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158" w:rsidRDefault="00803158" w:rsidP="00100BFD">
      <w:pPr>
        <w:keepNext/>
        <w:keepLines/>
        <w:widowControl w:val="0"/>
        <w:shd w:val="clear" w:color="auto" w:fill="FFFFFF"/>
        <w:spacing w:after="0" w:line="240" w:lineRule="auto"/>
        <w:outlineLvl w:val="0"/>
        <w:rPr>
          <w:rFonts w:ascii="Times New Roman" w:eastAsia="Times New Roman" w:hAnsi="Times New Roman" w:cs="Times New Roman"/>
          <w:b/>
          <w:bCs/>
          <w:color w:val="0070C0"/>
          <w:lang w:eastAsia="ru-RU"/>
        </w:rPr>
      </w:pPr>
      <w:bookmarkStart w:id="0" w:name="_Toc96674940"/>
    </w:p>
    <w:bookmarkEnd w:id="0"/>
    <w:p w:rsidR="00007347" w:rsidRPr="00BF0139" w:rsidRDefault="00007347" w:rsidP="00BF0139">
      <w:pPr>
        <w:pStyle w:val="ConsPlusNonformat"/>
        <w:jc w:val="center"/>
        <w:rPr>
          <w:rFonts w:ascii="Times New Roman" w:hAnsi="Times New Roman" w:cs="Times New Roman"/>
          <w:b/>
          <w:sz w:val="28"/>
          <w:szCs w:val="28"/>
        </w:rPr>
      </w:pPr>
      <w:r w:rsidRPr="00007347">
        <w:rPr>
          <w:rFonts w:ascii="Times New Roman" w:hAnsi="Times New Roman" w:cs="Times New Roman"/>
          <w:b/>
          <w:sz w:val="28"/>
          <w:szCs w:val="28"/>
        </w:rPr>
        <w:t>МЕСТНЫЕ НОРМАТИВЫ ГРАДОСТРОИТЕЛЬНОГО</w:t>
      </w:r>
      <w:r w:rsidRPr="00007347">
        <w:rPr>
          <w:rFonts w:ascii="Times New Roman" w:hAnsi="Times New Roman" w:cs="Times New Roman"/>
          <w:b/>
          <w:sz w:val="24"/>
          <w:szCs w:val="24"/>
        </w:rPr>
        <w:t xml:space="preserve"> </w:t>
      </w:r>
      <w:r w:rsidRPr="00007347">
        <w:rPr>
          <w:rFonts w:ascii="Times New Roman" w:hAnsi="Times New Roman" w:cs="Times New Roman"/>
          <w:b/>
          <w:sz w:val="28"/>
          <w:szCs w:val="28"/>
        </w:rPr>
        <w:t>ПРОЕКТИРОВАНИ</w:t>
      </w:r>
      <w:r>
        <w:rPr>
          <w:rFonts w:ascii="Times New Roman" w:hAnsi="Times New Roman" w:cs="Times New Roman"/>
          <w:b/>
          <w:sz w:val="28"/>
          <w:szCs w:val="28"/>
        </w:rPr>
        <w:t>Я</w:t>
      </w:r>
      <w:r w:rsidRPr="00007347">
        <w:rPr>
          <w:rFonts w:ascii="Times New Roman" w:hAnsi="Times New Roman" w:cs="Times New Roman"/>
          <w:b/>
          <w:sz w:val="28"/>
          <w:szCs w:val="28"/>
        </w:rPr>
        <w:t xml:space="preserve"> МУНИЦИПАЛЬНОГО ОБРАЗОВАНИЯ ВЫСЕЛКОВСКИЙ РАЙОН</w:t>
      </w:r>
    </w:p>
    <w:p w:rsidR="00030CE5" w:rsidRPr="00BF0139" w:rsidRDefault="00030CE5" w:rsidP="00007347">
      <w:pPr>
        <w:pStyle w:val="ConsPlusNonformat"/>
        <w:jc w:val="center"/>
        <w:rPr>
          <w:rFonts w:ascii="Times New Roman" w:hAnsi="Times New Roman" w:cs="Times New Roman"/>
          <w:b/>
          <w:sz w:val="24"/>
          <w:szCs w:val="24"/>
        </w:rPr>
      </w:pPr>
    </w:p>
    <w:p w:rsidR="00CA344F" w:rsidRPr="00BF0139" w:rsidRDefault="00685179" w:rsidP="00BF0139">
      <w:pPr>
        <w:pStyle w:val="ConsPlusNormal"/>
        <w:spacing w:after="240"/>
        <w:jc w:val="center"/>
        <w:rPr>
          <w:rFonts w:ascii="Times New Roman" w:eastAsia="Calibri" w:hAnsi="Times New Roman" w:cs="Times New Roman"/>
          <w:b/>
          <w:sz w:val="28"/>
          <w:szCs w:val="28"/>
          <w:shd w:val="clear" w:color="auto" w:fill="FFFFFF"/>
        </w:rPr>
      </w:pPr>
      <w:r w:rsidRPr="00BF0139">
        <w:rPr>
          <w:rFonts w:ascii="Times New Roman" w:eastAsia="Calibri" w:hAnsi="Times New Roman" w:cs="Times New Roman"/>
          <w:b/>
          <w:sz w:val="28"/>
          <w:szCs w:val="28"/>
          <w:shd w:val="clear" w:color="auto" w:fill="FFFFFF"/>
        </w:rPr>
        <w:t>Общие положения</w:t>
      </w:r>
    </w:p>
    <w:p w:rsidR="00685179" w:rsidRPr="00EE3F91" w:rsidRDefault="00BF013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 xml:space="preserve">1.1. </w:t>
      </w:r>
      <w:proofErr w:type="gramStart"/>
      <w:r w:rsidR="00685179" w:rsidRPr="00EE3F91">
        <w:rPr>
          <w:rFonts w:ascii="Times New Roman" w:eastAsia="Times New Roman" w:hAnsi="Times New Roman" w:cs="Times New Roman"/>
          <w:sz w:val="24"/>
          <w:szCs w:val="24"/>
          <w:lang w:eastAsia="ru-RU"/>
        </w:rPr>
        <w:t xml:space="preserve">Нормативы градостроительного проектирования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685179" w:rsidRPr="00EE3F91">
        <w:rPr>
          <w:rFonts w:ascii="Times New Roman" w:eastAsia="Times New Roman" w:hAnsi="Times New Roman" w:cs="Times New Roman"/>
          <w:sz w:val="24"/>
          <w:szCs w:val="24"/>
          <w:lang w:eastAsia="ru-RU"/>
        </w:rPr>
        <w:t xml:space="preserve"> </w:t>
      </w:r>
      <w:r w:rsidR="00703A19" w:rsidRPr="00EE3F91">
        <w:rPr>
          <w:rFonts w:ascii="Times New Roman" w:eastAsia="Times New Roman" w:hAnsi="Times New Roman" w:cs="Times New Roman"/>
          <w:sz w:val="24"/>
          <w:szCs w:val="24"/>
          <w:lang w:eastAsia="ru-RU"/>
        </w:rPr>
        <w:t xml:space="preserve">(далее – МНГП) </w:t>
      </w:r>
      <w:r w:rsidR="00685179" w:rsidRPr="00EE3F91">
        <w:rPr>
          <w:rFonts w:ascii="Times New Roman" w:eastAsia="Times New Roman" w:hAnsi="Times New Roman" w:cs="Times New Roman"/>
          <w:sz w:val="24"/>
          <w:szCs w:val="24"/>
          <w:lang w:eastAsia="ru-RU"/>
        </w:rPr>
        <w:t xml:space="preserve">разработаны в соответствии с требованиями Градостроительного кодекса Российской Федерации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РФ), Федерального закона от 6 октября 2003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Федеральный закон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131-ФЗ), Закона Краснодарского края от 21 июля 2008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1540-КЗ </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Градостроительный кодекс Краснодарского края</w:t>
      </w:r>
      <w:r w:rsidR="00C10A7F"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xml:space="preserve"> (далее - </w:t>
      </w:r>
      <w:proofErr w:type="spellStart"/>
      <w:r w:rsidR="00685179" w:rsidRPr="00EE3F91">
        <w:rPr>
          <w:rFonts w:ascii="Times New Roman" w:eastAsia="Times New Roman" w:hAnsi="Times New Roman" w:cs="Times New Roman"/>
          <w:sz w:val="24"/>
          <w:szCs w:val="24"/>
          <w:lang w:eastAsia="ru-RU"/>
        </w:rPr>
        <w:t>ГрК</w:t>
      </w:r>
      <w:proofErr w:type="spellEnd"/>
      <w:r w:rsidR="00685179" w:rsidRPr="00EE3F91">
        <w:rPr>
          <w:rFonts w:ascii="Times New Roman" w:eastAsia="Times New Roman" w:hAnsi="Times New Roman" w:cs="Times New Roman"/>
          <w:sz w:val="24"/>
          <w:szCs w:val="24"/>
          <w:lang w:eastAsia="ru-RU"/>
        </w:rPr>
        <w:t xml:space="preserve"> КК), с учетом</w:t>
      </w:r>
      <w:proofErr w:type="gramEnd"/>
      <w:r w:rsidR="00685179" w:rsidRPr="00EE3F91">
        <w:rPr>
          <w:rFonts w:ascii="Times New Roman" w:eastAsia="Times New Roman" w:hAnsi="Times New Roman" w:cs="Times New Roman"/>
          <w:sz w:val="24"/>
          <w:szCs w:val="24"/>
          <w:lang w:eastAsia="ru-RU"/>
        </w:rPr>
        <w:t xml:space="preserve"> </w:t>
      </w:r>
      <w:proofErr w:type="gramStart"/>
      <w:r w:rsidR="00007347" w:rsidRPr="00EE3F91">
        <w:rPr>
          <w:rFonts w:ascii="Times New Roman" w:hAnsi="Times New Roman" w:cs="Times New Roman"/>
          <w:sz w:val="24"/>
          <w:szCs w:val="24"/>
          <w:shd w:val="clear" w:color="auto" w:fill="FFFFFF"/>
        </w:rPr>
        <w:t xml:space="preserve">Приказа департамента по архитектуре и градостроительству Краснодарского края от 11 июля 2025 г. № 87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 78 </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sidRPr="00EE3F91">
        <w:rPr>
          <w:rFonts w:ascii="Times New Roman" w:hAnsi="Times New Roman" w:cs="Times New Roman"/>
          <w:sz w:val="24"/>
          <w:szCs w:val="24"/>
          <w:shd w:val="clear" w:color="auto" w:fill="FFFFFF"/>
        </w:rPr>
        <w:t>»</w:t>
      </w:r>
      <w:r w:rsidR="00007347" w:rsidRPr="00EE3F91">
        <w:rPr>
          <w:rFonts w:ascii="Times New Roman" w:hAnsi="Times New Roman" w:cs="Times New Roman"/>
          <w:sz w:val="24"/>
          <w:szCs w:val="24"/>
          <w:shd w:val="clear" w:color="auto" w:fill="FFFFFF"/>
        </w:rPr>
        <w:t xml:space="preserve">, </w:t>
      </w:r>
      <w:r w:rsidR="00685179" w:rsidRPr="00EE3F91">
        <w:rPr>
          <w:rFonts w:ascii="Times New Roman" w:eastAsia="Times New Roman" w:hAnsi="Times New Roman" w:cs="Times New Roman"/>
          <w:sz w:val="24"/>
          <w:szCs w:val="24"/>
          <w:lang w:eastAsia="ru-RU"/>
        </w:rPr>
        <w:t xml:space="preserve">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 февраля 2021 г. </w:t>
      </w:r>
      <w:r w:rsidR="00AE6780" w:rsidRPr="00EE3F91">
        <w:rPr>
          <w:rFonts w:ascii="Times New Roman" w:eastAsia="Times New Roman" w:hAnsi="Times New Roman" w:cs="Times New Roman"/>
          <w:sz w:val="24"/>
          <w:szCs w:val="24"/>
          <w:lang w:eastAsia="ru-RU"/>
        </w:rPr>
        <w:t>№</w:t>
      </w:r>
      <w:r w:rsidR="00685179" w:rsidRPr="00EE3F91">
        <w:rPr>
          <w:rFonts w:ascii="Times New Roman" w:eastAsia="Times New Roman" w:hAnsi="Times New Roman" w:cs="Times New Roman"/>
          <w:sz w:val="24"/>
          <w:szCs w:val="24"/>
          <w:lang w:eastAsia="ru-RU"/>
        </w:rPr>
        <w:t> 71 (далее</w:t>
      </w:r>
      <w:proofErr w:type="gramEnd"/>
      <w:r w:rsidR="00685179" w:rsidRPr="00EE3F91">
        <w:rPr>
          <w:rFonts w:ascii="Times New Roman" w:eastAsia="Times New Roman" w:hAnsi="Times New Roman" w:cs="Times New Roman"/>
          <w:sz w:val="24"/>
          <w:szCs w:val="24"/>
          <w:lang w:eastAsia="ru-RU"/>
        </w:rPr>
        <w:t xml:space="preserve"> - </w:t>
      </w:r>
      <w:proofErr w:type="gramStart"/>
      <w:r w:rsidR="00685179" w:rsidRPr="00EE3F91">
        <w:rPr>
          <w:rFonts w:ascii="Times New Roman" w:eastAsia="Times New Roman" w:hAnsi="Times New Roman" w:cs="Times New Roman"/>
          <w:sz w:val="24"/>
          <w:szCs w:val="24"/>
          <w:lang w:eastAsia="ru-RU"/>
        </w:rPr>
        <w:t xml:space="preserve">Методические рекомендации), на основании статистических и демографических данных с учетом природно-климатических, социальных, экономических, национальных и территориальных особенностей </w:t>
      </w:r>
      <w:r w:rsidR="00AE6780" w:rsidRPr="00EE3F91">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EE3F91">
        <w:rPr>
          <w:rFonts w:ascii="Times New Roman" w:eastAsia="Times New Roman" w:hAnsi="Times New Roman" w:cs="Times New Roman"/>
          <w:sz w:val="24"/>
          <w:szCs w:val="24"/>
          <w:lang w:eastAsia="ru-RU"/>
        </w:rPr>
        <w:t>Выселковский</w:t>
      </w:r>
      <w:proofErr w:type="spellEnd"/>
      <w:r w:rsidR="00AE6780" w:rsidRPr="00EE3F91">
        <w:rPr>
          <w:rFonts w:ascii="Times New Roman" w:eastAsia="Times New Roman" w:hAnsi="Times New Roman" w:cs="Times New Roman"/>
          <w:sz w:val="24"/>
          <w:szCs w:val="24"/>
          <w:lang w:eastAsia="ru-RU"/>
        </w:rPr>
        <w:t xml:space="preserve"> район</w:t>
      </w:r>
      <w:r w:rsidR="00685179" w:rsidRPr="00EE3F91">
        <w:rPr>
          <w:rFonts w:ascii="Times New Roman" w:eastAsia="Times New Roman" w:hAnsi="Times New Roman" w:cs="Times New Roman"/>
          <w:sz w:val="24"/>
          <w:szCs w:val="24"/>
          <w:lang w:eastAsia="ru-RU"/>
        </w:rPr>
        <w:t>.</w:t>
      </w:r>
      <w:proofErr w:type="gramEnd"/>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входят в систему нормативных правовых актов, регламентирующих градостроительную деятельность в границах муниципального образования </w:t>
      </w:r>
      <w:r w:rsidR="00A5270C" w:rsidRPr="00EE3F91">
        <w:rPr>
          <w:rFonts w:ascii="Times New Roman" w:eastAsia="Times New Roman" w:hAnsi="Times New Roman" w:cs="Times New Roman"/>
          <w:sz w:val="24"/>
          <w:szCs w:val="24"/>
          <w:lang w:eastAsia="ru-RU"/>
        </w:rPr>
        <w:t>Выселковский</w:t>
      </w:r>
      <w:r w:rsidRPr="00EE3F91">
        <w:rPr>
          <w:rFonts w:ascii="Times New Roman" w:eastAsia="Calibri" w:hAnsi="Times New Roman" w:cs="Times New Roman"/>
          <w:sz w:val="24"/>
          <w:szCs w:val="24"/>
        </w:rPr>
        <w:t xml:space="preserve"> район Краснодарского края 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включают в себя: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основную часть (расчетные показатели минимально допустимого уровня обеспеченности объектами местного значения населения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содержат расчетные количественные показатели и качественные характеристики </w:t>
      </w:r>
      <w:proofErr w:type="gramStart"/>
      <w:r w:rsidRPr="00EE3F91">
        <w:rPr>
          <w:rFonts w:ascii="Times New Roman" w:eastAsia="Calibri" w:hAnsi="Times New Roman" w:cs="Times New Roman"/>
          <w:sz w:val="24"/>
          <w:szCs w:val="24"/>
        </w:rPr>
        <w:t>обеспечения благоприятных условий жизнедеятельности населения муниципального образования</w:t>
      </w:r>
      <w:proofErr w:type="gramEnd"/>
      <w:r w:rsidRPr="00EE3F91">
        <w:rPr>
          <w:rFonts w:ascii="Times New Roman" w:eastAsia="Calibri" w:hAnsi="Times New Roman" w:cs="Times New Roman"/>
          <w:sz w:val="24"/>
          <w:szCs w:val="24"/>
        </w:rPr>
        <w:t xml:space="preserve"> </w:t>
      </w:r>
      <w:proofErr w:type="spellStart"/>
      <w:r w:rsidRPr="00EE3F91">
        <w:rPr>
          <w:rFonts w:ascii="Times New Roman" w:eastAsia="Calibri" w:hAnsi="Times New Roman" w:cs="Times New Roman"/>
          <w:sz w:val="24"/>
          <w:szCs w:val="24"/>
        </w:rPr>
        <w:t>Выселковский</w:t>
      </w:r>
      <w:proofErr w:type="spellEnd"/>
      <w:r w:rsidRPr="00EE3F91">
        <w:rPr>
          <w:rFonts w:ascii="Times New Roman" w:eastAsia="Calibri" w:hAnsi="Times New Roman" w:cs="Times New Roman"/>
          <w:sz w:val="24"/>
          <w:szCs w:val="24"/>
        </w:rPr>
        <w:t xml:space="preserve"> район Краснодарского края. </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МНГП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муниципальном образовании.</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МНГП </w:t>
      </w:r>
      <w:proofErr w:type="gramStart"/>
      <w:r w:rsidRPr="00EE3F91">
        <w:rPr>
          <w:rFonts w:ascii="Times New Roman" w:eastAsia="Calibri" w:hAnsi="Times New Roman" w:cs="Times New Roman"/>
          <w:sz w:val="24"/>
          <w:szCs w:val="24"/>
        </w:rPr>
        <w:t>направлены</w:t>
      </w:r>
      <w:proofErr w:type="gramEnd"/>
      <w:r w:rsidRPr="00EE3F91">
        <w:rPr>
          <w:rFonts w:ascii="Times New Roman" w:eastAsia="Calibri" w:hAnsi="Times New Roman" w:cs="Times New Roman"/>
          <w:sz w:val="24"/>
          <w:szCs w:val="24"/>
        </w:rPr>
        <w:t xml:space="preserve"> на обеспечение:</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качества жизни населения муниципального образования </w:t>
      </w:r>
      <w:proofErr w:type="spellStart"/>
      <w:r w:rsidRPr="00EE3F91">
        <w:rPr>
          <w:rFonts w:ascii="Times New Roman" w:eastAsia="Calibri" w:hAnsi="Times New Roman" w:cs="Times New Roman"/>
          <w:sz w:val="24"/>
          <w:szCs w:val="24"/>
        </w:rPr>
        <w:t>Выселковский</w:t>
      </w:r>
      <w:proofErr w:type="spellEnd"/>
      <w:r w:rsidRPr="00EE3F91">
        <w:rPr>
          <w:rFonts w:ascii="Times New Roman" w:eastAsia="Calibri" w:hAnsi="Times New Roman" w:cs="Times New Roman"/>
          <w:sz w:val="24"/>
          <w:szCs w:val="24"/>
        </w:rPr>
        <w:t xml:space="preserve"> район Краснодарского края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 xml:space="preserve">повышения </w:t>
      </w:r>
      <w:proofErr w:type="gramStart"/>
      <w:r w:rsidRPr="00EE3F91">
        <w:rPr>
          <w:rFonts w:ascii="Times New Roman" w:eastAsia="Calibri" w:hAnsi="Times New Roman" w:cs="Times New Roman"/>
          <w:sz w:val="24"/>
          <w:szCs w:val="24"/>
        </w:rPr>
        <w:t>эффективности использования территорий поселений муниципального образования</w:t>
      </w:r>
      <w:proofErr w:type="gramEnd"/>
      <w:r w:rsidRPr="00EE3F91">
        <w:rPr>
          <w:rFonts w:ascii="Times New Roman" w:eastAsia="Calibri" w:hAnsi="Times New Roman" w:cs="Times New Roman"/>
          <w:sz w:val="24"/>
          <w:szCs w:val="24"/>
        </w:rPr>
        <w:t xml:space="preserve"> </w:t>
      </w:r>
      <w:proofErr w:type="spellStart"/>
      <w:r w:rsidRPr="00EE3F91">
        <w:rPr>
          <w:rFonts w:ascii="Times New Roman" w:eastAsia="Calibri" w:hAnsi="Times New Roman" w:cs="Times New Roman"/>
          <w:sz w:val="24"/>
          <w:szCs w:val="24"/>
        </w:rPr>
        <w:t>Выселковский</w:t>
      </w:r>
      <w:proofErr w:type="spellEnd"/>
      <w:r w:rsidRPr="00EE3F91">
        <w:rPr>
          <w:rFonts w:ascii="Times New Roman" w:eastAsia="Calibri" w:hAnsi="Times New Roman" w:cs="Times New Roman"/>
          <w:sz w:val="24"/>
          <w:szCs w:val="24"/>
        </w:rPr>
        <w:t xml:space="preserve"> район Краснодарского края на основе рационального зонирования, исторически преемственной планировочной организации и застройки </w:t>
      </w:r>
      <w:r w:rsidRPr="00EE3F91">
        <w:rPr>
          <w:rFonts w:ascii="Times New Roman" w:eastAsia="Calibri" w:hAnsi="Times New Roman" w:cs="Times New Roman"/>
          <w:sz w:val="24"/>
          <w:szCs w:val="24"/>
        </w:rPr>
        <w:lastRenderedPageBreak/>
        <w:t xml:space="preserve">муниципального образования </w:t>
      </w:r>
      <w:proofErr w:type="spellStart"/>
      <w:r w:rsidRPr="00EE3F91">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соразмерной преобладающим типам организации среды в городских и сельских населенных пунктах;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ограничения негативного воздействия хозяйственной и иной деятельности на окружающую среду в интересах настоящего и будущего поколений.</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МНГП не могут содержать значения расчетных показателей, ухудшающие значения расчетных показателей, содержащиеся в Нормативах градостроительного проектирования </w:t>
      </w:r>
      <w:r w:rsidRPr="00BF0139">
        <w:rPr>
          <w:rFonts w:ascii="Times New Roman" w:eastAsia="Calibri" w:hAnsi="Times New Roman" w:cs="Times New Roman"/>
          <w:sz w:val="24"/>
          <w:szCs w:val="24"/>
          <w:shd w:val="clear" w:color="auto" w:fill="FFFFFF"/>
        </w:rPr>
        <w:t>Краснодарского края (далее РНГП).</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МНГП определяются:</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пространственной организации и функционального назначения территорий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Краснодарского края</w:t>
      </w:r>
      <w:r w:rsidRPr="00BF0139">
        <w:rPr>
          <w:rFonts w:ascii="Times New Roman" w:eastAsia="Calibri" w:hAnsi="Times New Roman" w:cs="Times New Roman"/>
          <w:sz w:val="24"/>
          <w:szCs w:val="24"/>
        </w:rPr>
        <w:t xml:space="preserve">, планируемыми инфраструктурными изменениями, требованиями сохранения и приумножения историко-культурного и природного наследия;  </w:t>
      </w:r>
    </w:p>
    <w:p w:rsidR="00703A19" w:rsidRPr="00BF0139" w:rsidRDefault="00703A19" w:rsidP="00BF0139">
      <w:pPr>
        <w:spacing w:after="0" w:line="240" w:lineRule="auto"/>
        <w:ind w:firstLine="567"/>
        <w:jc w:val="both"/>
        <w:rPr>
          <w:rFonts w:ascii="Times New Roman" w:eastAsia="Calibri" w:hAnsi="Times New Roman" w:cs="Times New Roman"/>
          <w:sz w:val="24"/>
          <w:szCs w:val="24"/>
        </w:rPr>
      </w:pPr>
      <w:r w:rsidRPr="00BF0139">
        <w:rPr>
          <w:rFonts w:ascii="Times New Roman" w:eastAsia="Calibri" w:hAnsi="Times New Roman" w:cs="Times New Roman"/>
          <w:sz w:val="24"/>
          <w:szCs w:val="24"/>
        </w:rPr>
        <w:t xml:space="preserve">особенностями населенных пунктов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xml:space="preserve">, которые характеризуются типом населенного пункта – городского или сельского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BF0139">
        <w:rPr>
          <w:rFonts w:ascii="Times New Roman" w:eastAsia="Calibri" w:hAnsi="Times New Roman" w:cs="Times New Roman"/>
          <w:sz w:val="24"/>
          <w:szCs w:val="24"/>
          <w:shd w:val="clear" w:color="auto" w:fill="FFFFFF"/>
        </w:rPr>
        <w:t>муниципального</w:t>
      </w:r>
      <w:r w:rsidRPr="00BF0139">
        <w:rPr>
          <w:rFonts w:ascii="Times New Roman" w:eastAsia="Calibri" w:hAnsi="Times New Roman" w:cs="Times New Roman"/>
          <w:bCs/>
          <w:sz w:val="24"/>
          <w:szCs w:val="24"/>
          <w:shd w:val="clear" w:color="auto" w:fill="FFFFFF"/>
        </w:rPr>
        <w:t xml:space="preserve"> образовани</w:t>
      </w:r>
      <w:r w:rsidRPr="00BF0139">
        <w:rPr>
          <w:rFonts w:ascii="Times New Roman" w:eastAsia="Calibri" w:hAnsi="Times New Roman" w:cs="Times New Roman"/>
          <w:sz w:val="24"/>
          <w:szCs w:val="24"/>
          <w:shd w:val="clear" w:color="auto" w:fill="FFFFFF"/>
        </w:rPr>
        <w:t>я</w:t>
      </w:r>
      <w:r w:rsidRPr="00BF0139">
        <w:rPr>
          <w:rFonts w:ascii="Times New Roman" w:eastAsia="Calibri" w:hAnsi="Times New Roman" w:cs="Times New Roman"/>
          <w:bCs/>
          <w:sz w:val="24"/>
          <w:szCs w:val="24"/>
          <w:shd w:val="clear" w:color="auto" w:fill="FFFFFF"/>
        </w:rPr>
        <w:t xml:space="preserve"> </w:t>
      </w:r>
      <w:proofErr w:type="spellStart"/>
      <w:r w:rsidRPr="00BF0139">
        <w:rPr>
          <w:rFonts w:ascii="Times New Roman" w:eastAsia="Calibri" w:hAnsi="Times New Roman" w:cs="Times New Roman"/>
          <w:sz w:val="24"/>
          <w:szCs w:val="24"/>
        </w:rPr>
        <w:t>Выселковский</w:t>
      </w:r>
      <w:proofErr w:type="spellEnd"/>
      <w:r w:rsidRPr="00BF0139">
        <w:rPr>
          <w:rFonts w:ascii="Times New Roman" w:eastAsia="Calibri" w:hAnsi="Times New Roman" w:cs="Times New Roman"/>
          <w:sz w:val="24"/>
          <w:szCs w:val="24"/>
        </w:rPr>
        <w:t xml:space="preserve"> район</w:t>
      </w:r>
      <w:r w:rsidRPr="00BF0139">
        <w:rPr>
          <w:rFonts w:ascii="Times New Roman" w:eastAsia="Calibri" w:hAnsi="Times New Roman" w:cs="Times New Roman"/>
          <w:sz w:val="24"/>
          <w:szCs w:val="24"/>
          <w:shd w:val="clear" w:color="auto" w:fill="FFFFFF"/>
        </w:rPr>
        <w:t xml:space="preserve"> Краснодарского края</w:t>
      </w:r>
      <w:r w:rsidRPr="00BF0139">
        <w:rPr>
          <w:rFonts w:ascii="Times New Roman" w:eastAsia="Calibri" w:hAnsi="Times New Roman" w:cs="Times New Roman"/>
          <w:sz w:val="24"/>
          <w:szCs w:val="24"/>
        </w:rPr>
        <w:t>, и пространственной морфологией застройки населенного пункта. </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 xml:space="preserve">1.2. В соответствии с частью </w:t>
      </w:r>
      <w:r w:rsidR="003D1E21">
        <w:rPr>
          <w:rFonts w:ascii="Times New Roman" w:eastAsia="Times New Roman" w:hAnsi="Times New Roman" w:cs="Times New Roman"/>
          <w:sz w:val="24"/>
          <w:szCs w:val="24"/>
          <w:lang w:eastAsia="ru-RU"/>
        </w:rPr>
        <w:t>3</w:t>
      </w:r>
      <w:r w:rsidRPr="00BF0139">
        <w:rPr>
          <w:rFonts w:ascii="Times New Roman" w:eastAsia="Times New Roman" w:hAnsi="Times New Roman" w:cs="Times New Roman"/>
          <w:sz w:val="24"/>
          <w:szCs w:val="24"/>
          <w:lang w:eastAsia="ru-RU"/>
        </w:rPr>
        <w:t xml:space="preserve"> статьи 29</w:t>
      </w:r>
      <w:r w:rsidRPr="00BF0139">
        <w:rPr>
          <w:rFonts w:ascii="Times New Roman" w:eastAsia="Times New Roman" w:hAnsi="Times New Roman" w:cs="Times New Roman"/>
          <w:sz w:val="24"/>
          <w:szCs w:val="24"/>
          <w:vertAlign w:val="superscript"/>
          <w:lang w:eastAsia="ru-RU"/>
        </w:rPr>
        <w:t> </w:t>
      </w:r>
      <w:r w:rsidR="003D1E21">
        <w:rPr>
          <w:rFonts w:ascii="Times New Roman" w:eastAsia="Times New Roman" w:hAnsi="Times New Roman" w:cs="Times New Roman"/>
          <w:sz w:val="24"/>
          <w:szCs w:val="24"/>
          <w:vertAlign w:val="superscript"/>
          <w:lang w:eastAsia="ru-RU"/>
        </w:rPr>
        <w:t>2</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w:t>
      </w:r>
      <w:r w:rsidR="00AE6780" w:rsidRPr="00BF0139">
        <w:rPr>
          <w:rFonts w:ascii="Times New Roman" w:eastAsia="Times New Roman" w:hAnsi="Times New Roman" w:cs="Times New Roman"/>
          <w:sz w:val="24"/>
          <w:szCs w:val="24"/>
          <w:lang w:eastAsia="ru-RU"/>
        </w:rPr>
        <w:t>местные</w:t>
      </w:r>
      <w:r w:rsidRPr="00BF0139">
        <w:rPr>
          <w:rFonts w:ascii="Times New Roman" w:eastAsia="Times New Roman" w:hAnsi="Times New Roman" w:cs="Times New Roman"/>
          <w:sz w:val="24"/>
          <w:szCs w:val="24"/>
          <w:lang w:eastAsia="ru-RU"/>
        </w:rPr>
        <w:t xml:space="preserve"> нормативы градостроительного проектирования </w:t>
      </w:r>
      <w:r w:rsidR="00AE6780" w:rsidRPr="00BF0139">
        <w:rPr>
          <w:rFonts w:ascii="Times New Roman" w:eastAsia="Times New Roman" w:hAnsi="Times New Roman" w:cs="Times New Roman"/>
          <w:sz w:val="24"/>
          <w:szCs w:val="24"/>
          <w:lang w:eastAsia="ru-RU"/>
        </w:rPr>
        <w:t xml:space="preserve">муниципального образования </w:t>
      </w:r>
      <w:proofErr w:type="spellStart"/>
      <w:r w:rsidR="00AE6780" w:rsidRPr="00BF0139">
        <w:rPr>
          <w:rFonts w:ascii="Times New Roman" w:eastAsia="Times New Roman" w:hAnsi="Times New Roman" w:cs="Times New Roman"/>
          <w:sz w:val="24"/>
          <w:szCs w:val="24"/>
          <w:lang w:eastAsia="ru-RU"/>
        </w:rPr>
        <w:t>Выселковский</w:t>
      </w:r>
      <w:proofErr w:type="spellEnd"/>
      <w:r w:rsidR="00AE6780" w:rsidRPr="00BF0139">
        <w:rPr>
          <w:rFonts w:ascii="Times New Roman" w:eastAsia="Times New Roman" w:hAnsi="Times New Roman" w:cs="Times New Roman"/>
          <w:sz w:val="24"/>
          <w:szCs w:val="24"/>
          <w:lang w:eastAsia="ru-RU"/>
        </w:rPr>
        <w:t xml:space="preserve"> район </w:t>
      </w:r>
      <w:r w:rsidRPr="00BF0139">
        <w:rPr>
          <w:rFonts w:ascii="Times New Roman" w:eastAsia="Times New Roman" w:hAnsi="Times New Roman" w:cs="Times New Roman"/>
          <w:sz w:val="24"/>
          <w:szCs w:val="24"/>
          <w:lang w:eastAsia="ru-RU"/>
        </w:rPr>
        <w:t>включают в себя: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F0139">
        <w:rPr>
          <w:rFonts w:ascii="Times New Roman" w:eastAsia="Times New Roman" w:hAnsi="Times New Roman" w:cs="Times New Roman"/>
          <w:sz w:val="24"/>
          <w:szCs w:val="24"/>
          <w:lang w:eastAsia="ru-RU"/>
        </w:rPr>
        <w:t>1) расчетные показатели минимально допустимого уровня обеспеченности населения Краснодарского края объектами, предусмотренными пунктом 1</w:t>
      </w:r>
      <w:r w:rsidR="003D1E21">
        <w:rPr>
          <w:rFonts w:ascii="Times New Roman" w:eastAsia="Times New Roman" w:hAnsi="Times New Roman" w:cs="Times New Roman"/>
          <w:sz w:val="24"/>
          <w:szCs w:val="24"/>
          <w:lang w:eastAsia="ru-RU"/>
        </w:rPr>
        <w:t>частью 3</w:t>
      </w:r>
      <w:r w:rsidRPr="00BF0139">
        <w:rPr>
          <w:rFonts w:ascii="Times New Roman" w:eastAsia="Times New Roman" w:hAnsi="Times New Roman" w:cs="Times New Roman"/>
          <w:sz w:val="24"/>
          <w:szCs w:val="24"/>
          <w:lang w:eastAsia="ru-RU"/>
        </w:rPr>
        <w:t xml:space="preserve"> статьи </w:t>
      </w:r>
      <w:r w:rsidR="003D1E21">
        <w:rPr>
          <w:rFonts w:ascii="Times New Roman" w:eastAsia="Times New Roman" w:hAnsi="Times New Roman" w:cs="Times New Roman"/>
          <w:sz w:val="24"/>
          <w:szCs w:val="24"/>
          <w:lang w:eastAsia="ru-RU"/>
        </w:rPr>
        <w:t>19</w:t>
      </w:r>
      <w:r w:rsidRPr="00BF0139">
        <w:rPr>
          <w:rFonts w:ascii="Times New Roman" w:eastAsia="Times New Roman" w:hAnsi="Times New Roman" w:cs="Times New Roman"/>
          <w:sz w:val="24"/>
          <w:szCs w:val="24"/>
          <w:lang w:eastAsia="ru-RU"/>
        </w:rPr>
        <w:t> </w:t>
      </w:r>
      <w:proofErr w:type="spellStart"/>
      <w:r w:rsidRPr="00BF0139">
        <w:rPr>
          <w:rFonts w:ascii="Times New Roman" w:eastAsia="Times New Roman" w:hAnsi="Times New Roman" w:cs="Times New Roman"/>
          <w:sz w:val="24"/>
          <w:szCs w:val="24"/>
          <w:lang w:eastAsia="ru-RU"/>
        </w:rPr>
        <w:t>ГрК</w:t>
      </w:r>
      <w:proofErr w:type="spellEnd"/>
      <w:r w:rsidRPr="00BF0139">
        <w:rPr>
          <w:rFonts w:ascii="Times New Roman" w:eastAsia="Times New Roman" w:hAnsi="Times New Roman" w:cs="Times New Roman"/>
          <w:sz w:val="24"/>
          <w:szCs w:val="24"/>
          <w:lang w:eastAsia="ru-RU"/>
        </w:rPr>
        <w:t xml:space="preserve"> РФ, расчетных показателей максимально допустимого уровня территориальной доступности таких объектов для населения, а также предельных значений расчетных показателей минимально допустимого уровня обеспеченности объектами местного значения населения муниципальн</w:t>
      </w:r>
      <w:r w:rsidR="00AE6780" w:rsidRPr="00BF0139">
        <w:rPr>
          <w:rFonts w:ascii="Times New Roman" w:eastAsia="Times New Roman" w:hAnsi="Times New Roman" w:cs="Times New Roman"/>
          <w:sz w:val="24"/>
          <w:szCs w:val="24"/>
          <w:lang w:eastAsia="ru-RU"/>
        </w:rPr>
        <w:t>ого</w:t>
      </w:r>
      <w:r w:rsidRPr="00BF0139">
        <w:rPr>
          <w:rFonts w:ascii="Times New Roman" w:eastAsia="Times New Roman" w:hAnsi="Times New Roman" w:cs="Times New Roman"/>
          <w:sz w:val="24"/>
          <w:szCs w:val="24"/>
          <w:lang w:eastAsia="ru-RU"/>
        </w:rPr>
        <w:t xml:space="preserve"> образовани</w:t>
      </w:r>
      <w:r w:rsidR="00AE6780" w:rsidRPr="00BF0139">
        <w:rPr>
          <w:rFonts w:ascii="Times New Roman" w:eastAsia="Times New Roman" w:hAnsi="Times New Roman" w:cs="Times New Roman"/>
          <w:sz w:val="24"/>
          <w:szCs w:val="24"/>
          <w:lang w:eastAsia="ru-RU"/>
        </w:rPr>
        <w:t>я</w:t>
      </w:r>
      <w:r w:rsidRPr="00BF0139">
        <w:rPr>
          <w:rFonts w:ascii="Times New Roman" w:eastAsia="Times New Roman" w:hAnsi="Times New Roman" w:cs="Times New Roman"/>
          <w:sz w:val="24"/>
          <w:szCs w:val="24"/>
          <w:lang w:eastAsia="ru-RU"/>
        </w:rPr>
        <w:t xml:space="preserve"> и предельных значений расчетных показателей максимально допустимого уровня территориальной доступности таких объектов для населения</w:t>
      </w:r>
      <w:proofErr w:type="gramEnd"/>
      <w:r w:rsidRPr="00BF0139">
        <w:rPr>
          <w:rFonts w:ascii="Times New Roman" w:eastAsia="Times New Roman" w:hAnsi="Times New Roman" w:cs="Times New Roman"/>
          <w:sz w:val="24"/>
          <w:szCs w:val="24"/>
          <w:lang w:eastAsia="ru-RU"/>
        </w:rPr>
        <w:t xml:space="preserve"> муниципальн</w:t>
      </w:r>
      <w:r w:rsidR="00AE6780" w:rsidRPr="00BF0139">
        <w:rPr>
          <w:rFonts w:ascii="Times New Roman" w:eastAsia="Times New Roman" w:hAnsi="Times New Roman" w:cs="Times New Roman"/>
          <w:sz w:val="24"/>
          <w:szCs w:val="24"/>
          <w:lang w:eastAsia="ru-RU"/>
        </w:rPr>
        <w:t>ого</w:t>
      </w:r>
      <w:r w:rsidRPr="00BF0139">
        <w:rPr>
          <w:rFonts w:ascii="Times New Roman" w:eastAsia="Times New Roman" w:hAnsi="Times New Roman" w:cs="Times New Roman"/>
          <w:sz w:val="24"/>
          <w:szCs w:val="24"/>
          <w:lang w:eastAsia="ru-RU"/>
        </w:rPr>
        <w:t xml:space="preserve"> образовани</w:t>
      </w:r>
      <w:r w:rsidR="00AE6780" w:rsidRPr="00BF0139">
        <w:rPr>
          <w:rFonts w:ascii="Times New Roman" w:eastAsia="Times New Roman" w:hAnsi="Times New Roman" w:cs="Times New Roman"/>
          <w:sz w:val="24"/>
          <w:szCs w:val="24"/>
          <w:lang w:eastAsia="ru-RU"/>
        </w:rPr>
        <w:t>я</w:t>
      </w:r>
      <w:r w:rsidRPr="00BF0139">
        <w:rPr>
          <w:rFonts w:ascii="Times New Roman" w:eastAsia="Times New Roman" w:hAnsi="Times New Roman" w:cs="Times New Roman"/>
          <w:sz w:val="24"/>
          <w:szCs w:val="24"/>
          <w:lang w:eastAsia="ru-RU"/>
        </w:rPr>
        <w:t xml:space="preserve"> </w:t>
      </w:r>
      <w:proofErr w:type="spellStart"/>
      <w:r w:rsidR="00AE6780" w:rsidRPr="00BF0139">
        <w:rPr>
          <w:rFonts w:ascii="Times New Roman" w:eastAsia="Times New Roman" w:hAnsi="Times New Roman" w:cs="Times New Roman"/>
          <w:sz w:val="24"/>
          <w:szCs w:val="24"/>
          <w:lang w:eastAsia="ru-RU"/>
        </w:rPr>
        <w:t>Выселковский</w:t>
      </w:r>
      <w:proofErr w:type="spellEnd"/>
      <w:r w:rsidR="00AE6780" w:rsidRPr="00BF0139">
        <w:rPr>
          <w:rFonts w:ascii="Times New Roman" w:eastAsia="Times New Roman" w:hAnsi="Times New Roman" w:cs="Times New Roman"/>
          <w:sz w:val="24"/>
          <w:szCs w:val="24"/>
          <w:lang w:eastAsia="ru-RU"/>
        </w:rPr>
        <w:t xml:space="preserve"> район</w:t>
      </w:r>
      <w:r w:rsidRPr="00BF0139">
        <w:rPr>
          <w:rFonts w:ascii="Times New Roman" w:eastAsia="Times New Roman" w:hAnsi="Times New Roman" w:cs="Times New Roman"/>
          <w:sz w:val="24"/>
          <w:szCs w:val="24"/>
          <w:lang w:eastAsia="ru-RU"/>
        </w:rPr>
        <w:t xml:space="preserve"> (основная часть);</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F0139">
        <w:rPr>
          <w:rFonts w:ascii="Times New Roman" w:eastAsia="Times New Roman" w:hAnsi="Times New Roman" w:cs="Times New Roman"/>
          <w:sz w:val="24"/>
          <w:szCs w:val="24"/>
          <w:lang w:eastAsia="ru-RU"/>
        </w:rPr>
        <w:t>2) материалы по обоснованию расчетных показателей;</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sz w:val="24"/>
          <w:szCs w:val="24"/>
          <w:lang w:eastAsia="ru-RU"/>
        </w:rPr>
        <w:t>3) правила и область применения расчетных показателей</w:t>
      </w:r>
      <w:r w:rsidRPr="00BF0139">
        <w:rPr>
          <w:rFonts w:ascii="Times New Roman" w:eastAsia="Times New Roman" w:hAnsi="Times New Roman" w:cs="Times New Roman"/>
          <w:color w:val="22272F"/>
          <w:sz w:val="24"/>
          <w:szCs w:val="24"/>
          <w:lang w:eastAsia="ru-RU"/>
        </w:rPr>
        <w:t>.</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 xml:space="preserve">1.3. В целях настоящих </w:t>
      </w:r>
      <w:r w:rsidR="00AE6780" w:rsidRPr="00BF0139">
        <w:rPr>
          <w:rFonts w:ascii="Times New Roman" w:eastAsia="Times New Roman" w:hAnsi="Times New Roman" w:cs="Times New Roman"/>
          <w:color w:val="22272F"/>
          <w:sz w:val="24"/>
          <w:szCs w:val="24"/>
          <w:lang w:eastAsia="ru-RU"/>
        </w:rPr>
        <w:t>М</w:t>
      </w:r>
      <w:r w:rsidRPr="00BF0139">
        <w:rPr>
          <w:rFonts w:ascii="Times New Roman" w:eastAsia="Times New Roman" w:hAnsi="Times New Roman" w:cs="Times New Roman"/>
          <w:color w:val="22272F"/>
          <w:sz w:val="24"/>
          <w:szCs w:val="24"/>
          <w:lang w:eastAsia="ru-RU"/>
        </w:rPr>
        <w:t>НГП используются следующие основные понятия:</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BF0139">
        <w:rPr>
          <w:rFonts w:ascii="Times New Roman" w:eastAsia="Times New Roman" w:hAnsi="Times New Roman" w:cs="Times New Roman"/>
          <w:color w:val="22272F"/>
          <w:sz w:val="24"/>
          <w:szCs w:val="24"/>
          <w:lang w:eastAsia="ru-RU"/>
        </w:rPr>
        <w:t>1) </w:t>
      </w:r>
      <w:r w:rsidRPr="00BF0139">
        <w:rPr>
          <w:rFonts w:ascii="Times New Roman" w:eastAsia="Times New Roman" w:hAnsi="Times New Roman" w:cs="Times New Roman"/>
          <w:bCs/>
          <w:color w:val="22272F"/>
          <w:sz w:val="24"/>
          <w:szCs w:val="24"/>
          <w:lang w:eastAsia="ru-RU"/>
        </w:rPr>
        <w:t>бульвар</w:t>
      </w:r>
      <w:r w:rsidRPr="00BF0139">
        <w:rPr>
          <w:rFonts w:ascii="Times New Roman" w:eastAsia="Times New Roman" w:hAnsi="Times New Roman" w:cs="Times New Roman"/>
          <w:color w:val="22272F"/>
          <w:sz w:val="24"/>
          <w:szCs w:val="24"/>
          <w:lang w:eastAsia="ru-RU"/>
        </w:rPr>
        <w:t>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685179" w:rsidRPr="00BF0139" w:rsidRDefault="00685179" w:rsidP="00BF0139">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proofErr w:type="gramStart"/>
      <w:r w:rsidRPr="00BF0139">
        <w:rPr>
          <w:rFonts w:ascii="Times New Roman" w:eastAsia="Times New Roman" w:hAnsi="Times New Roman" w:cs="Times New Roman"/>
          <w:color w:val="22272F"/>
          <w:sz w:val="24"/>
          <w:szCs w:val="24"/>
          <w:lang w:eastAsia="ru-RU"/>
        </w:rPr>
        <w:t>2) </w:t>
      </w:r>
      <w:r w:rsidRPr="00BF0139">
        <w:rPr>
          <w:rFonts w:ascii="Times New Roman" w:eastAsia="Times New Roman" w:hAnsi="Times New Roman" w:cs="Times New Roman"/>
          <w:bCs/>
          <w:color w:val="22272F"/>
          <w:sz w:val="24"/>
          <w:szCs w:val="24"/>
          <w:lang w:eastAsia="ru-RU"/>
        </w:rPr>
        <w:t>высота здания, строения, сооружения</w:t>
      </w:r>
      <w:r w:rsidRPr="00BF0139">
        <w:rPr>
          <w:rFonts w:ascii="Times New Roman" w:eastAsia="Times New Roman" w:hAnsi="Times New Roman" w:cs="Times New Roman"/>
          <w:color w:val="22272F"/>
          <w:sz w:val="24"/>
          <w:szCs w:val="24"/>
          <w:lang w:eastAsia="ru-RU"/>
        </w:rPr>
        <w:t xml:space="preserve"> - расстояние по вертикали, измеренное от проектной отметки земли (отметки низшего уровня </w:t>
      </w:r>
      <w:proofErr w:type="spellStart"/>
      <w:r w:rsidRPr="00BF0139">
        <w:rPr>
          <w:rFonts w:ascii="Times New Roman" w:eastAsia="Times New Roman" w:hAnsi="Times New Roman" w:cs="Times New Roman"/>
          <w:color w:val="22272F"/>
          <w:sz w:val="24"/>
          <w:szCs w:val="24"/>
          <w:lang w:eastAsia="ru-RU"/>
        </w:rPr>
        <w:t>отмостки</w:t>
      </w:r>
      <w:proofErr w:type="spellEnd"/>
      <w:r w:rsidRPr="00BF0139">
        <w:rPr>
          <w:rFonts w:ascii="Times New Roman" w:eastAsia="Times New Roman" w:hAnsi="Times New Roman" w:cs="Times New Roman"/>
          <w:color w:val="22272F"/>
          <w:sz w:val="24"/>
          <w:szCs w:val="24"/>
          <w:lang w:eastAsia="ru-RU"/>
        </w:rPr>
        <w:t xml:space="preserve"> или поверхности земли, примыкающей к зданию) до наивысшей конструктивной точки плоской крыши здания или до наивысшей точки конька скатной крыши здания, до наивысшей точки строения, сооружения, при этом антенны на кровле, сборно-разборные неконструктивные элементы для инженерного оборудования или для выхода на кровлю, молниеотводы</w:t>
      </w:r>
      <w:proofErr w:type="gramEnd"/>
      <w:r w:rsidRPr="00BF0139">
        <w:rPr>
          <w:rFonts w:ascii="Times New Roman" w:eastAsia="Times New Roman" w:hAnsi="Times New Roman" w:cs="Times New Roman"/>
          <w:color w:val="22272F"/>
          <w:sz w:val="24"/>
          <w:szCs w:val="24"/>
          <w:lang w:eastAsia="ru-RU"/>
        </w:rPr>
        <w:t xml:space="preserve"> и другие электротехнические и инженерные устройства при определении высоты здания не учитываются.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При определении предельной (максимальной) высоты вновь возводимых зданий в случае формирования архитектурно-</w:t>
      </w:r>
      <w:proofErr w:type="gramStart"/>
      <w:r w:rsidRPr="00EE3F91">
        <w:rPr>
          <w:rFonts w:ascii="Times New Roman" w:eastAsia="Times New Roman" w:hAnsi="Times New Roman" w:cs="Times New Roman"/>
          <w:sz w:val="24"/>
          <w:szCs w:val="24"/>
          <w:lang w:eastAsia="ru-RU"/>
        </w:rPr>
        <w:t>пространственных решений</w:t>
      </w:r>
      <w:proofErr w:type="gramEnd"/>
      <w:r w:rsidRPr="00EE3F91">
        <w:rPr>
          <w:rFonts w:ascii="Times New Roman" w:eastAsia="Times New Roman" w:hAnsi="Times New Roman" w:cs="Times New Roman"/>
          <w:sz w:val="24"/>
          <w:szCs w:val="24"/>
          <w:lang w:eastAsia="ru-RU"/>
        </w:rPr>
        <w:t xml:space="preserve"> здания на основе секций (блоков), которые могут быть связаны </w:t>
      </w:r>
      <w:proofErr w:type="spellStart"/>
      <w:r w:rsidRPr="00EE3F91">
        <w:rPr>
          <w:rFonts w:ascii="Times New Roman" w:eastAsia="Times New Roman" w:hAnsi="Times New Roman" w:cs="Times New Roman"/>
          <w:sz w:val="24"/>
          <w:szCs w:val="24"/>
          <w:lang w:eastAsia="ru-RU"/>
        </w:rPr>
        <w:t>планировочно</w:t>
      </w:r>
      <w:proofErr w:type="spellEnd"/>
      <w:r w:rsidRPr="00EE3F91">
        <w:rPr>
          <w:rFonts w:ascii="Times New Roman" w:eastAsia="Times New Roman" w:hAnsi="Times New Roman" w:cs="Times New Roman"/>
          <w:sz w:val="24"/>
          <w:szCs w:val="24"/>
          <w:lang w:eastAsia="ru-RU"/>
        </w:rPr>
        <w:t xml:space="preserve"> и функционально, но являются в конструктивном отношении самостоятельным элементом здания, допускается определять предельный параметр (максимальный) высоты в отношении каждого такого самостоятельного элемента здания (блока, секции);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 </w:t>
      </w:r>
      <w:r w:rsidRPr="00EE3F91">
        <w:rPr>
          <w:rFonts w:ascii="Times New Roman" w:eastAsia="Times New Roman" w:hAnsi="Times New Roman" w:cs="Times New Roman"/>
          <w:bCs/>
          <w:sz w:val="24"/>
          <w:szCs w:val="24"/>
          <w:lang w:eastAsia="ru-RU"/>
        </w:rPr>
        <w:t>высотная доминанта</w:t>
      </w:r>
      <w:r w:rsidRPr="00EE3F91">
        <w:rPr>
          <w:rFonts w:ascii="Times New Roman" w:eastAsia="Times New Roman" w:hAnsi="Times New Roman" w:cs="Times New Roman"/>
          <w:sz w:val="24"/>
          <w:szCs w:val="24"/>
          <w:lang w:eastAsia="ru-RU"/>
        </w:rPr>
        <w:t> - господствующий объект капитального строительства или часть объекта капитального строительства (секция) в элементе, части элемента планировочной структуры, высота которого больше или равна длине такого объекта;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 </w:t>
      </w:r>
      <w:r w:rsidRPr="00EE3F91">
        <w:rPr>
          <w:rFonts w:ascii="Times New Roman" w:eastAsia="Times New Roman" w:hAnsi="Times New Roman" w:cs="Times New Roman"/>
          <w:bCs/>
          <w:sz w:val="24"/>
          <w:szCs w:val="24"/>
          <w:lang w:eastAsia="ru-RU"/>
        </w:rPr>
        <w:t>гостевые автостоянки автомобилей</w:t>
      </w:r>
      <w:r w:rsidRPr="00EE3F91">
        <w:rPr>
          <w:rFonts w:ascii="Times New Roman" w:eastAsia="Times New Roman" w:hAnsi="Times New Roman" w:cs="Times New Roman"/>
          <w:sz w:val="24"/>
          <w:szCs w:val="24"/>
          <w:lang w:eastAsia="ru-RU"/>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Pr="00EE3F91">
        <w:rPr>
          <w:rFonts w:ascii="Times New Roman" w:eastAsia="Times New Roman" w:hAnsi="Times New Roman" w:cs="Times New Roman"/>
          <w:sz w:val="24"/>
          <w:szCs w:val="24"/>
          <w:lang w:eastAsia="ru-RU"/>
        </w:rPr>
        <w:t>машино-местах</w:t>
      </w:r>
      <w:proofErr w:type="spellEnd"/>
      <w:r w:rsidRPr="00EE3F91">
        <w:rPr>
          <w:rFonts w:ascii="Times New Roman" w:eastAsia="Times New Roman" w:hAnsi="Times New Roman" w:cs="Times New Roman"/>
          <w:sz w:val="24"/>
          <w:szCs w:val="24"/>
          <w:lang w:eastAsia="ru-RU"/>
        </w:rPr>
        <w:t>;</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 </w:t>
      </w:r>
      <w:r w:rsidRPr="00EE3F91">
        <w:rPr>
          <w:rFonts w:ascii="Times New Roman" w:eastAsia="Times New Roman" w:hAnsi="Times New Roman" w:cs="Times New Roman"/>
          <w:bCs/>
          <w:sz w:val="24"/>
          <w:szCs w:val="24"/>
          <w:lang w:eastAsia="ru-RU"/>
        </w:rPr>
        <w:t>дорога</w:t>
      </w:r>
      <w:r w:rsidRPr="00EE3F91">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 </w:t>
      </w:r>
      <w:r w:rsidRPr="00EE3F91">
        <w:rPr>
          <w:rFonts w:ascii="Times New Roman" w:eastAsia="Times New Roman" w:hAnsi="Times New Roman" w:cs="Times New Roman"/>
          <w:bCs/>
          <w:sz w:val="24"/>
          <w:szCs w:val="24"/>
          <w:lang w:eastAsia="ru-RU"/>
        </w:rPr>
        <w:t>жилой район</w:t>
      </w:r>
      <w:r w:rsidRPr="00EE3F91">
        <w:rPr>
          <w:rFonts w:ascii="Times New Roman" w:eastAsia="Times New Roman" w:hAnsi="Times New Roman" w:cs="Times New Roman"/>
          <w:sz w:val="24"/>
          <w:szCs w:val="24"/>
          <w:lang w:eastAsia="ru-RU"/>
        </w:rPr>
        <w:t> - группа кварталов в пределах территории, ограниченной городскими магистралями, полосой отвода линейных объектов, естественными границами природных объектов (река, лес и др.). Площадь территории жилого района не должна превышать 250 га;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 </w:t>
      </w:r>
      <w:r w:rsidRPr="00EE3F91">
        <w:rPr>
          <w:rFonts w:ascii="Times New Roman" w:eastAsia="Times New Roman" w:hAnsi="Times New Roman" w:cs="Times New Roman"/>
          <w:bCs/>
          <w:sz w:val="24"/>
          <w:szCs w:val="24"/>
          <w:lang w:eastAsia="ru-RU"/>
        </w:rPr>
        <w:t>квартал</w:t>
      </w:r>
      <w:r w:rsidRPr="00EE3F91">
        <w:rPr>
          <w:rFonts w:ascii="Times New Roman" w:eastAsia="Times New Roman" w:hAnsi="Times New Roman" w:cs="Times New Roman"/>
          <w:sz w:val="24"/>
          <w:szCs w:val="24"/>
          <w:lang w:eastAsia="ru-RU"/>
        </w:rPr>
        <w:t> - основной элемент планировочной структуры застройки жилой зоны, размер территории которого составляет до 5 га. В квартале выделяются земельные участки жилой застройки для отдельных домов или групп жилых домов в соответствии с проектом межевания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 </w:t>
      </w:r>
      <w:r w:rsidRPr="00EE3F91">
        <w:rPr>
          <w:rFonts w:ascii="Times New Roman" w:eastAsia="Times New Roman" w:hAnsi="Times New Roman" w:cs="Times New Roman"/>
          <w:bCs/>
          <w:sz w:val="24"/>
          <w:szCs w:val="24"/>
          <w:lang w:eastAsia="ru-RU"/>
        </w:rPr>
        <w:t>коэффициент плотности жилой застройки</w:t>
      </w:r>
      <w:r w:rsidRPr="00EE3F91">
        <w:rPr>
          <w:rFonts w:ascii="Times New Roman" w:eastAsia="Times New Roman" w:hAnsi="Times New Roman" w:cs="Times New Roman"/>
          <w:sz w:val="24"/>
          <w:szCs w:val="24"/>
          <w:lang w:eastAsia="ru-RU"/>
        </w:rPr>
        <w:t> -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 </w:t>
      </w:r>
      <w:r w:rsidRPr="00EE3F91">
        <w:rPr>
          <w:rFonts w:ascii="Times New Roman" w:eastAsia="Times New Roman" w:hAnsi="Times New Roman" w:cs="Times New Roman"/>
          <w:bCs/>
          <w:sz w:val="24"/>
          <w:szCs w:val="24"/>
          <w:lang w:eastAsia="ru-RU"/>
        </w:rPr>
        <w:t>многофункциональное здание</w:t>
      </w:r>
      <w:r w:rsidRPr="00EE3F91">
        <w:rPr>
          <w:rFonts w:ascii="Times New Roman" w:eastAsia="Times New Roman" w:hAnsi="Times New Roman" w:cs="Times New Roman"/>
          <w:sz w:val="24"/>
          <w:szCs w:val="24"/>
          <w:lang w:eastAsia="ru-RU"/>
        </w:rPr>
        <w:t> - здание общей площадью не менее 10000 кв. м, включающее в свой состав два и более функционально-планировочных компонента, взаимосвязанные друг с другом через помещения общего пользования. В состав многофункциональных зданий не допускается включать помещения, указанные в п. 8.5 СП 160.1325800.2014, а также жилые помещения, являющиеся объектами жилищных прав;</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 </w:t>
      </w:r>
      <w:r w:rsidRPr="00EE3F91">
        <w:rPr>
          <w:rFonts w:ascii="Times New Roman" w:eastAsia="Times New Roman" w:hAnsi="Times New Roman" w:cs="Times New Roman"/>
          <w:bCs/>
          <w:sz w:val="24"/>
          <w:szCs w:val="24"/>
          <w:lang w:eastAsia="ru-RU"/>
        </w:rPr>
        <w:t>многофункциональный комплекс</w:t>
      </w:r>
      <w:r w:rsidRPr="00EE3F91">
        <w:rPr>
          <w:rFonts w:ascii="Times New Roman" w:eastAsia="Times New Roman" w:hAnsi="Times New Roman" w:cs="Times New Roman"/>
          <w:sz w:val="24"/>
          <w:szCs w:val="24"/>
          <w:lang w:eastAsia="ru-RU"/>
        </w:rPr>
        <w:t> - комплекс, включающий два и более здания различного функционального назначения (в том числе многофункциональные), взаимосвязанные друг с другом через коммуникационные пространства;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11) </w:t>
      </w:r>
      <w:r w:rsidRPr="00EE3F91">
        <w:rPr>
          <w:rFonts w:ascii="Times New Roman" w:eastAsia="Times New Roman" w:hAnsi="Times New Roman" w:cs="Times New Roman"/>
          <w:bCs/>
          <w:sz w:val="24"/>
          <w:szCs w:val="24"/>
          <w:lang w:eastAsia="ru-RU"/>
        </w:rPr>
        <w:t>населенный пункт</w:t>
      </w:r>
      <w:r w:rsidRPr="00EE3F91">
        <w:rPr>
          <w:rFonts w:ascii="Times New Roman" w:eastAsia="Times New Roman" w:hAnsi="Times New Roman" w:cs="Times New Roman"/>
          <w:sz w:val="24"/>
          <w:szCs w:val="24"/>
          <w:lang w:eastAsia="ru-RU"/>
        </w:rPr>
        <w:t>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нормативных правовых актах,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w:t>
      </w:r>
      <w:proofErr w:type="gramEnd"/>
      <w:r w:rsidRPr="00EE3F91">
        <w:rPr>
          <w:rFonts w:ascii="Times New Roman" w:eastAsia="Times New Roman" w:hAnsi="Times New Roman" w:cs="Times New Roman"/>
          <w:sz w:val="24"/>
          <w:szCs w:val="24"/>
          <w:lang w:eastAsia="ru-RU"/>
        </w:rPr>
        <w:t xml:space="preserve"> наименование;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 </w:t>
      </w:r>
      <w:r w:rsidRPr="00EE3F91">
        <w:rPr>
          <w:rFonts w:ascii="Times New Roman" w:eastAsia="Times New Roman" w:hAnsi="Times New Roman" w:cs="Times New Roman"/>
          <w:bCs/>
          <w:sz w:val="24"/>
          <w:szCs w:val="24"/>
          <w:lang w:eastAsia="ru-RU"/>
        </w:rPr>
        <w:t>область нормирования</w:t>
      </w:r>
      <w:r w:rsidRPr="00EE3F91">
        <w:rPr>
          <w:rFonts w:ascii="Times New Roman" w:eastAsia="Times New Roman" w:hAnsi="Times New Roman" w:cs="Times New Roman"/>
          <w:sz w:val="24"/>
          <w:szCs w:val="24"/>
          <w:lang w:eastAsia="ru-RU"/>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EE3F91">
        <w:rPr>
          <w:rFonts w:ascii="Times New Roman" w:eastAsia="Times New Roman" w:hAnsi="Times New Roman" w:cs="Times New Roman"/>
          <w:sz w:val="24"/>
          <w:szCs w:val="24"/>
          <w:lang w:eastAsia="ru-RU"/>
        </w:rPr>
        <w:t>ГрК</w:t>
      </w:r>
      <w:proofErr w:type="spellEnd"/>
      <w:r w:rsidRPr="00EE3F91">
        <w:rPr>
          <w:rFonts w:ascii="Times New Roman" w:eastAsia="Times New Roman" w:hAnsi="Times New Roman" w:cs="Times New Roman"/>
          <w:sz w:val="24"/>
          <w:szCs w:val="24"/>
          <w:lang w:eastAsia="ru-RU"/>
        </w:rPr>
        <w:t xml:space="preserve"> РФ;</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13) </w:t>
      </w:r>
      <w:r w:rsidRPr="00EE3F91">
        <w:rPr>
          <w:rFonts w:ascii="Times New Roman" w:eastAsia="Times New Roman" w:hAnsi="Times New Roman" w:cs="Times New Roman"/>
          <w:bCs/>
          <w:sz w:val="24"/>
          <w:szCs w:val="24"/>
          <w:lang w:eastAsia="ru-RU"/>
        </w:rPr>
        <w:t>озеленение земельного участка</w:t>
      </w:r>
      <w:r w:rsidRPr="00EE3F91">
        <w:rPr>
          <w:rFonts w:ascii="Times New Roman" w:eastAsia="Times New Roman" w:hAnsi="Times New Roman" w:cs="Times New Roman"/>
          <w:sz w:val="24"/>
          <w:szCs w:val="24"/>
          <w:lang w:eastAsia="ru-RU"/>
        </w:rPr>
        <w:t> - территория в границах земельного участка с газонны</w:t>
      </w:r>
      <w:proofErr w:type="gramStart"/>
      <w:r w:rsidRPr="00EE3F91">
        <w:rPr>
          <w:rFonts w:ascii="Times New Roman" w:eastAsia="Times New Roman" w:hAnsi="Times New Roman" w:cs="Times New Roman"/>
          <w:sz w:val="24"/>
          <w:szCs w:val="24"/>
          <w:lang w:eastAsia="ru-RU"/>
        </w:rPr>
        <w:t>м(</w:t>
      </w:r>
      <w:proofErr w:type="gramEnd"/>
      <w:r w:rsidRPr="00EE3F91">
        <w:rPr>
          <w:rFonts w:ascii="Times New Roman" w:eastAsia="Times New Roman" w:hAnsi="Times New Roman" w:cs="Times New Roman"/>
          <w:sz w:val="24"/>
          <w:szCs w:val="24"/>
          <w:lang w:eastAsia="ru-RU"/>
        </w:rPr>
        <w:t>ом) покрытием (травяной покров, создаваемый посевом семян специально подобранных трав), высадкой посадочного материала и деревьев диаметром штамба от 4 см на высоте 1,5 м от уровня земли;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14) </w:t>
      </w:r>
      <w:r w:rsidRPr="00EE3F91">
        <w:rPr>
          <w:rFonts w:ascii="Times New Roman" w:eastAsia="Times New Roman" w:hAnsi="Times New Roman" w:cs="Times New Roman"/>
          <w:bCs/>
          <w:sz w:val="24"/>
          <w:szCs w:val="24"/>
          <w:lang w:eastAsia="ru-RU"/>
        </w:rPr>
        <w:t>озелененные территории общего пользования</w:t>
      </w:r>
      <w:r w:rsidRPr="00EE3F91">
        <w:rPr>
          <w:rFonts w:ascii="Times New Roman" w:eastAsia="Times New Roman" w:hAnsi="Times New Roman" w:cs="Times New Roman"/>
          <w:sz w:val="24"/>
          <w:szCs w:val="24"/>
          <w:lang w:eastAsia="ru-RU"/>
        </w:rPr>
        <w:t>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w:t>
      </w:r>
      <w:r w:rsidRPr="00EE3F91">
        <w:rPr>
          <w:rFonts w:ascii="Times New Roman" w:eastAsia="Times New Roman" w:hAnsi="Times New Roman" w:cs="Times New Roman"/>
          <w:bCs/>
          <w:sz w:val="24"/>
          <w:szCs w:val="24"/>
          <w:lang w:eastAsia="ru-RU"/>
        </w:rPr>
        <w:t>парковка (парковочное место) </w:t>
      </w:r>
      <w:r w:rsidRPr="00EE3F91">
        <w:rPr>
          <w:rFonts w:ascii="Times New Roman" w:eastAsia="Times New Roman" w:hAnsi="Times New Roman" w:cs="Times New Roman"/>
          <w:sz w:val="24"/>
          <w:szCs w:val="24"/>
          <w:lang w:eastAsia="ru-RU"/>
        </w:rPr>
        <w:t xml:space="preserve">- специально обозначенное и при необходимости обустроенное и оборудованное место, </w:t>
      </w:r>
      <w:proofErr w:type="gramStart"/>
      <w:r w:rsidRPr="00EE3F91">
        <w:rPr>
          <w:rFonts w:ascii="Times New Roman" w:eastAsia="Times New Roman" w:hAnsi="Times New Roman" w:cs="Times New Roman"/>
          <w:sz w:val="24"/>
          <w:szCs w:val="24"/>
          <w:lang w:eastAsia="ru-RU"/>
        </w:rPr>
        <w:t>являющееся</w:t>
      </w:r>
      <w:proofErr w:type="gramEnd"/>
      <w:r w:rsidRPr="00EE3F91">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E3F91">
        <w:rPr>
          <w:rFonts w:ascii="Times New Roman" w:eastAsia="Times New Roman" w:hAnsi="Times New Roman" w:cs="Times New Roman"/>
          <w:sz w:val="24"/>
          <w:szCs w:val="24"/>
          <w:lang w:eastAsia="ru-RU"/>
        </w:rPr>
        <w:t>подэстакадных</w:t>
      </w:r>
      <w:proofErr w:type="spellEnd"/>
      <w:r w:rsidRPr="00EE3F91">
        <w:rPr>
          <w:rFonts w:ascii="Times New Roman" w:eastAsia="Times New Roman" w:hAnsi="Times New Roman" w:cs="Times New Roman"/>
          <w:sz w:val="24"/>
          <w:szCs w:val="24"/>
          <w:lang w:eastAsia="ru-RU"/>
        </w:rPr>
        <w:t xml:space="preserve"> или </w:t>
      </w:r>
      <w:proofErr w:type="spellStart"/>
      <w:r w:rsidRPr="00EE3F91">
        <w:rPr>
          <w:rFonts w:ascii="Times New Roman" w:eastAsia="Times New Roman" w:hAnsi="Times New Roman" w:cs="Times New Roman"/>
          <w:sz w:val="24"/>
          <w:szCs w:val="24"/>
          <w:lang w:eastAsia="ru-RU"/>
        </w:rPr>
        <w:t>подмостовых</w:t>
      </w:r>
      <w:proofErr w:type="spellEnd"/>
      <w:r w:rsidRPr="00EE3F91">
        <w:rPr>
          <w:rFonts w:ascii="Times New Roman" w:eastAsia="Times New Roman" w:hAnsi="Times New Roman" w:cs="Times New Roman"/>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16) </w:t>
      </w:r>
      <w:r w:rsidRPr="00EE3F91">
        <w:rPr>
          <w:rFonts w:ascii="Times New Roman" w:eastAsia="Times New Roman" w:hAnsi="Times New Roman" w:cs="Times New Roman"/>
          <w:bCs/>
          <w:sz w:val="24"/>
          <w:szCs w:val="24"/>
          <w:lang w:eastAsia="ru-RU"/>
        </w:rPr>
        <w:t>парковка семейного типа</w:t>
      </w:r>
      <w:r w:rsidRPr="00EE3F91">
        <w:rPr>
          <w:rFonts w:ascii="Times New Roman" w:eastAsia="Times New Roman" w:hAnsi="Times New Roman" w:cs="Times New Roman"/>
          <w:sz w:val="24"/>
          <w:szCs w:val="24"/>
          <w:lang w:eastAsia="ru-RU"/>
        </w:rPr>
        <w:t xml:space="preserve"> - два или более парковочных и (или) </w:t>
      </w:r>
      <w:proofErr w:type="spellStart"/>
      <w:r w:rsidRPr="00EE3F91">
        <w:rPr>
          <w:rFonts w:ascii="Times New Roman" w:eastAsia="Times New Roman" w:hAnsi="Times New Roman" w:cs="Times New Roman"/>
          <w:sz w:val="24"/>
          <w:szCs w:val="24"/>
          <w:lang w:eastAsia="ru-RU"/>
        </w:rPr>
        <w:t>машино-места</w:t>
      </w:r>
      <w:proofErr w:type="spellEnd"/>
      <w:r w:rsidRPr="00EE3F91">
        <w:rPr>
          <w:rFonts w:ascii="Times New Roman" w:eastAsia="Times New Roman" w:hAnsi="Times New Roman" w:cs="Times New Roman"/>
          <w:sz w:val="24"/>
          <w:szCs w:val="24"/>
          <w:lang w:eastAsia="ru-RU"/>
        </w:rPr>
        <w:t xml:space="preserve">, размещенных последовательно друг за другом и (или) друг над другом, и не имеющих обособленного выезда из каждого парковочного и (или) </w:t>
      </w:r>
      <w:proofErr w:type="spellStart"/>
      <w:r w:rsidRPr="00EE3F91">
        <w:rPr>
          <w:rFonts w:ascii="Times New Roman" w:eastAsia="Times New Roman" w:hAnsi="Times New Roman" w:cs="Times New Roman"/>
          <w:sz w:val="24"/>
          <w:szCs w:val="24"/>
          <w:lang w:eastAsia="ru-RU"/>
        </w:rPr>
        <w:t>машино-места</w:t>
      </w:r>
      <w:proofErr w:type="spellEnd"/>
      <w:r w:rsidRPr="00EE3F91">
        <w:rPr>
          <w:rFonts w:ascii="Times New Roman" w:eastAsia="Times New Roman" w:hAnsi="Times New Roman" w:cs="Times New Roman"/>
          <w:sz w:val="24"/>
          <w:szCs w:val="24"/>
          <w:lang w:eastAsia="ru-RU"/>
        </w:rPr>
        <w:t>;</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17) </w:t>
      </w:r>
      <w:proofErr w:type="spellStart"/>
      <w:r w:rsidRPr="00EE3F91">
        <w:rPr>
          <w:rFonts w:ascii="Times New Roman" w:eastAsia="Times New Roman" w:hAnsi="Times New Roman" w:cs="Times New Roman"/>
          <w:bCs/>
          <w:sz w:val="24"/>
          <w:szCs w:val="24"/>
          <w:lang w:eastAsia="ru-RU"/>
        </w:rPr>
        <w:t>приобъектная</w:t>
      </w:r>
      <w:proofErr w:type="spellEnd"/>
      <w:r w:rsidRPr="00EE3F91">
        <w:rPr>
          <w:rFonts w:ascii="Times New Roman" w:eastAsia="Times New Roman" w:hAnsi="Times New Roman" w:cs="Times New Roman"/>
          <w:bCs/>
          <w:sz w:val="24"/>
          <w:szCs w:val="24"/>
          <w:lang w:eastAsia="ru-RU"/>
        </w:rPr>
        <w:t xml:space="preserve"> стоянка автомобилей</w:t>
      </w:r>
      <w:r w:rsidRPr="00EE3F91">
        <w:rPr>
          <w:rFonts w:ascii="Times New Roman" w:eastAsia="Times New Roman" w:hAnsi="Times New Roman" w:cs="Times New Roman"/>
          <w:sz w:val="24"/>
          <w:szCs w:val="24"/>
          <w:lang w:eastAsia="ru-RU"/>
        </w:rPr>
        <w:t> - открытая площадка или гараж-стоянка (наземная, подземная, встроенная), предназначенные для паркования легковых автомобилей посетителей объектов различного функционального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18) </w:t>
      </w:r>
      <w:r w:rsidRPr="00EE3F91">
        <w:rPr>
          <w:rFonts w:ascii="Times New Roman" w:eastAsia="Times New Roman" w:hAnsi="Times New Roman" w:cs="Times New Roman"/>
          <w:bCs/>
          <w:sz w:val="24"/>
          <w:szCs w:val="24"/>
          <w:lang w:eastAsia="ru-RU"/>
        </w:rPr>
        <w:t>поперечный профиль улицы</w:t>
      </w:r>
      <w:r w:rsidRPr="00EE3F91">
        <w:rPr>
          <w:rFonts w:ascii="Times New Roman" w:eastAsia="Times New Roman" w:hAnsi="Times New Roman" w:cs="Times New Roman"/>
          <w:sz w:val="24"/>
          <w:szCs w:val="24"/>
          <w:lang w:eastAsia="ru-RU"/>
        </w:rPr>
        <w:t xml:space="preserve"> - поперечное сечение улицы или дороги, которое в зависимости от категории включает: проезжую часть, боковые проезды, тротуары (пешеходные, технические), полосы и (или) дорожки для движения </w:t>
      </w:r>
      <w:proofErr w:type="spellStart"/>
      <w:r w:rsidRPr="00EE3F91">
        <w:rPr>
          <w:rFonts w:ascii="Times New Roman" w:eastAsia="Times New Roman" w:hAnsi="Times New Roman" w:cs="Times New Roman"/>
          <w:sz w:val="24"/>
          <w:szCs w:val="24"/>
          <w:lang w:eastAsia="ru-RU"/>
        </w:rPr>
        <w:t>велотранспорта</w:t>
      </w:r>
      <w:proofErr w:type="spellEnd"/>
      <w:r w:rsidRPr="00EE3F91">
        <w:rPr>
          <w:rFonts w:ascii="Times New Roman" w:eastAsia="Times New Roman" w:hAnsi="Times New Roman" w:cs="Times New Roman"/>
          <w:sz w:val="24"/>
          <w:szCs w:val="24"/>
          <w:lang w:eastAsia="ru-RU"/>
        </w:rPr>
        <w:t>, полосы озеленения, полосы размещения ограждений, полосы безопасности, краевые и разделительные полосы, переходно-скоростные полосы, зоны озеленения, обочины, а также зоны для размещения инженерных коммуникаций и другие элементы;</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19) </w:t>
      </w:r>
      <w:r w:rsidRPr="00EE3F91">
        <w:rPr>
          <w:rFonts w:ascii="Times New Roman" w:eastAsia="Times New Roman" w:hAnsi="Times New Roman" w:cs="Times New Roman"/>
          <w:bCs/>
          <w:sz w:val="24"/>
          <w:szCs w:val="24"/>
          <w:lang w:eastAsia="ru-RU"/>
        </w:rPr>
        <w:t>процент застройки в границах земельного участка</w:t>
      </w:r>
      <w:r w:rsidRPr="00EE3F91">
        <w:rPr>
          <w:rFonts w:ascii="Times New Roman" w:eastAsia="Times New Roman" w:hAnsi="Times New Roman" w:cs="Times New Roman"/>
          <w:sz w:val="24"/>
          <w:szCs w:val="24"/>
          <w:lang w:eastAsia="ru-RU"/>
        </w:rPr>
        <w:t> - отношение суммарной площади земельного участка, которая может быть застроена, ко всей площади земельного участка, при определении которого для целей настоящих РНГП площадь подземной части застройки (подземные и подвальные этажи, а также цокольные, если верх их перекрытий находится выше средней планировочной отметки земли не более чем на 2 метра), площадь стилобата до двух этажей</w:t>
      </w:r>
      <w:proofErr w:type="gramEnd"/>
      <w:r w:rsidRPr="00EE3F91">
        <w:rPr>
          <w:rFonts w:ascii="Times New Roman" w:eastAsia="Times New Roman" w:hAnsi="Times New Roman" w:cs="Times New Roman"/>
          <w:sz w:val="24"/>
          <w:szCs w:val="24"/>
          <w:lang w:eastAsia="ru-RU"/>
        </w:rPr>
        <w:t>, открытых бассейнов и подпорных сооружений (которые строятся в целях обеспечения эксплуатации объекта, имеют обслуживающее назначение по отношению к основному объекту, не является особо опасным, технически сложным и уникальным объектом) не учитывается;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20) </w:t>
      </w:r>
      <w:r w:rsidRPr="00EE3F91">
        <w:rPr>
          <w:rFonts w:ascii="Times New Roman" w:eastAsia="Times New Roman" w:hAnsi="Times New Roman" w:cs="Times New Roman"/>
          <w:bCs/>
          <w:sz w:val="24"/>
          <w:szCs w:val="24"/>
          <w:lang w:eastAsia="ru-RU"/>
        </w:rPr>
        <w:t>процент озеленения земельного участка</w:t>
      </w:r>
      <w:r w:rsidRPr="00EE3F91">
        <w:rPr>
          <w:rFonts w:ascii="Times New Roman" w:eastAsia="Times New Roman" w:hAnsi="Times New Roman" w:cs="Times New Roman"/>
          <w:sz w:val="24"/>
          <w:szCs w:val="24"/>
          <w:lang w:eastAsia="ru-RU"/>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Pr="00EE3F91">
        <w:rPr>
          <w:rFonts w:ascii="Times New Roman" w:eastAsia="Times New Roman" w:hAnsi="Times New Roman" w:cs="Times New Roman"/>
          <w:sz w:val="24"/>
          <w:szCs w:val="24"/>
          <w:lang w:eastAsia="ru-RU"/>
        </w:rPr>
        <w:t>георешетки</w:t>
      </w:r>
      <w:proofErr w:type="spellEnd"/>
      <w:r w:rsidRPr="00EE3F91">
        <w:rPr>
          <w:rFonts w:ascii="Times New Roman" w:eastAsia="Times New Roman" w:hAnsi="Times New Roman" w:cs="Times New Roman"/>
          <w:sz w:val="24"/>
          <w:szCs w:val="24"/>
          <w:lang w:eastAsia="ru-RU"/>
        </w:rPr>
        <w:t>), не учитываются в определении процента озеленения;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21) </w:t>
      </w:r>
      <w:r w:rsidRPr="00EE3F91">
        <w:rPr>
          <w:rFonts w:ascii="Times New Roman" w:eastAsia="Times New Roman" w:hAnsi="Times New Roman" w:cs="Times New Roman"/>
          <w:bCs/>
          <w:sz w:val="24"/>
          <w:szCs w:val="24"/>
          <w:lang w:eastAsia="ru-RU"/>
        </w:rPr>
        <w:t>социальное обслуживание</w:t>
      </w:r>
      <w:r w:rsidRPr="00EE3F91">
        <w:rPr>
          <w:rFonts w:ascii="Times New Roman" w:eastAsia="Times New Roman" w:hAnsi="Times New Roman" w:cs="Times New Roman"/>
          <w:sz w:val="24"/>
          <w:szCs w:val="24"/>
          <w:lang w:eastAsia="ru-RU"/>
        </w:rPr>
        <w:t> - деятельность по предоставлению социальных услуг гражданам;</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22) </w:t>
      </w:r>
      <w:r w:rsidRPr="00EE3F91">
        <w:rPr>
          <w:rFonts w:ascii="Times New Roman" w:eastAsia="Times New Roman" w:hAnsi="Times New Roman" w:cs="Times New Roman"/>
          <w:bCs/>
          <w:sz w:val="24"/>
          <w:szCs w:val="24"/>
          <w:lang w:eastAsia="ru-RU"/>
        </w:rPr>
        <w:t>средство индивидуальной мобильности</w:t>
      </w:r>
      <w:r w:rsidRPr="00EE3F91">
        <w:rPr>
          <w:rFonts w:ascii="Times New Roman" w:eastAsia="Times New Roman" w:hAnsi="Times New Roman" w:cs="Times New Roman"/>
          <w:sz w:val="24"/>
          <w:szCs w:val="24"/>
          <w:lang w:eastAsia="ru-RU"/>
        </w:rPr>
        <w:t>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EE3F91">
        <w:rPr>
          <w:rFonts w:ascii="Times New Roman" w:eastAsia="Times New Roman" w:hAnsi="Times New Roman" w:cs="Times New Roman"/>
          <w:sz w:val="24"/>
          <w:szCs w:val="24"/>
          <w:lang w:eastAsia="ru-RU"/>
        </w:rPr>
        <w:t>электросамокаты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электроскейтборды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гироскутеры</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сигвеи</w:t>
      </w:r>
      <w:proofErr w:type="spellEnd"/>
      <w:r w:rsidRPr="00EE3F91">
        <w:rPr>
          <w:rFonts w:ascii="Times New Roman" w:eastAsia="Times New Roman" w:hAnsi="Times New Roman" w:cs="Times New Roman"/>
          <w:sz w:val="24"/>
          <w:szCs w:val="24"/>
          <w:lang w:eastAsia="ru-RU"/>
        </w:rPr>
        <w:t xml:space="preserve">, </w:t>
      </w:r>
      <w:proofErr w:type="spellStart"/>
      <w:r w:rsidRPr="00EE3F91">
        <w:rPr>
          <w:rFonts w:ascii="Times New Roman" w:eastAsia="Times New Roman" w:hAnsi="Times New Roman" w:cs="Times New Roman"/>
          <w:sz w:val="24"/>
          <w:szCs w:val="24"/>
          <w:lang w:eastAsia="ru-RU"/>
        </w:rPr>
        <w:t>моноколеса</w:t>
      </w:r>
      <w:proofErr w:type="spellEnd"/>
      <w:r w:rsidRPr="00EE3F91">
        <w:rPr>
          <w:rFonts w:ascii="Times New Roman" w:eastAsia="Times New Roman" w:hAnsi="Times New Roman" w:cs="Times New Roman"/>
          <w:sz w:val="24"/>
          <w:szCs w:val="24"/>
          <w:lang w:eastAsia="ru-RU"/>
        </w:rPr>
        <w:t xml:space="preserve"> и иные аналогичные средства);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23) </w:t>
      </w:r>
      <w:r w:rsidRPr="00EE3F91">
        <w:rPr>
          <w:rFonts w:ascii="Times New Roman" w:eastAsia="Times New Roman" w:hAnsi="Times New Roman" w:cs="Times New Roman"/>
          <w:bCs/>
          <w:sz w:val="24"/>
          <w:szCs w:val="24"/>
          <w:lang w:eastAsia="ru-RU"/>
        </w:rPr>
        <w:t>стилобат</w:t>
      </w:r>
      <w:r w:rsidRPr="00EE3F91">
        <w:rPr>
          <w:rFonts w:ascii="Times New Roman" w:eastAsia="Times New Roman" w:hAnsi="Times New Roman" w:cs="Times New Roman"/>
          <w:sz w:val="24"/>
          <w:szCs w:val="24"/>
          <w:lang w:eastAsia="ru-RU"/>
        </w:rPr>
        <w:t> - общая часть объекта (объектов) капитального строительства, выступающая за границы размещения несущих конструкций основного объема здания,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24) </w:t>
      </w:r>
      <w:r w:rsidRPr="00EE3F91">
        <w:rPr>
          <w:rFonts w:ascii="Times New Roman" w:eastAsia="Times New Roman" w:hAnsi="Times New Roman" w:cs="Times New Roman"/>
          <w:bCs/>
          <w:sz w:val="24"/>
          <w:szCs w:val="24"/>
          <w:lang w:eastAsia="ru-RU"/>
        </w:rPr>
        <w:t>стоянка для автомобилей (автостоянка)</w:t>
      </w:r>
      <w:r w:rsidRPr="00EE3F91">
        <w:rPr>
          <w:rFonts w:ascii="Times New Roman" w:eastAsia="Times New Roman" w:hAnsi="Times New Roman" w:cs="Times New Roman"/>
          <w:sz w:val="24"/>
          <w:szCs w:val="24"/>
          <w:lang w:eastAsia="ru-RU"/>
        </w:rPr>
        <w:t xml:space="preserve"> - здание, сооружение (часть здания, сооружения) или специальная открытая площадка, предназначенные только для хранения </w:t>
      </w:r>
      <w:r w:rsidRPr="00EE3F91">
        <w:rPr>
          <w:rFonts w:ascii="Times New Roman" w:eastAsia="Times New Roman" w:hAnsi="Times New Roman" w:cs="Times New Roman"/>
          <w:sz w:val="24"/>
          <w:szCs w:val="24"/>
          <w:lang w:eastAsia="ru-RU"/>
        </w:rPr>
        <w:lastRenderedPageBreak/>
        <w:t xml:space="preserve">(стоянки) автомобилей и других </w:t>
      </w:r>
      <w:proofErr w:type="spellStart"/>
      <w:r w:rsidRPr="00EE3F91">
        <w:rPr>
          <w:rFonts w:ascii="Times New Roman" w:eastAsia="Times New Roman" w:hAnsi="Times New Roman" w:cs="Times New Roman"/>
          <w:sz w:val="24"/>
          <w:szCs w:val="24"/>
          <w:lang w:eastAsia="ru-RU"/>
        </w:rPr>
        <w:t>мототранспортных</w:t>
      </w:r>
      <w:proofErr w:type="spellEnd"/>
      <w:r w:rsidRPr="00EE3F91">
        <w:rPr>
          <w:rFonts w:ascii="Times New Roman" w:eastAsia="Times New Roman" w:hAnsi="Times New Roman" w:cs="Times New Roman"/>
          <w:sz w:val="24"/>
          <w:szCs w:val="24"/>
          <w:lang w:eastAsia="ru-RU"/>
        </w:rPr>
        <w:t xml:space="preserve"> средств (мотоциклов, мотороллеров, мотоколясок, мопедов, скутеров и т.п.), а также средств индивидуальной мобильности;</w:t>
      </w:r>
      <w:proofErr w:type="gramEnd"/>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E3F91">
        <w:rPr>
          <w:rFonts w:ascii="Times New Roman" w:eastAsia="Times New Roman" w:hAnsi="Times New Roman" w:cs="Times New Roman"/>
          <w:sz w:val="24"/>
          <w:szCs w:val="24"/>
          <w:lang w:eastAsia="ru-RU"/>
        </w:rPr>
        <w:t>25) </w:t>
      </w:r>
      <w:r w:rsidRPr="00EE3F91">
        <w:rPr>
          <w:rFonts w:ascii="Times New Roman" w:eastAsia="Times New Roman" w:hAnsi="Times New Roman" w:cs="Times New Roman"/>
          <w:bCs/>
          <w:sz w:val="24"/>
          <w:szCs w:val="24"/>
          <w:lang w:eastAsia="ru-RU"/>
        </w:rPr>
        <w:t>площадь здания</w:t>
      </w:r>
      <w:r w:rsidRPr="00EE3F91">
        <w:rPr>
          <w:rFonts w:ascii="Times New Roman" w:eastAsia="Times New Roman" w:hAnsi="Times New Roman" w:cs="Times New Roman"/>
          <w:sz w:val="24"/>
          <w:szCs w:val="24"/>
          <w:lang w:eastAsia="ru-RU"/>
        </w:rPr>
        <w:t> - сумма площадей всех наземных этажей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w:t>
      </w:r>
      <w:proofErr w:type="gramEnd"/>
      <w:r w:rsidRPr="00EE3F91">
        <w:rPr>
          <w:rFonts w:ascii="Times New Roman" w:eastAsia="Times New Roman" w:hAnsi="Times New Roman" w:cs="Times New Roman"/>
          <w:sz w:val="24"/>
          <w:szCs w:val="24"/>
          <w:lang w:eastAsia="ru-RU"/>
        </w:rPr>
        <w:t xml:space="preserve"> здания, </w:t>
      </w:r>
      <w:proofErr w:type="gramStart"/>
      <w:r w:rsidRPr="00EE3F91">
        <w:rPr>
          <w:rFonts w:ascii="Times New Roman" w:eastAsia="Times New Roman" w:hAnsi="Times New Roman" w:cs="Times New Roman"/>
          <w:sz w:val="24"/>
          <w:szCs w:val="24"/>
          <w:lang w:eastAsia="ru-RU"/>
        </w:rPr>
        <w:t>применяемая</w:t>
      </w:r>
      <w:proofErr w:type="gramEnd"/>
      <w:r w:rsidRPr="00EE3F91">
        <w:rPr>
          <w:rFonts w:ascii="Times New Roman" w:eastAsia="Times New Roman" w:hAnsi="Times New Roman" w:cs="Times New Roman"/>
          <w:sz w:val="24"/>
          <w:szCs w:val="24"/>
          <w:lang w:eastAsia="ru-RU"/>
        </w:rPr>
        <w:t xml:space="preserve"> для расчета плотности застройки жилых зон;</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26) </w:t>
      </w:r>
      <w:r w:rsidRPr="00EE3F91">
        <w:rPr>
          <w:rFonts w:ascii="Times New Roman" w:eastAsia="Times New Roman" w:hAnsi="Times New Roman" w:cs="Times New Roman"/>
          <w:bCs/>
          <w:sz w:val="24"/>
          <w:szCs w:val="24"/>
          <w:lang w:eastAsia="ru-RU"/>
        </w:rPr>
        <w:t>площадь квартир</w:t>
      </w:r>
      <w:r w:rsidRPr="00EE3F91">
        <w:rPr>
          <w:rFonts w:ascii="Times New Roman" w:eastAsia="Times New Roman" w:hAnsi="Times New Roman" w:cs="Times New Roman"/>
          <w:sz w:val="24"/>
          <w:szCs w:val="24"/>
          <w:lang w:eastAsia="ru-RU"/>
        </w:rPr>
        <w:t> - сумма площадей всех отапливаемых помещений (жилых комнат и вспомогательных помещений, предназначенных для удовлетворения бытовых и иных нужд) и антресолей в них (при наличии) без учета неотапливаемых помещений (лоджий, веранд, холодных кладовых и тамбуров), балконов, террас;</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27) </w:t>
      </w:r>
      <w:r w:rsidRPr="00EE3F91">
        <w:rPr>
          <w:rFonts w:ascii="Times New Roman" w:eastAsia="Times New Roman" w:hAnsi="Times New Roman" w:cs="Times New Roman"/>
          <w:bCs/>
          <w:sz w:val="24"/>
          <w:szCs w:val="24"/>
          <w:lang w:eastAsia="ru-RU"/>
        </w:rPr>
        <w:t>улица</w:t>
      </w:r>
      <w:r w:rsidRPr="00EE3F91">
        <w:rPr>
          <w:rFonts w:ascii="Times New Roman" w:eastAsia="Times New Roman" w:hAnsi="Times New Roman" w:cs="Times New Roman"/>
          <w:sz w:val="24"/>
          <w:szCs w:val="24"/>
          <w:lang w:eastAsia="ru-RU"/>
        </w:rPr>
        <w:t> - территория общего пользования, ограниченная красными линиями улично-дорожной сети населенного пункта;</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28) </w:t>
      </w:r>
      <w:r w:rsidRPr="00EE3F91">
        <w:rPr>
          <w:rFonts w:ascii="Times New Roman" w:eastAsia="Times New Roman" w:hAnsi="Times New Roman" w:cs="Times New Roman"/>
          <w:bCs/>
          <w:sz w:val="24"/>
          <w:szCs w:val="24"/>
          <w:lang w:eastAsia="ru-RU"/>
        </w:rPr>
        <w:t>улично-дорожная сеть</w:t>
      </w:r>
      <w:r w:rsidRPr="00EE3F91">
        <w:rPr>
          <w:rFonts w:ascii="Times New Roman" w:eastAsia="Times New Roman" w:hAnsi="Times New Roman" w:cs="Times New Roman"/>
          <w:sz w:val="24"/>
          <w:szCs w:val="24"/>
          <w:lang w:eastAsia="ru-RU"/>
        </w:rPr>
        <w:t>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тоннели,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транспорта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29) </w:t>
      </w:r>
      <w:r w:rsidRPr="00EE3F91">
        <w:rPr>
          <w:rFonts w:ascii="Times New Roman" w:eastAsia="Times New Roman" w:hAnsi="Times New Roman" w:cs="Times New Roman"/>
          <w:bCs/>
          <w:sz w:val="24"/>
          <w:szCs w:val="24"/>
          <w:lang w:eastAsia="ru-RU"/>
        </w:rPr>
        <w:t>уличный фронт</w:t>
      </w:r>
      <w:r w:rsidRPr="00EE3F91">
        <w:rPr>
          <w:rFonts w:ascii="Times New Roman" w:eastAsia="Times New Roman" w:hAnsi="Times New Roman" w:cs="Times New Roman"/>
          <w:sz w:val="24"/>
          <w:szCs w:val="24"/>
          <w:lang w:eastAsia="ru-RU"/>
        </w:rPr>
        <w:t>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 расположенными на границе красных линий или в отступе от красных линий;</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30) </w:t>
      </w:r>
      <w:proofErr w:type="spellStart"/>
      <w:r w:rsidRPr="00EE3F91">
        <w:rPr>
          <w:rFonts w:ascii="Times New Roman" w:eastAsia="Times New Roman" w:hAnsi="Times New Roman" w:cs="Times New Roman"/>
          <w:bCs/>
          <w:sz w:val="24"/>
          <w:szCs w:val="24"/>
          <w:lang w:eastAsia="ru-RU"/>
        </w:rPr>
        <w:t>машино-место</w:t>
      </w:r>
      <w:proofErr w:type="spellEnd"/>
      <w:r w:rsidRPr="00EE3F91">
        <w:rPr>
          <w:rFonts w:ascii="Times New Roman" w:eastAsia="Times New Roman" w:hAnsi="Times New Roman" w:cs="Times New Roman"/>
          <w:sz w:val="24"/>
          <w:szCs w:val="24"/>
          <w:lang w:eastAsia="ru-RU"/>
        </w:rPr>
        <w:t> - это предназначенная исключительно для размещения транспортного средства индивидуально-определённая часть здания или сооружения, которая не ограничена либо частично ограничена строительной или иной ограждающей конструкцией, границы которой описаны в установленном законодательством о государственном кадастровом учёте порядке;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31) </w:t>
      </w:r>
      <w:r w:rsidRPr="00EE3F91">
        <w:rPr>
          <w:rFonts w:ascii="Times New Roman" w:eastAsia="Times New Roman" w:hAnsi="Times New Roman" w:cs="Times New Roman"/>
          <w:bCs/>
          <w:sz w:val="24"/>
          <w:szCs w:val="24"/>
          <w:lang w:eastAsia="ru-RU"/>
        </w:rPr>
        <w:t>средство размещения (в туристской деятельности)</w:t>
      </w:r>
      <w:r w:rsidRPr="00EE3F91">
        <w:rPr>
          <w:rFonts w:ascii="Times New Roman" w:eastAsia="Times New Roman" w:hAnsi="Times New Roman" w:cs="Times New Roman"/>
          <w:sz w:val="24"/>
          <w:szCs w:val="24"/>
          <w:lang w:eastAsia="ru-RU"/>
        </w:rPr>
        <w:t> - имущественный комплекс, включающий в себя здание (часть здания) или строение, сооружение, помещение, участок земли, оборудование и иное имущество и используемый для временного размещения и обеспечения временного проживания физических лиц. К средствам размещения не относятся жилые помещения, за исключением случаев, предусмотренных другими федеральными законами.</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Иные понятия, используемые в настоящих нормативах, употребляются в значениях, содержащихся в федеральном и региональном законодательстве.</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BF0139" w:rsidRPr="00EE3F91">
        <w:rPr>
          <w:rFonts w:ascii="Times New Roman" w:eastAsia="Times New Roman" w:hAnsi="Times New Roman" w:cs="Times New Roman"/>
          <w:sz w:val="24"/>
          <w:szCs w:val="24"/>
          <w:lang w:eastAsia="ru-RU"/>
        </w:rPr>
        <w:t>4</w:t>
      </w:r>
      <w:r w:rsidRPr="00EE3F91">
        <w:rPr>
          <w:rFonts w:ascii="Times New Roman" w:eastAsia="Times New Roman" w:hAnsi="Times New Roman" w:cs="Times New Roman"/>
          <w:sz w:val="24"/>
          <w:szCs w:val="24"/>
          <w:lang w:eastAsia="ru-RU"/>
        </w:rPr>
        <w:t>. Перечень используемых сокращений: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w:t>
      </w:r>
      <w:r w:rsidR="00685179" w:rsidRPr="00EE3F91">
        <w:rPr>
          <w:rFonts w:ascii="Times New Roman" w:eastAsia="Times New Roman" w:hAnsi="Times New Roman" w:cs="Times New Roman"/>
          <w:sz w:val="24"/>
          <w:szCs w:val="24"/>
          <w:lang w:eastAsia="ru-RU"/>
        </w:rPr>
        <w:t>) ВРИ - вид разрешенного использования;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2</w:t>
      </w:r>
      <w:r w:rsidR="00685179" w:rsidRPr="00EE3F91">
        <w:rPr>
          <w:rFonts w:ascii="Times New Roman" w:eastAsia="Times New Roman" w:hAnsi="Times New Roman" w:cs="Times New Roman"/>
          <w:sz w:val="24"/>
          <w:szCs w:val="24"/>
          <w:lang w:eastAsia="ru-RU"/>
        </w:rPr>
        <w:t>) ДПТ - документация по планировке территории;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3</w:t>
      </w:r>
      <w:r w:rsidR="00685179" w:rsidRPr="00EE3F91">
        <w:rPr>
          <w:rFonts w:ascii="Times New Roman" w:eastAsia="Times New Roman" w:hAnsi="Times New Roman" w:cs="Times New Roman"/>
          <w:sz w:val="24"/>
          <w:szCs w:val="24"/>
          <w:lang w:eastAsia="ru-RU"/>
        </w:rPr>
        <w:t>) КК - Краснодарский край;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4</w:t>
      </w:r>
      <w:r w:rsidR="00685179" w:rsidRPr="00EE3F91">
        <w:rPr>
          <w:rFonts w:ascii="Times New Roman" w:eastAsia="Times New Roman" w:hAnsi="Times New Roman" w:cs="Times New Roman"/>
          <w:sz w:val="24"/>
          <w:szCs w:val="24"/>
          <w:lang w:eastAsia="ru-RU"/>
        </w:rPr>
        <w:t>) КРТ - комплексное развитие территорий;</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5</w:t>
      </w:r>
      <w:r w:rsidR="00685179" w:rsidRPr="00EE3F91">
        <w:rPr>
          <w:rFonts w:ascii="Times New Roman" w:eastAsia="Times New Roman" w:hAnsi="Times New Roman" w:cs="Times New Roman"/>
          <w:sz w:val="24"/>
          <w:szCs w:val="24"/>
          <w:lang w:eastAsia="ru-RU"/>
        </w:rPr>
        <w:t>) МОП - места общего пользования;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6</w:t>
      </w:r>
      <w:r w:rsidR="00685179" w:rsidRPr="00EE3F91">
        <w:rPr>
          <w:rFonts w:ascii="Times New Roman" w:eastAsia="Times New Roman" w:hAnsi="Times New Roman" w:cs="Times New Roman"/>
          <w:sz w:val="24"/>
          <w:szCs w:val="24"/>
          <w:lang w:eastAsia="ru-RU"/>
        </w:rPr>
        <w:t>) ОМСУ - органы местного самоуправления;</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7</w:t>
      </w:r>
      <w:r w:rsidR="00685179" w:rsidRPr="00EE3F91">
        <w:rPr>
          <w:rFonts w:ascii="Times New Roman" w:eastAsia="Times New Roman" w:hAnsi="Times New Roman" w:cs="Times New Roman"/>
          <w:sz w:val="24"/>
          <w:szCs w:val="24"/>
          <w:lang w:eastAsia="ru-RU"/>
        </w:rPr>
        <w:t>) СИМ - средство индивидуальной мобильности;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8</w:t>
      </w:r>
      <w:r w:rsidR="00685179" w:rsidRPr="00EE3F91">
        <w:rPr>
          <w:rFonts w:ascii="Times New Roman" w:eastAsia="Times New Roman" w:hAnsi="Times New Roman" w:cs="Times New Roman"/>
          <w:sz w:val="24"/>
          <w:szCs w:val="24"/>
          <w:lang w:eastAsia="ru-RU"/>
        </w:rPr>
        <w:t>) СНиП - строительные нормативы и правила;</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9</w:t>
      </w:r>
      <w:r w:rsidR="00685179" w:rsidRPr="00EE3F91">
        <w:rPr>
          <w:rFonts w:ascii="Times New Roman" w:eastAsia="Times New Roman" w:hAnsi="Times New Roman" w:cs="Times New Roman"/>
          <w:sz w:val="24"/>
          <w:szCs w:val="24"/>
          <w:lang w:eastAsia="ru-RU"/>
        </w:rPr>
        <w:t>) СП - свод правил;</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10</w:t>
      </w:r>
      <w:r w:rsidR="00685179" w:rsidRPr="00EE3F91">
        <w:rPr>
          <w:rFonts w:ascii="Times New Roman" w:eastAsia="Times New Roman" w:hAnsi="Times New Roman" w:cs="Times New Roman"/>
          <w:sz w:val="24"/>
          <w:szCs w:val="24"/>
          <w:lang w:eastAsia="ru-RU"/>
        </w:rPr>
        <w:t>) ТСОО - территориальная схема обращения с отходами;</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11</w:t>
      </w:r>
      <w:r w:rsidR="00685179" w:rsidRPr="00EE3F91">
        <w:rPr>
          <w:rFonts w:ascii="Times New Roman" w:eastAsia="Times New Roman" w:hAnsi="Times New Roman" w:cs="Times New Roman"/>
          <w:sz w:val="24"/>
          <w:szCs w:val="24"/>
          <w:lang w:eastAsia="ru-RU"/>
        </w:rPr>
        <w:t>) УДС - улично-дорожная сеть;</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12</w:t>
      </w:r>
      <w:r w:rsidR="00685179" w:rsidRPr="00EE3F91">
        <w:rPr>
          <w:rFonts w:ascii="Times New Roman" w:eastAsia="Times New Roman" w:hAnsi="Times New Roman" w:cs="Times New Roman"/>
          <w:sz w:val="24"/>
          <w:szCs w:val="24"/>
          <w:lang w:eastAsia="ru-RU"/>
        </w:rPr>
        <w:t>) ФАП - фельдшерско-акушерский пункт;</w:t>
      </w:r>
    </w:p>
    <w:p w:rsidR="00685179"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lastRenderedPageBreak/>
        <w:t>13</w:t>
      </w:r>
      <w:r w:rsidR="00685179" w:rsidRPr="00EE3F91">
        <w:rPr>
          <w:rFonts w:ascii="Times New Roman" w:eastAsia="Times New Roman" w:hAnsi="Times New Roman" w:cs="Times New Roman"/>
          <w:sz w:val="24"/>
          <w:szCs w:val="24"/>
          <w:lang w:eastAsia="ru-RU"/>
        </w:rPr>
        <w:t>) ЧС - чрезвычайная ситуация</w:t>
      </w:r>
      <w:r w:rsidRPr="00EE3F91">
        <w:rPr>
          <w:rFonts w:ascii="Times New Roman" w:eastAsia="Times New Roman" w:hAnsi="Times New Roman" w:cs="Times New Roman"/>
          <w:sz w:val="24"/>
          <w:szCs w:val="24"/>
          <w:lang w:eastAsia="ru-RU"/>
        </w:rPr>
        <w:t>;</w:t>
      </w:r>
    </w:p>
    <w:p w:rsidR="002B4191" w:rsidRPr="00EE3F91" w:rsidRDefault="002B4191"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14) МНГП – местные нормативы градостроительного проектирования.</w:t>
      </w:r>
    </w:p>
    <w:p w:rsidR="00685179" w:rsidRPr="00EE3F91" w:rsidRDefault="00685179" w:rsidP="00BF013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E3F91">
        <w:rPr>
          <w:rFonts w:ascii="Times New Roman" w:eastAsia="Times New Roman" w:hAnsi="Times New Roman" w:cs="Times New Roman"/>
          <w:sz w:val="24"/>
          <w:szCs w:val="24"/>
          <w:lang w:eastAsia="ru-RU"/>
        </w:rPr>
        <w:t>1.5. Для планирования размещения объектов, их расчетных параметров и доступности для населения устанавливается следующее нормирование</w:t>
      </w:r>
      <w:r w:rsidR="00703A19" w:rsidRPr="00EE3F91">
        <w:rPr>
          <w:rFonts w:ascii="Times New Roman" w:eastAsia="Times New Roman" w:hAnsi="Times New Roman" w:cs="Times New Roman"/>
          <w:sz w:val="24"/>
          <w:szCs w:val="24"/>
          <w:lang w:eastAsia="ru-RU"/>
        </w:rPr>
        <w:t xml:space="preserve">, </w:t>
      </w:r>
      <w:r w:rsidR="00703A19" w:rsidRPr="00EE3F91">
        <w:rPr>
          <w:rFonts w:ascii="Times New Roman" w:hAnsi="Times New Roman" w:cs="Times New Roman"/>
          <w:sz w:val="24"/>
          <w:szCs w:val="24"/>
          <w:shd w:val="clear" w:color="auto" w:fill="FFFFFF"/>
        </w:rPr>
        <w:t>относящееся к областям, указанным в </w:t>
      </w:r>
      <w:hyperlink r:id="rId8" w:anchor="dst101625" w:history="1">
        <w:r w:rsidR="00703A19" w:rsidRPr="00EE3F91">
          <w:rPr>
            <w:rFonts w:ascii="Times New Roman" w:hAnsi="Times New Roman" w:cs="Times New Roman"/>
            <w:sz w:val="24"/>
            <w:szCs w:val="24"/>
            <w:shd w:val="clear" w:color="auto" w:fill="FFFFFF"/>
          </w:rPr>
          <w:t>пункте 1 части 3 статьи 19</w:t>
        </w:r>
      </w:hyperlink>
      <w:r w:rsidR="00703A19" w:rsidRPr="00EE3F91">
        <w:rPr>
          <w:rFonts w:ascii="Times New Roman" w:hAnsi="Times New Roman" w:cs="Times New Roman"/>
          <w:sz w:val="24"/>
          <w:szCs w:val="24"/>
          <w:shd w:val="clear" w:color="auto" w:fill="FFFFFF"/>
        </w:rPr>
        <w:t> </w:t>
      </w:r>
      <w:proofErr w:type="spellStart"/>
      <w:r w:rsidR="00703A19" w:rsidRPr="00EE3F91">
        <w:rPr>
          <w:rFonts w:ascii="Times New Roman" w:hAnsi="Times New Roman" w:cs="Times New Roman"/>
          <w:sz w:val="24"/>
          <w:szCs w:val="24"/>
          <w:shd w:val="clear" w:color="auto" w:fill="FFFFFF"/>
        </w:rPr>
        <w:t>ГрК</w:t>
      </w:r>
      <w:proofErr w:type="spellEnd"/>
      <w:r w:rsidR="00703A19" w:rsidRPr="00EE3F91">
        <w:rPr>
          <w:rFonts w:ascii="Times New Roman" w:hAnsi="Times New Roman" w:cs="Times New Roman"/>
          <w:sz w:val="24"/>
          <w:szCs w:val="24"/>
          <w:shd w:val="clear" w:color="auto" w:fill="FFFFFF"/>
        </w:rPr>
        <w:t xml:space="preserve">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r w:rsidRPr="00EE3F91">
        <w:rPr>
          <w:rFonts w:ascii="Times New Roman" w:eastAsia="Times New Roman" w:hAnsi="Times New Roman" w:cs="Times New Roman"/>
          <w:sz w:val="24"/>
          <w:szCs w:val="24"/>
          <w:lang w:eastAsia="ru-RU"/>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электро- и газоснабжение поселений;</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автомобильные дороги местного значения вне границ населенных пунктов в границах муниципального образования;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образование;</w:t>
      </w:r>
    </w:p>
    <w:p w:rsidR="00C266DB" w:rsidRPr="00EE3F91" w:rsidRDefault="00C266DB" w:rsidP="00C266DB">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физическая культура и массовый спорт;</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здравоохранение;</w:t>
      </w:r>
    </w:p>
    <w:p w:rsidR="00703A19" w:rsidRPr="00EE3F91" w:rsidRDefault="003D1E21" w:rsidP="00BF0139">
      <w:pPr>
        <w:spacing w:after="0" w:line="240" w:lineRule="auto"/>
        <w:ind w:firstLine="567"/>
        <w:jc w:val="both"/>
        <w:rPr>
          <w:rFonts w:ascii="Times New Roman" w:eastAsia="Calibri" w:hAnsi="Times New Roman" w:cs="Times New Roman"/>
          <w:sz w:val="24"/>
          <w:szCs w:val="24"/>
        </w:rPr>
      </w:pPr>
      <w:r w:rsidRPr="003D1E21">
        <w:rPr>
          <w:rFonts w:ascii="Times New Roman" w:hAnsi="Times New Roman" w:cs="Times New Roman"/>
          <w:sz w:val="24"/>
          <w:szCs w:val="24"/>
          <w:shd w:val="clear" w:color="auto" w:fill="FFFFFF"/>
        </w:rPr>
        <w:t>обработка, утилизация, обезвреживание, размещение твердых коммунальных отходов</w:t>
      </w:r>
      <w:r w:rsidR="00703A19" w:rsidRPr="00EE3F91">
        <w:rPr>
          <w:rFonts w:ascii="Times New Roman" w:eastAsia="Calibri" w:hAnsi="Times New Roman" w:cs="Times New Roman"/>
          <w:sz w:val="24"/>
          <w:szCs w:val="24"/>
        </w:rPr>
        <w:t>;</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иные области в связи с решением вопросов местного значения муниципального образования,</w:t>
      </w:r>
    </w:p>
    <w:p w:rsidR="00703A19" w:rsidRPr="00EE3F91" w:rsidRDefault="00703A19" w:rsidP="00BF0139">
      <w:pPr>
        <w:spacing w:after="0" w:line="240" w:lineRule="auto"/>
        <w:ind w:firstLine="567"/>
        <w:jc w:val="both"/>
        <w:rPr>
          <w:rFonts w:ascii="Times New Roman" w:eastAsia="Calibri" w:hAnsi="Times New Roman" w:cs="Times New Roman"/>
          <w:sz w:val="24"/>
          <w:szCs w:val="24"/>
        </w:rPr>
      </w:pPr>
      <w:r w:rsidRPr="00EE3F91">
        <w:rPr>
          <w:rFonts w:ascii="Times New Roman" w:eastAsia="Calibri" w:hAnsi="Times New Roman" w:cs="Times New Roman"/>
          <w:sz w:val="24"/>
          <w:szCs w:val="24"/>
        </w:rPr>
        <w:t>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района.</w:t>
      </w:r>
    </w:p>
    <w:p w:rsidR="00BF0139" w:rsidRPr="00EE3F91" w:rsidRDefault="00BF0139" w:rsidP="00BF0139">
      <w:pPr>
        <w:tabs>
          <w:tab w:val="left" w:pos="2753"/>
          <w:tab w:val="center" w:pos="4819"/>
        </w:tabs>
        <w:spacing w:before="240" w:after="240" w:line="240" w:lineRule="auto"/>
        <w:outlineLvl w:val="0"/>
        <w:rPr>
          <w:rFonts w:ascii="Times New Roman" w:eastAsia="Calibri" w:hAnsi="Times New Roman" w:cs="Times New Roman"/>
          <w:b/>
          <w:sz w:val="28"/>
          <w:szCs w:val="28"/>
        </w:rPr>
      </w:pPr>
      <w:bookmarkStart w:id="1" w:name="_Toc465413369"/>
      <w:r w:rsidRPr="00EE3F91">
        <w:rPr>
          <w:rFonts w:ascii="Times New Roman" w:eastAsia="Calibri" w:hAnsi="Times New Roman" w:cs="Times New Roman"/>
          <w:b/>
          <w:sz w:val="24"/>
          <w:szCs w:val="24"/>
        </w:rPr>
        <w:tab/>
      </w:r>
      <w:r w:rsidRPr="00EE3F91">
        <w:rPr>
          <w:rFonts w:ascii="Times New Roman" w:eastAsia="Calibri" w:hAnsi="Times New Roman" w:cs="Times New Roman"/>
          <w:b/>
          <w:sz w:val="24"/>
          <w:szCs w:val="24"/>
        </w:rPr>
        <w:tab/>
      </w:r>
      <w:r w:rsidR="00007347" w:rsidRPr="00EE3F91">
        <w:rPr>
          <w:rFonts w:ascii="Times New Roman" w:eastAsia="Calibri" w:hAnsi="Times New Roman" w:cs="Times New Roman"/>
          <w:b/>
          <w:sz w:val="28"/>
          <w:szCs w:val="28"/>
        </w:rPr>
        <w:t xml:space="preserve">ЧАСТЬ </w:t>
      </w:r>
      <w:r w:rsidR="00007347" w:rsidRPr="00EE3F91">
        <w:rPr>
          <w:rFonts w:ascii="Times New Roman" w:eastAsia="Calibri" w:hAnsi="Times New Roman" w:cs="Times New Roman"/>
          <w:b/>
          <w:sz w:val="28"/>
          <w:szCs w:val="28"/>
          <w:lang w:val="en-US"/>
        </w:rPr>
        <w:t>I</w:t>
      </w:r>
      <w:r w:rsidR="00007347" w:rsidRPr="00EE3F91">
        <w:rPr>
          <w:rFonts w:ascii="Times New Roman" w:eastAsia="Calibri" w:hAnsi="Times New Roman" w:cs="Times New Roman"/>
          <w:b/>
          <w:sz w:val="28"/>
          <w:szCs w:val="28"/>
        </w:rPr>
        <w:t>. </w:t>
      </w:r>
    </w:p>
    <w:p w:rsidR="00007347" w:rsidRPr="00EE3F91" w:rsidRDefault="00007347" w:rsidP="00BF0139">
      <w:pPr>
        <w:tabs>
          <w:tab w:val="left" w:pos="2753"/>
          <w:tab w:val="center" w:pos="4819"/>
        </w:tabs>
        <w:spacing w:after="0" w:line="240" w:lineRule="auto"/>
        <w:jc w:val="center"/>
        <w:outlineLvl w:val="0"/>
        <w:rPr>
          <w:rFonts w:ascii="Times New Roman" w:eastAsia="Calibri" w:hAnsi="Times New Roman" w:cs="Times New Roman"/>
          <w:b/>
          <w:sz w:val="28"/>
          <w:szCs w:val="28"/>
        </w:rPr>
      </w:pPr>
      <w:r w:rsidRPr="00EE3F91">
        <w:rPr>
          <w:rFonts w:ascii="Times New Roman" w:eastAsia="Calibri" w:hAnsi="Times New Roman" w:cs="Times New Roman"/>
          <w:b/>
          <w:sz w:val="28"/>
          <w:szCs w:val="28"/>
        </w:rPr>
        <w:t>Основная часть</w:t>
      </w:r>
    </w:p>
    <w:p w:rsidR="00007347" w:rsidRPr="00007347" w:rsidRDefault="00007347" w:rsidP="00C266DB">
      <w:pPr>
        <w:spacing w:before="240" w:line="240" w:lineRule="auto"/>
        <w:jc w:val="center"/>
        <w:outlineLvl w:val="0"/>
        <w:rPr>
          <w:rFonts w:ascii="Times New Roman" w:eastAsia="Calibri" w:hAnsi="Times New Roman" w:cs="Times New Roman"/>
          <w:b/>
          <w:sz w:val="24"/>
          <w:szCs w:val="24"/>
        </w:rPr>
      </w:pPr>
      <w:r w:rsidRPr="009F5564">
        <w:rPr>
          <w:rFonts w:ascii="Times New Roman" w:eastAsia="Calibri" w:hAnsi="Times New Roman" w:cs="Times New Roman"/>
          <w:b/>
          <w:sz w:val="24"/>
          <w:szCs w:val="24"/>
        </w:rPr>
        <w:t>Р</w:t>
      </w:r>
      <w:r w:rsidRPr="00007347">
        <w:rPr>
          <w:rFonts w:ascii="Times New Roman" w:eastAsia="Calibri" w:hAnsi="Times New Roman" w:cs="Times New Roman"/>
          <w:b/>
          <w:sz w:val="24"/>
          <w:szCs w:val="24"/>
        </w:rPr>
        <w:t xml:space="preserve">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 </w:t>
      </w:r>
      <w:proofErr w:type="spellStart"/>
      <w:r w:rsidRPr="009F5564">
        <w:rPr>
          <w:rFonts w:ascii="Times New Roman" w:eastAsia="Calibri" w:hAnsi="Times New Roman" w:cs="Times New Roman"/>
          <w:b/>
          <w:sz w:val="24"/>
          <w:szCs w:val="24"/>
        </w:rPr>
        <w:t>Выселковский</w:t>
      </w:r>
      <w:proofErr w:type="spellEnd"/>
      <w:r w:rsidRPr="00007347">
        <w:rPr>
          <w:rFonts w:ascii="Times New Roman" w:eastAsia="Calibri" w:hAnsi="Times New Roman" w:cs="Times New Roman"/>
          <w:b/>
          <w:sz w:val="24"/>
          <w:szCs w:val="24"/>
        </w:rPr>
        <w:t xml:space="preserve"> район</w:t>
      </w:r>
      <w:bookmarkEnd w:id="1"/>
      <w:r w:rsidRPr="00007347">
        <w:rPr>
          <w:rFonts w:ascii="Times New Roman" w:eastAsia="Calibri" w:hAnsi="Times New Roman" w:cs="Times New Roman"/>
          <w:b/>
          <w:sz w:val="24"/>
          <w:szCs w:val="24"/>
        </w:rPr>
        <w:t xml:space="preserve"> </w:t>
      </w:r>
    </w:p>
    <w:p w:rsidR="00007347" w:rsidRPr="00007347" w:rsidRDefault="00007347" w:rsidP="00C266DB">
      <w:pPr>
        <w:spacing w:after="240" w:line="240" w:lineRule="auto"/>
        <w:ind w:firstLine="567"/>
        <w:jc w:val="both"/>
        <w:outlineLvl w:val="1"/>
        <w:rPr>
          <w:rFonts w:ascii="Times New Roman" w:eastAsia="Calibri" w:hAnsi="Times New Roman" w:cs="Times New Roman"/>
          <w:b/>
          <w:sz w:val="24"/>
          <w:szCs w:val="24"/>
        </w:rPr>
      </w:pPr>
      <w:bookmarkStart w:id="2" w:name="_Toc465413370"/>
      <w:r w:rsidRPr="00007347">
        <w:rPr>
          <w:rFonts w:ascii="Times New Roman" w:eastAsia="Calibri" w:hAnsi="Times New Roman" w:cs="Times New Roman"/>
          <w:b/>
          <w:sz w:val="24"/>
          <w:szCs w:val="24"/>
        </w:rPr>
        <w:t xml:space="preserve">1. Общие расчетные показатели планировочной организации территории муниципального образования </w:t>
      </w:r>
      <w:proofErr w:type="spellStart"/>
      <w:r w:rsidR="00A1614A">
        <w:rPr>
          <w:rFonts w:ascii="Times New Roman" w:eastAsia="Calibri" w:hAnsi="Times New Roman" w:cs="Times New Roman"/>
          <w:b/>
          <w:sz w:val="24"/>
          <w:szCs w:val="24"/>
        </w:rPr>
        <w:t>Выселковский</w:t>
      </w:r>
      <w:proofErr w:type="spellEnd"/>
      <w:r w:rsidRPr="00007347">
        <w:rPr>
          <w:rFonts w:ascii="Times New Roman" w:eastAsia="Calibri" w:hAnsi="Times New Roman" w:cs="Times New Roman"/>
          <w:b/>
          <w:sz w:val="24"/>
          <w:szCs w:val="24"/>
        </w:rPr>
        <w:t xml:space="preserve"> район</w:t>
      </w:r>
      <w:bookmarkEnd w:id="2"/>
      <w:r w:rsidRPr="00007347">
        <w:rPr>
          <w:rFonts w:ascii="Times New Roman" w:eastAsia="Calibri" w:hAnsi="Times New Roman" w:cs="Times New Roman"/>
          <w:b/>
          <w:sz w:val="24"/>
          <w:szCs w:val="24"/>
        </w:rPr>
        <w:t xml:space="preserve"> </w:t>
      </w:r>
    </w:p>
    <w:p w:rsidR="00007347" w:rsidRPr="00007347" w:rsidRDefault="0069048D" w:rsidP="00007347">
      <w:pPr>
        <w:spacing w:after="0" w:line="240" w:lineRule="auto"/>
        <w:ind w:firstLine="567"/>
        <w:jc w:val="both"/>
        <w:rPr>
          <w:rFonts w:ascii="Times New Roman" w:eastAsia="Calibri" w:hAnsi="Times New Roman" w:cs="Times New Roman"/>
          <w:sz w:val="24"/>
          <w:szCs w:val="24"/>
        </w:rPr>
      </w:pPr>
      <w:r w:rsidRPr="0069048D">
        <w:rPr>
          <w:rFonts w:ascii="Times New Roman" w:eastAsia="Calibri" w:hAnsi="Times New Roman" w:cs="Times New Roman"/>
          <w:b/>
          <w:sz w:val="24"/>
          <w:szCs w:val="24"/>
        </w:rPr>
        <w:t xml:space="preserve">1.1. </w:t>
      </w:r>
      <w:r w:rsidR="00007347" w:rsidRPr="0069048D">
        <w:rPr>
          <w:rFonts w:ascii="Times New Roman" w:eastAsia="Calibri" w:hAnsi="Times New Roman" w:cs="Times New Roman"/>
          <w:b/>
          <w:sz w:val="24"/>
          <w:szCs w:val="24"/>
        </w:rPr>
        <w:t xml:space="preserve">Муниципальные образования, входящие в состав муниципального образования </w:t>
      </w:r>
      <w:proofErr w:type="spellStart"/>
      <w:r w:rsidR="0067570E" w:rsidRPr="0069048D">
        <w:rPr>
          <w:rFonts w:ascii="Times New Roman" w:eastAsia="Calibri" w:hAnsi="Times New Roman" w:cs="Times New Roman"/>
          <w:b/>
          <w:sz w:val="24"/>
          <w:szCs w:val="24"/>
        </w:rPr>
        <w:t>Выселковский</w:t>
      </w:r>
      <w:proofErr w:type="spellEnd"/>
      <w:r w:rsidR="00007347" w:rsidRPr="0069048D">
        <w:rPr>
          <w:rFonts w:ascii="Times New Roman" w:eastAsia="Calibri" w:hAnsi="Times New Roman" w:cs="Times New Roman"/>
          <w:b/>
          <w:sz w:val="24"/>
          <w:szCs w:val="24"/>
        </w:rPr>
        <w:t xml:space="preserve"> район, представлены в </w:t>
      </w:r>
      <w:bookmarkStart w:id="3" w:name="_Ref451245882"/>
      <w:r w:rsidR="00007347" w:rsidRPr="0069048D">
        <w:rPr>
          <w:rFonts w:ascii="Times New Roman" w:eastAsia="Calibri" w:hAnsi="Times New Roman" w:cs="Times New Roman"/>
          <w:b/>
          <w:sz w:val="24"/>
          <w:szCs w:val="24"/>
        </w:rPr>
        <w:t>таблице 1</w:t>
      </w:r>
      <w:r w:rsidR="00007347" w:rsidRPr="00007347">
        <w:rPr>
          <w:rFonts w:ascii="Times New Roman" w:eastAsia="Calibri" w:hAnsi="Times New Roman" w:cs="Times New Roman"/>
          <w:sz w:val="24"/>
          <w:szCs w:val="24"/>
        </w:rPr>
        <w:t>. </w:t>
      </w:r>
    </w:p>
    <w:p w:rsidR="00007347" w:rsidRPr="00007347" w:rsidRDefault="00007347" w:rsidP="000C2BA9">
      <w:pPr>
        <w:spacing w:after="0" w:line="240" w:lineRule="auto"/>
        <w:jc w:val="right"/>
        <w:rPr>
          <w:rFonts w:ascii="Times New Roman" w:eastAsia="Calibri" w:hAnsi="Times New Roman" w:cs="Times New Roman"/>
          <w:sz w:val="24"/>
          <w:szCs w:val="24"/>
        </w:rPr>
      </w:pPr>
      <w:r w:rsidRPr="00007347">
        <w:rPr>
          <w:rFonts w:ascii="Times New Roman" w:eastAsia="Calibri" w:hAnsi="Times New Roman" w:cs="Times New Roman"/>
          <w:sz w:val="24"/>
          <w:szCs w:val="24"/>
        </w:rPr>
        <w:t xml:space="preserve">Таблица </w:t>
      </w:r>
      <w:bookmarkEnd w:id="3"/>
      <w:r w:rsidRPr="00007347">
        <w:rPr>
          <w:rFonts w:ascii="Times New Roman" w:eastAsia="Calibri" w:hAnsi="Times New Roman" w:cs="Times New Roman"/>
          <w:sz w:val="24"/>
          <w:szCs w:val="24"/>
        </w:rPr>
        <w:t>1</w:t>
      </w:r>
    </w:p>
    <w:tbl>
      <w:tblPr>
        <w:tblStyle w:val="1ffb"/>
        <w:tblW w:w="9639" w:type="dxa"/>
        <w:tblInd w:w="108" w:type="dxa"/>
        <w:tblLook w:val="04A0"/>
      </w:tblPr>
      <w:tblGrid>
        <w:gridCol w:w="436"/>
        <w:gridCol w:w="4263"/>
        <w:gridCol w:w="3528"/>
        <w:gridCol w:w="1412"/>
      </w:tblGrid>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w:t>
            </w:r>
          </w:p>
        </w:tc>
        <w:tc>
          <w:tcPr>
            <w:tcW w:w="4263" w:type="dxa"/>
            <w:hideMark/>
          </w:tcPr>
          <w:p w:rsidR="00007347" w:rsidRPr="00007347" w:rsidRDefault="00395B38" w:rsidP="00395B38">
            <w:pPr>
              <w:autoSpaceDE w:val="0"/>
              <w:autoSpaceDN w:val="0"/>
              <w:adjustRightInd w:val="0"/>
              <w:jc w:val="center"/>
              <w:rPr>
                <w:rFonts w:eastAsia="Calibri"/>
                <w:sz w:val="22"/>
                <w:szCs w:val="22"/>
              </w:rPr>
            </w:pPr>
            <w:r>
              <w:rPr>
                <w:rFonts w:eastAsia="Calibri"/>
                <w:sz w:val="22"/>
                <w:szCs w:val="22"/>
              </w:rPr>
              <w:t>Поселение</w:t>
            </w:r>
            <w:r w:rsidR="00007347" w:rsidRPr="00007347">
              <w:rPr>
                <w:rFonts w:eastAsia="Calibri"/>
                <w:sz w:val="22"/>
                <w:szCs w:val="22"/>
              </w:rPr>
              <w:t xml:space="preserve"> </w:t>
            </w:r>
          </w:p>
        </w:tc>
        <w:tc>
          <w:tcPr>
            <w:tcW w:w="3528"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Административный центр</w:t>
            </w:r>
          </w:p>
        </w:tc>
        <w:tc>
          <w:tcPr>
            <w:tcW w:w="1412"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Население*</w:t>
            </w:r>
          </w:p>
        </w:tc>
      </w:tr>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1</w:t>
            </w:r>
          </w:p>
        </w:tc>
        <w:tc>
          <w:tcPr>
            <w:tcW w:w="4263" w:type="dxa"/>
            <w:hideMark/>
          </w:tcPr>
          <w:p w:rsidR="00007347" w:rsidRPr="00007347" w:rsidRDefault="000C2BA9" w:rsidP="000C2BA9">
            <w:pPr>
              <w:autoSpaceDE w:val="0"/>
              <w:autoSpaceDN w:val="0"/>
              <w:adjustRightInd w:val="0"/>
              <w:rPr>
                <w:rFonts w:eastAsia="Calibri"/>
                <w:sz w:val="22"/>
                <w:szCs w:val="22"/>
              </w:rPr>
            </w:pPr>
            <w:proofErr w:type="spellStart"/>
            <w:r w:rsidRPr="009F5564">
              <w:rPr>
                <w:rFonts w:eastAsia="Calibri"/>
                <w:sz w:val="22"/>
                <w:szCs w:val="22"/>
              </w:rPr>
              <w:t>Выселковское</w:t>
            </w:r>
            <w:proofErr w:type="spellEnd"/>
            <w:r w:rsidR="00007347" w:rsidRPr="00007347">
              <w:rPr>
                <w:rFonts w:eastAsia="Calibri"/>
                <w:sz w:val="22"/>
                <w:szCs w:val="22"/>
              </w:rPr>
              <w:t xml:space="preserve"> </w:t>
            </w:r>
            <w:r w:rsidRPr="009F5564">
              <w:rPr>
                <w:rFonts w:eastAsia="Calibri"/>
                <w:sz w:val="22"/>
                <w:szCs w:val="22"/>
              </w:rPr>
              <w:t>сельское</w:t>
            </w:r>
            <w:r w:rsidR="00007347" w:rsidRPr="00007347">
              <w:rPr>
                <w:rFonts w:eastAsia="Calibri"/>
                <w:sz w:val="22"/>
                <w:szCs w:val="22"/>
              </w:rPr>
              <w:t xml:space="preserve"> поселение</w:t>
            </w:r>
          </w:p>
        </w:tc>
        <w:tc>
          <w:tcPr>
            <w:tcW w:w="3528" w:type="dxa"/>
            <w:hideMark/>
          </w:tcPr>
          <w:p w:rsidR="00007347" w:rsidRPr="00007347" w:rsidRDefault="000C2BA9" w:rsidP="00ED122E">
            <w:pPr>
              <w:autoSpaceDE w:val="0"/>
              <w:autoSpaceDN w:val="0"/>
              <w:adjustRightInd w:val="0"/>
              <w:ind w:left="35"/>
              <w:rPr>
                <w:rFonts w:eastAsia="Calibri"/>
                <w:sz w:val="22"/>
                <w:szCs w:val="22"/>
              </w:rPr>
            </w:pPr>
            <w:r w:rsidRPr="00007347">
              <w:rPr>
                <w:rFonts w:eastAsia="Calibri"/>
                <w:sz w:val="22"/>
                <w:szCs w:val="22"/>
              </w:rPr>
              <w:t>станица</w:t>
            </w:r>
            <w:r w:rsidR="00007347" w:rsidRPr="00007347">
              <w:rPr>
                <w:rFonts w:eastAsia="Calibri"/>
                <w:sz w:val="22"/>
                <w:szCs w:val="22"/>
              </w:rPr>
              <w:t xml:space="preserve"> </w:t>
            </w:r>
            <w:r w:rsidRPr="009F5564">
              <w:rPr>
                <w:rFonts w:eastAsia="Calibri"/>
                <w:sz w:val="22"/>
                <w:szCs w:val="22"/>
              </w:rPr>
              <w:t>Выселки</w:t>
            </w:r>
          </w:p>
        </w:tc>
        <w:tc>
          <w:tcPr>
            <w:tcW w:w="1412" w:type="dxa"/>
            <w:hideMark/>
          </w:tcPr>
          <w:p w:rsidR="00007347" w:rsidRPr="00007347" w:rsidRDefault="00A1614A" w:rsidP="00007347">
            <w:pPr>
              <w:autoSpaceDE w:val="0"/>
              <w:autoSpaceDN w:val="0"/>
              <w:adjustRightInd w:val="0"/>
              <w:jc w:val="center"/>
              <w:rPr>
                <w:rFonts w:eastAsia="Calibri"/>
                <w:sz w:val="22"/>
                <w:szCs w:val="22"/>
              </w:rPr>
            </w:pPr>
            <w:r w:rsidRPr="009F5564">
              <w:rPr>
                <w:rFonts w:eastAsia="Calibri"/>
                <w:sz w:val="22"/>
                <w:szCs w:val="22"/>
              </w:rPr>
              <w:t>20740</w:t>
            </w:r>
          </w:p>
        </w:tc>
      </w:tr>
      <w:tr w:rsidR="0067570E" w:rsidRPr="00007347" w:rsidTr="00454743">
        <w:trPr>
          <w:trHeight w:val="299"/>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2</w:t>
            </w:r>
          </w:p>
        </w:tc>
        <w:tc>
          <w:tcPr>
            <w:tcW w:w="4263" w:type="dxa"/>
            <w:hideMark/>
          </w:tcPr>
          <w:p w:rsidR="00007347" w:rsidRPr="00007347" w:rsidRDefault="0067570E" w:rsidP="00007347">
            <w:pPr>
              <w:autoSpaceDE w:val="0"/>
              <w:autoSpaceDN w:val="0"/>
              <w:adjustRightInd w:val="0"/>
              <w:rPr>
                <w:rFonts w:eastAsia="Calibri"/>
                <w:sz w:val="22"/>
                <w:szCs w:val="22"/>
              </w:rPr>
            </w:pPr>
            <w:proofErr w:type="spellStart"/>
            <w:r w:rsidRPr="009F5564">
              <w:rPr>
                <w:rFonts w:eastAsia="Calibri"/>
                <w:sz w:val="22"/>
                <w:szCs w:val="22"/>
              </w:rPr>
              <w:t>Бейсугское</w:t>
            </w:r>
            <w:proofErr w:type="spellEnd"/>
            <w:r w:rsidRPr="009F5564">
              <w:rPr>
                <w:rFonts w:eastAsia="Calibri"/>
                <w:sz w:val="22"/>
                <w:szCs w:val="22"/>
              </w:rPr>
              <w:t xml:space="preserve"> </w:t>
            </w:r>
            <w:r w:rsidR="00007347" w:rsidRPr="00007347">
              <w:rPr>
                <w:rFonts w:eastAsia="Calibri"/>
                <w:sz w:val="22"/>
                <w:szCs w:val="22"/>
              </w:rPr>
              <w:t>сельское поселение</w:t>
            </w:r>
          </w:p>
        </w:tc>
        <w:tc>
          <w:tcPr>
            <w:tcW w:w="3528" w:type="dxa"/>
            <w:hideMark/>
          </w:tcPr>
          <w:p w:rsidR="00007347" w:rsidRPr="00007347" w:rsidRDefault="00ED122E" w:rsidP="00ED122E">
            <w:pPr>
              <w:autoSpaceDE w:val="0"/>
              <w:autoSpaceDN w:val="0"/>
              <w:adjustRightInd w:val="0"/>
              <w:ind w:left="35"/>
              <w:rPr>
                <w:rFonts w:eastAsia="Calibri"/>
                <w:sz w:val="22"/>
                <w:szCs w:val="22"/>
              </w:rPr>
            </w:pPr>
            <w:r>
              <w:rPr>
                <w:rFonts w:eastAsia="Calibri"/>
                <w:sz w:val="22"/>
                <w:szCs w:val="22"/>
              </w:rPr>
              <w:t>п</w:t>
            </w:r>
            <w:r w:rsidRPr="009F5564">
              <w:rPr>
                <w:rFonts w:eastAsia="Calibri"/>
                <w:sz w:val="22"/>
                <w:szCs w:val="22"/>
              </w:rPr>
              <w:t xml:space="preserve">оселок </w:t>
            </w:r>
            <w:proofErr w:type="spellStart"/>
            <w:r w:rsidRPr="009F5564">
              <w:rPr>
                <w:rFonts w:eastAsia="Calibri"/>
                <w:sz w:val="22"/>
                <w:szCs w:val="22"/>
              </w:rPr>
              <w:t>Бейсуг</w:t>
            </w:r>
            <w:proofErr w:type="spellEnd"/>
          </w:p>
        </w:tc>
        <w:tc>
          <w:tcPr>
            <w:tcW w:w="1412" w:type="dxa"/>
            <w:hideMark/>
          </w:tcPr>
          <w:p w:rsidR="00007347" w:rsidRPr="00007347" w:rsidRDefault="00007347" w:rsidP="00A1614A">
            <w:pPr>
              <w:autoSpaceDE w:val="0"/>
              <w:autoSpaceDN w:val="0"/>
              <w:adjustRightInd w:val="0"/>
              <w:jc w:val="center"/>
              <w:rPr>
                <w:rFonts w:eastAsia="Calibri"/>
                <w:sz w:val="22"/>
                <w:szCs w:val="22"/>
              </w:rPr>
            </w:pPr>
            <w:r w:rsidRPr="00007347">
              <w:rPr>
                <w:rFonts w:eastAsia="Calibri"/>
                <w:sz w:val="22"/>
                <w:szCs w:val="22"/>
              </w:rPr>
              <w:t>4</w:t>
            </w:r>
            <w:r w:rsidR="00A1614A" w:rsidRPr="009F5564">
              <w:rPr>
                <w:rFonts w:eastAsia="Calibri"/>
                <w:sz w:val="22"/>
                <w:szCs w:val="22"/>
              </w:rPr>
              <w:t>922</w:t>
            </w:r>
          </w:p>
        </w:tc>
      </w:tr>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3</w:t>
            </w:r>
          </w:p>
        </w:tc>
        <w:tc>
          <w:tcPr>
            <w:tcW w:w="4263" w:type="dxa"/>
          </w:tcPr>
          <w:p w:rsidR="00007347" w:rsidRPr="00007347" w:rsidRDefault="0067570E" w:rsidP="00007347">
            <w:pPr>
              <w:autoSpaceDE w:val="0"/>
              <w:autoSpaceDN w:val="0"/>
              <w:adjustRightInd w:val="0"/>
              <w:rPr>
                <w:rFonts w:eastAsia="Calibri"/>
                <w:sz w:val="22"/>
                <w:szCs w:val="22"/>
              </w:rPr>
            </w:pPr>
            <w:proofErr w:type="spellStart"/>
            <w:r w:rsidRPr="009F5564">
              <w:rPr>
                <w:rFonts w:eastAsia="Calibri"/>
                <w:sz w:val="22"/>
                <w:szCs w:val="22"/>
              </w:rPr>
              <w:t>Бейсужекское</w:t>
            </w:r>
            <w:proofErr w:type="spellEnd"/>
            <w:r w:rsidRPr="009F5564">
              <w:rPr>
                <w:rFonts w:eastAsia="Calibri"/>
                <w:sz w:val="22"/>
                <w:szCs w:val="22"/>
              </w:rPr>
              <w:t xml:space="preserve"> </w:t>
            </w:r>
            <w:r w:rsidR="00007347" w:rsidRPr="00007347">
              <w:rPr>
                <w:rFonts w:eastAsia="Calibri"/>
                <w:sz w:val="22"/>
                <w:szCs w:val="22"/>
              </w:rPr>
              <w:t>сельское поселение</w:t>
            </w:r>
          </w:p>
        </w:tc>
        <w:tc>
          <w:tcPr>
            <w:tcW w:w="3528" w:type="dxa"/>
          </w:tcPr>
          <w:p w:rsidR="00007347" w:rsidRPr="00ED122E" w:rsidRDefault="00ED122E" w:rsidP="00ED122E">
            <w:pPr>
              <w:tabs>
                <w:tab w:val="left" w:pos="854"/>
              </w:tabs>
              <w:autoSpaceDE w:val="0"/>
              <w:autoSpaceDN w:val="0"/>
              <w:adjustRightInd w:val="0"/>
              <w:ind w:left="35"/>
              <w:rPr>
                <w:rFonts w:eastAsia="Calibri"/>
                <w:sz w:val="22"/>
                <w:szCs w:val="22"/>
              </w:rPr>
            </w:pPr>
            <w:r w:rsidRPr="00ED122E">
              <w:rPr>
                <w:sz w:val="22"/>
                <w:szCs w:val="22"/>
                <w:shd w:val="clear" w:color="auto" w:fill="FFFFFF"/>
              </w:rPr>
              <w:t xml:space="preserve">хутор </w:t>
            </w:r>
            <w:proofErr w:type="spellStart"/>
            <w:r w:rsidRPr="00ED122E">
              <w:rPr>
                <w:sz w:val="22"/>
                <w:szCs w:val="22"/>
                <w:shd w:val="clear" w:color="auto" w:fill="FFFFFF"/>
              </w:rPr>
              <w:t>Бейсуж</w:t>
            </w:r>
            <w:r>
              <w:rPr>
                <w:sz w:val="22"/>
                <w:szCs w:val="22"/>
                <w:shd w:val="clear" w:color="auto" w:fill="FFFFFF"/>
              </w:rPr>
              <w:t>е</w:t>
            </w:r>
            <w:r w:rsidRPr="00ED122E">
              <w:rPr>
                <w:sz w:val="22"/>
                <w:szCs w:val="22"/>
                <w:shd w:val="clear" w:color="auto" w:fill="FFFFFF"/>
              </w:rPr>
              <w:t>к</w:t>
            </w:r>
            <w:proofErr w:type="spellEnd"/>
            <w:r w:rsidRPr="00ED122E">
              <w:rPr>
                <w:sz w:val="22"/>
                <w:szCs w:val="22"/>
                <w:shd w:val="clear" w:color="auto" w:fill="FFFFFF"/>
              </w:rPr>
              <w:t xml:space="preserve"> Второй</w:t>
            </w:r>
          </w:p>
        </w:tc>
        <w:tc>
          <w:tcPr>
            <w:tcW w:w="1412" w:type="dxa"/>
          </w:tcPr>
          <w:p w:rsidR="00007347" w:rsidRPr="00007347" w:rsidRDefault="00007347" w:rsidP="00A1614A">
            <w:pPr>
              <w:autoSpaceDE w:val="0"/>
              <w:autoSpaceDN w:val="0"/>
              <w:adjustRightInd w:val="0"/>
              <w:jc w:val="center"/>
              <w:rPr>
                <w:rFonts w:eastAsia="Calibri"/>
                <w:sz w:val="22"/>
                <w:szCs w:val="22"/>
              </w:rPr>
            </w:pPr>
            <w:r w:rsidRPr="00007347">
              <w:rPr>
                <w:rFonts w:eastAsia="Calibri"/>
                <w:sz w:val="22"/>
                <w:szCs w:val="22"/>
              </w:rPr>
              <w:t>1</w:t>
            </w:r>
            <w:r w:rsidR="00A1614A" w:rsidRPr="009F5564">
              <w:rPr>
                <w:rFonts w:eastAsia="Calibri"/>
                <w:sz w:val="22"/>
                <w:szCs w:val="22"/>
              </w:rPr>
              <w:t>710</w:t>
            </w:r>
          </w:p>
        </w:tc>
      </w:tr>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4</w:t>
            </w:r>
          </w:p>
        </w:tc>
        <w:tc>
          <w:tcPr>
            <w:tcW w:w="4263" w:type="dxa"/>
          </w:tcPr>
          <w:p w:rsidR="00007347" w:rsidRPr="00007347" w:rsidRDefault="0067570E" w:rsidP="00007347">
            <w:pPr>
              <w:autoSpaceDE w:val="0"/>
              <w:autoSpaceDN w:val="0"/>
              <w:adjustRightInd w:val="0"/>
              <w:rPr>
                <w:rFonts w:eastAsia="Calibri"/>
                <w:sz w:val="22"/>
                <w:szCs w:val="22"/>
              </w:rPr>
            </w:pPr>
            <w:proofErr w:type="spellStart"/>
            <w:r w:rsidRPr="009F5564">
              <w:rPr>
                <w:rFonts w:eastAsia="Calibri"/>
                <w:sz w:val="22"/>
                <w:szCs w:val="22"/>
              </w:rPr>
              <w:t>Березанское</w:t>
            </w:r>
            <w:proofErr w:type="spellEnd"/>
            <w:r w:rsidRPr="009F5564">
              <w:rPr>
                <w:rFonts w:eastAsia="Calibri"/>
                <w:sz w:val="22"/>
                <w:szCs w:val="22"/>
              </w:rPr>
              <w:t xml:space="preserve"> </w:t>
            </w:r>
            <w:r w:rsidR="00007347" w:rsidRPr="00007347">
              <w:rPr>
                <w:rFonts w:eastAsia="Calibri"/>
                <w:sz w:val="22"/>
                <w:szCs w:val="22"/>
              </w:rPr>
              <w:t>сельское поселение</w:t>
            </w:r>
          </w:p>
        </w:tc>
        <w:tc>
          <w:tcPr>
            <w:tcW w:w="3528" w:type="dxa"/>
          </w:tcPr>
          <w:p w:rsidR="00007347" w:rsidRPr="00007347" w:rsidRDefault="00ED122E" w:rsidP="00ED122E">
            <w:pPr>
              <w:autoSpaceDE w:val="0"/>
              <w:autoSpaceDN w:val="0"/>
              <w:adjustRightInd w:val="0"/>
              <w:ind w:left="35"/>
              <w:rPr>
                <w:rFonts w:eastAsia="Calibri"/>
                <w:sz w:val="22"/>
                <w:szCs w:val="22"/>
              </w:rPr>
            </w:pPr>
            <w:r w:rsidRPr="00007347">
              <w:rPr>
                <w:rFonts w:eastAsia="Calibri"/>
                <w:sz w:val="22"/>
                <w:szCs w:val="22"/>
              </w:rPr>
              <w:t>станица</w:t>
            </w:r>
            <w:r w:rsidR="00007347" w:rsidRPr="00007347">
              <w:rPr>
                <w:rFonts w:eastAsia="Calibri"/>
                <w:sz w:val="22"/>
                <w:szCs w:val="22"/>
              </w:rPr>
              <w:t xml:space="preserve"> </w:t>
            </w:r>
            <w:r w:rsidRPr="009F5564">
              <w:rPr>
                <w:rFonts w:eastAsia="Calibri"/>
                <w:sz w:val="22"/>
                <w:szCs w:val="22"/>
              </w:rPr>
              <w:t>Березанск</w:t>
            </w:r>
            <w:r>
              <w:rPr>
                <w:rFonts w:eastAsia="Calibri"/>
                <w:sz w:val="22"/>
                <w:szCs w:val="22"/>
              </w:rPr>
              <w:t>ая</w:t>
            </w:r>
          </w:p>
        </w:tc>
        <w:tc>
          <w:tcPr>
            <w:tcW w:w="1412" w:type="dxa"/>
          </w:tcPr>
          <w:p w:rsidR="00007347" w:rsidRPr="00007347" w:rsidRDefault="00A1614A" w:rsidP="00007347">
            <w:pPr>
              <w:autoSpaceDE w:val="0"/>
              <w:autoSpaceDN w:val="0"/>
              <w:adjustRightInd w:val="0"/>
              <w:jc w:val="center"/>
              <w:rPr>
                <w:rFonts w:eastAsia="Calibri"/>
                <w:sz w:val="22"/>
                <w:szCs w:val="22"/>
              </w:rPr>
            </w:pPr>
            <w:r w:rsidRPr="009F5564">
              <w:rPr>
                <w:rFonts w:eastAsia="Calibri"/>
                <w:sz w:val="22"/>
                <w:szCs w:val="22"/>
              </w:rPr>
              <w:t>8080</w:t>
            </w:r>
          </w:p>
        </w:tc>
      </w:tr>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5</w:t>
            </w:r>
          </w:p>
        </w:tc>
        <w:tc>
          <w:tcPr>
            <w:tcW w:w="4263" w:type="dxa"/>
          </w:tcPr>
          <w:p w:rsidR="00007347" w:rsidRPr="00007347" w:rsidRDefault="0067570E" w:rsidP="00007347">
            <w:pPr>
              <w:autoSpaceDE w:val="0"/>
              <w:autoSpaceDN w:val="0"/>
              <w:adjustRightInd w:val="0"/>
              <w:rPr>
                <w:rFonts w:eastAsia="Calibri"/>
                <w:sz w:val="22"/>
                <w:szCs w:val="22"/>
              </w:rPr>
            </w:pPr>
            <w:proofErr w:type="spellStart"/>
            <w:r w:rsidRPr="009F5564">
              <w:rPr>
                <w:rFonts w:eastAsia="Calibri"/>
                <w:sz w:val="22"/>
                <w:szCs w:val="22"/>
              </w:rPr>
              <w:t>Бузиновское</w:t>
            </w:r>
            <w:proofErr w:type="spellEnd"/>
            <w:r w:rsidR="00007347" w:rsidRPr="00007347">
              <w:rPr>
                <w:rFonts w:eastAsia="Calibri"/>
                <w:sz w:val="22"/>
                <w:szCs w:val="22"/>
              </w:rPr>
              <w:t xml:space="preserve"> сельское поселение</w:t>
            </w:r>
          </w:p>
        </w:tc>
        <w:tc>
          <w:tcPr>
            <w:tcW w:w="3528" w:type="dxa"/>
          </w:tcPr>
          <w:p w:rsidR="00007347" w:rsidRPr="00007347" w:rsidRDefault="00ED122E" w:rsidP="00ED122E">
            <w:pPr>
              <w:autoSpaceDE w:val="0"/>
              <w:autoSpaceDN w:val="0"/>
              <w:adjustRightInd w:val="0"/>
              <w:ind w:left="35"/>
              <w:rPr>
                <w:rFonts w:eastAsia="Calibri"/>
                <w:sz w:val="22"/>
                <w:szCs w:val="22"/>
              </w:rPr>
            </w:pPr>
            <w:r w:rsidRPr="00007347">
              <w:rPr>
                <w:rFonts w:eastAsia="Calibri"/>
                <w:sz w:val="22"/>
                <w:szCs w:val="22"/>
              </w:rPr>
              <w:t xml:space="preserve">станица </w:t>
            </w:r>
            <w:proofErr w:type="spellStart"/>
            <w:r w:rsidRPr="009F5564">
              <w:rPr>
                <w:rFonts w:eastAsia="Calibri"/>
                <w:sz w:val="22"/>
                <w:szCs w:val="22"/>
              </w:rPr>
              <w:t>Бузиновск</w:t>
            </w:r>
            <w:r>
              <w:rPr>
                <w:rFonts w:eastAsia="Calibri"/>
                <w:sz w:val="22"/>
                <w:szCs w:val="22"/>
              </w:rPr>
              <w:t>ая</w:t>
            </w:r>
            <w:proofErr w:type="spellEnd"/>
          </w:p>
        </w:tc>
        <w:tc>
          <w:tcPr>
            <w:tcW w:w="1412" w:type="dxa"/>
          </w:tcPr>
          <w:p w:rsidR="00007347" w:rsidRPr="00007347" w:rsidRDefault="00A1614A" w:rsidP="00007347">
            <w:pPr>
              <w:autoSpaceDE w:val="0"/>
              <w:autoSpaceDN w:val="0"/>
              <w:adjustRightInd w:val="0"/>
              <w:jc w:val="center"/>
              <w:rPr>
                <w:rFonts w:eastAsia="Calibri"/>
                <w:sz w:val="22"/>
                <w:szCs w:val="22"/>
              </w:rPr>
            </w:pPr>
            <w:r w:rsidRPr="009F5564">
              <w:rPr>
                <w:rFonts w:eastAsia="Calibri"/>
                <w:sz w:val="22"/>
                <w:szCs w:val="22"/>
              </w:rPr>
              <w:t>1722</w:t>
            </w:r>
          </w:p>
        </w:tc>
      </w:tr>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6</w:t>
            </w:r>
          </w:p>
        </w:tc>
        <w:tc>
          <w:tcPr>
            <w:tcW w:w="4263" w:type="dxa"/>
          </w:tcPr>
          <w:p w:rsidR="00007347" w:rsidRPr="00007347" w:rsidRDefault="0067570E" w:rsidP="00007347">
            <w:pPr>
              <w:autoSpaceDE w:val="0"/>
              <w:autoSpaceDN w:val="0"/>
              <w:adjustRightInd w:val="0"/>
              <w:rPr>
                <w:rFonts w:eastAsia="Calibri"/>
                <w:sz w:val="22"/>
                <w:szCs w:val="22"/>
              </w:rPr>
            </w:pPr>
            <w:proofErr w:type="spellStart"/>
            <w:r w:rsidRPr="009F5564">
              <w:rPr>
                <w:rFonts w:eastAsia="Calibri"/>
                <w:sz w:val="22"/>
                <w:szCs w:val="22"/>
              </w:rPr>
              <w:t>Газырское</w:t>
            </w:r>
            <w:proofErr w:type="spellEnd"/>
            <w:r w:rsidR="00007347" w:rsidRPr="00007347">
              <w:rPr>
                <w:rFonts w:eastAsia="Calibri"/>
                <w:sz w:val="22"/>
                <w:szCs w:val="22"/>
              </w:rPr>
              <w:t xml:space="preserve"> сельское поселение</w:t>
            </w:r>
          </w:p>
        </w:tc>
        <w:tc>
          <w:tcPr>
            <w:tcW w:w="3528" w:type="dxa"/>
          </w:tcPr>
          <w:p w:rsidR="00007347" w:rsidRPr="00ED122E" w:rsidRDefault="00ED122E" w:rsidP="00ED122E">
            <w:pPr>
              <w:autoSpaceDE w:val="0"/>
              <w:autoSpaceDN w:val="0"/>
              <w:adjustRightInd w:val="0"/>
              <w:ind w:left="35"/>
              <w:rPr>
                <w:rFonts w:eastAsia="Calibri"/>
                <w:sz w:val="22"/>
                <w:szCs w:val="22"/>
              </w:rPr>
            </w:pPr>
            <w:r w:rsidRPr="00ED122E">
              <w:rPr>
                <w:sz w:val="22"/>
                <w:szCs w:val="22"/>
                <w:shd w:val="clear" w:color="auto" w:fill="FFFFFF"/>
              </w:rPr>
              <w:t>поселок Газырь</w:t>
            </w:r>
          </w:p>
        </w:tc>
        <w:tc>
          <w:tcPr>
            <w:tcW w:w="1412" w:type="dxa"/>
          </w:tcPr>
          <w:p w:rsidR="00007347" w:rsidRPr="00007347" w:rsidRDefault="009F5564" w:rsidP="00007347">
            <w:pPr>
              <w:autoSpaceDE w:val="0"/>
              <w:autoSpaceDN w:val="0"/>
              <w:adjustRightInd w:val="0"/>
              <w:jc w:val="center"/>
              <w:rPr>
                <w:rFonts w:eastAsia="Calibri"/>
                <w:sz w:val="22"/>
                <w:szCs w:val="22"/>
              </w:rPr>
            </w:pPr>
            <w:r w:rsidRPr="009F5564">
              <w:rPr>
                <w:rFonts w:eastAsia="Calibri"/>
                <w:sz w:val="22"/>
                <w:szCs w:val="22"/>
              </w:rPr>
              <w:t>3824</w:t>
            </w:r>
          </w:p>
        </w:tc>
      </w:tr>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7</w:t>
            </w:r>
          </w:p>
        </w:tc>
        <w:tc>
          <w:tcPr>
            <w:tcW w:w="4263" w:type="dxa"/>
          </w:tcPr>
          <w:p w:rsidR="00007347" w:rsidRPr="00007347" w:rsidRDefault="0067570E" w:rsidP="00007347">
            <w:pPr>
              <w:autoSpaceDE w:val="0"/>
              <w:autoSpaceDN w:val="0"/>
              <w:adjustRightInd w:val="0"/>
              <w:rPr>
                <w:rFonts w:eastAsia="Calibri"/>
                <w:sz w:val="22"/>
                <w:szCs w:val="22"/>
              </w:rPr>
            </w:pPr>
            <w:proofErr w:type="spellStart"/>
            <w:r w:rsidRPr="009F5564">
              <w:rPr>
                <w:rFonts w:eastAsia="Calibri"/>
                <w:sz w:val="22"/>
                <w:szCs w:val="22"/>
              </w:rPr>
              <w:t>Ирклиевское</w:t>
            </w:r>
            <w:proofErr w:type="spellEnd"/>
            <w:r w:rsidR="00007347" w:rsidRPr="00007347">
              <w:rPr>
                <w:rFonts w:eastAsia="Calibri"/>
                <w:sz w:val="22"/>
                <w:szCs w:val="22"/>
              </w:rPr>
              <w:t xml:space="preserve"> сельское поселение</w:t>
            </w:r>
          </w:p>
        </w:tc>
        <w:tc>
          <w:tcPr>
            <w:tcW w:w="3528" w:type="dxa"/>
          </w:tcPr>
          <w:p w:rsidR="00007347" w:rsidRPr="00ED122E" w:rsidRDefault="00ED122E" w:rsidP="00ED122E">
            <w:pPr>
              <w:autoSpaceDE w:val="0"/>
              <w:autoSpaceDN w:val="0"/>
              <w:adjustRightInd w:val="0"/>
              <w:ind w:left="35"/>
              <w:rPr>
                <w:rFonts w:eastAsia="Calibri"/>
                <w:sz w:val="22"/>
                <w:szCs w:val="22"/>
              </w:rPr>
            </w:pPr>
            <w:r w:rsidRPr="00ED122E">
              <w:rPr>
                <w:sz w:val="22"/>
                <w:szCs w:val="22"/>
                <w:shd w:val="clear" w:color="auto" w:fill="FFFFFF"/>
              </w:rPr>
              <w:t>станица </w:t>
            </w:r>
            <w:proofErr w:type="spellStart"/>
            <w:r w:rsidRPr="00ED122E">
              <w:rPr>
                <w:bCs/>
                <w:sz w:val="22"/>
                <w:szCs w:val="22"/>
                <w:shd w:val="clear" w:color="auto" w:fill="FFFFFF"/>
              </w:rPr>
              <w:t>Ирклиевская</w:t>
            </w:r>
            <w:proofErr w:type="spellEnd"/>
          </w:p>
        </w:tc>
        <w:tc>
          <w:tcPr>
            <w:tcW w:w="1412" w:type="dxa"/>
          </w:tcPr>
          <w:p w:rsidR="00007347" w:rsidRPr="00007347" w:rsidRDefault="009F5564" w:rsidP="00007347">
            <w:pPr>
              <w:autoSpaceDE w:val="0"/>
              <w:autoSpaceDN w:val="0"/>
              <w:adjustRightInd w:val="0"/>
              <w:jc w:val="center"/>
              <w:rPr>
                <w:rFonts w:eastAsia="Calibri"/>
                <w:sz w:val="22"/>
                <w:szCs w:val="22"/>
              </w:rPr>
            </w:pPr>
            <w:r w:rsidRPr="009F5564">
              <w:rPr>
                <w:rFonts w:eastAsia="Calibri"/>
                <w:sz w:val="22"/>
                <w:szCs w:val="22"/>
              </w:rPr>
              <w:t>3629</w:t>
            </w:r>
          </w:p>
        </w:tc>
      </w:tr>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8</w:t>
            </w:r>
          </w:p>
        </w:tc>
        <w:tc>
          <w:tcPr>
            <w:tcW w:w="4263" w:type="dxa"/>
          </w:tcPr>
          <w:p w:rsidR="00007347" w:rsidRPr="00007347" w:rsidRDefault="0067570E" w:rsidP="00007347">
            <w:pPr>
              <w:autoSpaceDE w:val="0"/>
              <w:autoSpaceDN w:val="0"/>
              <w:adjustRightInd w:val="0"/>
              <w:rPr>
                <w:rFonts w:eastAsia="Calibri"/>
                <w:sz w:val="22"/>
                <w:szCs w:val="22"/>
              </w:rPr>
            </w:pPr>
            <w:proofErr w:type="spellStart"/>
            <w:r w:rsidRPr="009F5564">
              <w:rPr>
                <w:rFonts w:eastAsia="Calibri"/>
                <w:sz w:val="22"/>
                <w:szCs w:val="22"/>
              </w:rPr>
              <w:t>Крупское</w:t>
            </w:r>
            <w:proofErr w:type="spellEnd"/>
            <w:r w:rsidRPr="009F5564">
              <w:rPr>
                <w:rFonts w:eastAsia="Calibri"/>
                <w:sz w:val="22"/>
                <w:szCs w:val="22"/>
              </w:rPr>
              <w:t xml:space="preserve"> </w:t>
            </w:r>
            <w:r w:rsidR="00007347" w:rsidRPr="00007347">
              <w:rPr>
                <w:rFonts w:eastAsia="Calibri"/>
                <w:sz w:val="22"/>
                <w:szCs w:val="22"/>
              </w:rPr>
              <w:t>сельское поселение</w:t>
            </w:r>
          </w:p>
        </w:tc>
        <w:tc>
          <w:tcPr>
            <w:tcW w:w="3528" w:type="dxa"/>
          </w:tcPr>
          <w:p w:rsidR="00007347" w:rsidRPr="00007347" w:rsidRDefault="00007347" w:rsidP="00ED122E">
            <w:pPr>
              <w:autoSpaceDE w:val="0"/>
              <w:autoSpaceDN w:val="0"/>
              <w:adjustRightInd w:val="0"/>
              <w:ind w:left="35"/>
              <w:rPr>
                <w:rFonts w:eastAsia="Calibri"/>
                <w:sz w:val="22"/>
                <w:szCs w:val="22"/>
              </w:rPr>
            </w:pPr>
            <w:r w:rsidRPr="00007347">
              <w:rPr>
                <w:rFonts w:eastAsia="Calibri"/>
                <w:sz w:val="22"/>
                <w:szCs w:val="22"/>
              </w:rPr>
              <w:t xml:space="preserve">станица </w:t>
            </w:r>
            <w:r w:rsidR="00ED122E" w:rsidRPr="009F5564">
              <w:rPr>
                <w:rFonts w:eastAsia="Calibri"/>
                <w:sz w:val="22"/>
                <w:szCs w:val="22"/>
              </w:rPr>
              <w:t>Крупск</w:t>
            </w:r>
            <w:r w:rsidR="00ED122E">
              <w:rPr>
                <w:rFonts w:eastAsia="Calibri"/>
                <w:sz w:val="22"/>
                <w:szCs w:val="22"/>
              </w:rPr>
              <w:t>ая</w:t>
            </w:r>
          </w:p>
        </w:tc>
        <w:tc>
          <w:tcPr>
            <w:tcW w:w="1412" w:type="dxa"/>
          </w:tcPr>
          <w:p w:rsidR="00007347" w:rsidRPr="00007347" w:rsidRDefault="00007347" w:rsidP="009F5564">
            <w:pPr>
              <w:autoSpaceDE w:val="0"/>
              <w:autoSpaceDN w:val="0"/>
              <w:adjustRightInd w:val="0"/>
              <w:jc w:val="center"/>
              <w:rPr>
                <w:rFonts w:eastAsia="Calibri"/>
                <w:sz w:val="22"/>
                <w:szCs w:val="22"/>
              </w:rPr>
            </w:pPr>
            <w:r w:rsidRPr="00007347">
              <w:rPr>
                <w:rFonts w:eastAsia="Calibri"/>
                <w:sz w:val="22"/>
                <w:szCs w:val="22"/>
              </w:rPr>
              <w:t>1</w:t>
            </w:r>
            <w:r w:rsidR="009F5564" w:rsidRPr="009F5564">
              <w:rPr>
                <w:rFonts w:eastAsia="Calibri"/>
                <w:sz w:val="22"/>
                <w:szCs w:val="22"/>
              </w:rPr>
              <w:t>127</w:t>
            </w:r>
          </w:p>
        </w:tc>
      </w:tr>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9</w:t>
            </w:r>
          </w:p>
        </w:tc>
        <w:tc>
          <w:tcPr>
            <w:tcW w:w="4263" w:type="dxa"/>
          </w:tcPr>
          <w:p w:rsidR="00007347" w:rsidRPr="00007347" w:rsidRDefault="0067570E" w:rsidP="00007347">
            <w:pPr>
              <w:autoSpaceDE w:val="0"/>
              <w:autoSpaceDN w:val="0"/>
              <w:adjustRightInd w:val="0"/>
              <w:rPr>
                <w:rFonts w:eastAsia="Calibri"/>
                <w:sz w:val="22"/>
                <w:szCs w:val="22"/>
              </w:rPr>
            </w:pPr>
            <w:proofErr w:type="spellStart"/>
            <w:r w:rsidRPr="009F5564">
              <w:rPr>
                <w:rFonts w:eastAsia="Calibri"/>
                <w:sz w:val="22"/>
                <w:szCs w:val="22"/>
              </w:rPr>
              <w:t>Новобейсугское</w:t>
            </w:r>
            <w:proofErr w:type="spellEnd"/>
            <w:r w:rsidR="00007347" w:rsidRPr="00007347">
              <w:rPr>
                <w:rFonts w:eastAsia="Calibri"/>
                <w:sz w:val="22"/>
                <w:szCs w:val="22"/>
              </w:rPr>
              <w:t xml:space="preserve"> сельское поселение</w:t>
            </w:r>
          </w:p>
        </w:tc>
        <w:tc>
          <w:tcPr>
            <w:tcW w:w="3528" w:type="dxa"/>
          </w:tcPr>
          <w:p w:rsidR="00007347" w:rsidRPr="00ED122E" w:rsidRDefault="00ED122E" w:rsidP="00ED122E">
            <w:pPr>
              <w:autoSpaceDE w:val="0"/>
              <w:autoSpaceDN w:val="0"/>
              <w:adjustRightInd w:val="0"/>
              <w:ind w:left="35"/>
              <w:rPr>
                <w:rFonts w:eastAsia="Calibri"/>
                <w:sz w:val="22"/>
                <w:szCs w:val="22"/>
              </w:rPr>
            </w:pPr>
            <w:r w:rsidRPr="00ED122E">
              <w:rPr>
                <w:sz w:val="22"/>
                <w:szCs w:val="22"/>
                <w:shd w:val="clear" w:color="auto" w:fill="FFFFFF"/>
              </w:rPr>
              <w:t xml:space="preserve">станица </w:t>
            </w:r>
            <w:proofErr w:type="spellStart"/>
            <w:r w:rsidRPr="00ED122E">
              <w:rPr>
                <w:sz w:val="22"/>
                <w:szCs w:val="22"/>
                <w:shd w:val="clear" w:color="auto" w:fill="FFFFFF"/>
              </w:rPr>
              <w:t>Новобейсугская</w:t>
            </w:r>
            <w:proofErr w:type="spellEnd"/>
          </w:p>
        </w:tc>
        <w:tc>
          <w:tcPr>
            <w:tcW w:w="1412" w:type="dxa"/>
          </w:tcPr>
          <w:p w:rsidR="00007347" w:rsidRPr="00007347" w:rsidRDefault="009F5564" w:rsidP="00007347">
            <w:pPr>
              <w:autoSpaceDE w:val="0"/>
              <w:autoSpaceDN w:val="0"/>
              <w:adjustRightInd w:val="0"/>
              <w:jc w:val="center"/>
              <w:rPr>
                <w:rFonts w:eastAsia="Calibri"/>
                <w:sz w:val="22"/>
                <w:szCs w:val="22"/>
              </w:rPr>
            </w:pPr>
            <w:r>
              <w:rPr>
                <w:rFonts w:eastAsia="Calibri"/>
                <w:sz w:val="22"/>
                <w:szCs w:val="22"/>
              </w:rPr>
              <w:t>2689</w:t>
            </w:r>
          </w:p>
        </w:tc>
      </w:tr>
      <w:tr w:rsidR="0067570E" w:rsidRPr="00007347" w:rsidTr="00454743">
        <w:trPr>
          <w:trHeight w:val="281"/>
        </w:trPr>
        <w:tc>
          <w:tcPr>
            <w:tcW w:w="436" w:type="dxa"/>
            <w:hideMark/>
          </w:tcPr>
          <w:p w:rsidR="00007347" w:rsidRPr="00007347" w:rsidRDefault="00007347" w:rsidP="00007347">
            <w:pPr>
              <w:autoSpaceDE w:val="0"/>
              <w:autoSpaceDN w:val="0"/>
              <w:adjustRightInd w:val="0"/>
              <w:jc w:val="center"/>
              <w:rPr>
                <w:rFonts w:eastAsia="Calibri"/>
                <w:sz w:val="22"/>
                <w:szCs w:val="22"/>
              </w:rPr>
            </w:pPr>
            <w:r w:rsidRPr="00007347">
              <w:rPr>
                <w:rFonts w:eastAsia="Calibri"/>
                <w:sz w:val="22"/>
                <w:szCs w:val="22"/>
              </w:rPr>
              <w:t>10</w:t>
            </w:r>
          </w:p>
        </w:tc>
        <w:tc>
          <w:tcPr>
            <w:tcW w:w="4263" w:type="dxa"/>
          </w:tcPr>
          <w:p w:rsidR="00007347" w:rsidRPr="00007347" w:rsidRDefault="0067570E" w:rsidP="00007347">
            <w:pPr>
              <w:autoSpaceDE w:val="0"/>
              <w:autoSpaceDN w:val="0"/>
              <w:adjustRightInd w:val="0"/>
              <w:rPr>
                <w:rFonts w:eastAsia="Calibri"/>
                <w:sz w:val="22"/>
                <w:szCs w:val="22"/>
              </w:rPr>
            </w:pPr>
            <w:proofErr w:type="spellStart"/>
            <w:r w:rsidRPr="009F5564">
              <w:rPr>
                <w:rFonts w:eastAsia="Calibri"/>
                <w:sz w:val="22"/>
                <w:szCs w:val="22"/>
              </w:rPr>
              <w:t>Новомалоросси</w:t>
            </w:r>
            <w:r w:rsidR="00395B38">
              <w:rPr>
                <w:rFonts w:eastAsia="Calibri"/>
                <w:sz w:val="22"/>
                <w:szCs w:val="22"/>
              </w:rPr>
              <w:t>й</w:t>
            </w:r>
            <w:r w:rsidRPr="009F5564">
              <w:rPr>
                <w:rFonts w:eastAsia="Calibri"/>
                <w:sz w:val="22"/>
                <w:szCs w:val="22"/>
              </w:rPr>
              <w:t>ское</w:t>
            </w:r>
            <w:proofErr w:type="spellEnd"/>
            <w:r w:rsidR="00007347" w:rsidRPr="00007347">
              <w:rPr>
                <w:rFonts w:eastAsia="Calibri"/>
                <w:sz w:val="22"/>
                <w:szCs w:val="22"/>
              </w:rPr>
              <w:t xml:space="preserve"> сельское поселение</w:t>
            </w:r>
          </w:p>
        </w:tc>
        <w:tc>
          <w:tcPr>
            <w:tcW w:w="3528" w:type="dxa"/>
          </w:tcPr>
          <w:p w:rsidR="00007347" w:rsidRPr="00ED122E" w:rsidRDefault="00ED122E" w:rsidP="00ED122E">
            <w:pPr>
              <w:autoSpaceDE w:val="0"/>
              <w:autoSpaceDN w:val="0"/>
              <w:adjustRightInd w:val="0"/>
              <w:ind w:left="35"/>
              <w:rPr>
                <w:rFonts w:eastAsia="Calibri"/>
                <w:sz w:val="22"/>
                <w:szCs w:val="22"/>
              </w:rPr>
            </w:pPr>
            <w:r w:rsidRPr="00ED122E">
              <w:rPr>
                <w:rStyle w:val="futurismarkdown-word"/>
                <w:sz w:val="22"/>
                <w:szCs w:val="22"/>
                <w:shd w:val="clear" w:color="auto" w:fill="FFFFFF"/>
              </w:rPr>
              <w:t>станица Новомалороссийская</w:t>
            </w:r>
          </w:p>
        </w:tc>
        <w:tc>
          <w:tcPr>
            <w:tcW w:w="1412" w:type="dxa"/>
          </w:tcPr>
          <w:p w:rsidR="00007347" w:rsidRPr="00007347" w:rsidRDefault="009F5564" w:rsidP="00007347">
            <w:pPr>
              <w:autoSpaceDE w:val="0"/>
              <w:autoSpaceDN w:val="0"/>
              <w:adjustRightInd w:val="0"/>
              <w:jc w:val="center"/>
              <w:rPr>
                <w:rFonts w:eastAsia="Calibri"/>
                <w:sz w:val="22"/>
                <w:szCs w:val="22"/>
              </w:rPr>
            </w:pPr>
            <w:r>
              <w:rPr>
                <w:rFonts w:eastAsia="Calibri"/>
                <w:sz w:val="22"/>
                <w:szCs w:val="22"/>
              </w:rPr>
              <w:t>5626</w:t>
            </w:r>
          </w:p>
        </w:tc>
      </w:tr>
      <w:tr w:rsidR="00395B38" w:rsidRPr="00007347" w:rsidTr="00454743">
        <w:trPr>
          <w:trHeight w:val="111"/>
        </w:trPr>
        <w:tc>
          <w:tcPr>
            <w:tcW w:w="8227" w:type="dxa"/>
            <w:gridSpan w:val="3"/>
          </w:tcPr>
          <w:p w:rsidR="00395B38" w:rsidRPr="009F5564" w:rsidRDefault="00395B38" w:rsidP="00395B38">
            <w:pPr>
              <w:autoSpaceDE w:val="0"/>
              <w:autoSpaceDN w:val="0"/>
              <w:adjustRightInd w:val="0"/>
              <w:jc w:val="center"/>
              <w:rPr>
                <w:rFonts w:eastAsia="Calibri"/>
                <w:sz w:val="22"/>
                <w:szCs w:val="22"/>
              </w:rPr>
            </w:pPr>
            <w:r w:rsidRPr="009F5564">
              <w:rPr>
                <w:rFonts w:eastAsia="Calibri"/>
                <w:sz w:val="22"/>
                <w:szCs w:val="22"/>
              </w:rPr>
              <w:t>м</w:t>
            </w:r>
            <w:r w:rsidRPr="00007347">
              <w:rPr>
                <w:rFonts w:eastAsia="Calibri"/>
                <w:sz w:val="22"/>
                <w:szCs w:val="22"/>
              </w:rPr>
              <w:t>униципальн</w:t>
            </w:r>
            <w:r w:rsidRPr="009F5564">
              <w:rPr>
                <w:rFonts w:eastAsia="Calibri"/>
                <w:sz w:val="22"/>
                <w:szCs w:val="22"/>
              </w:rPr>
              <w:t>ое</w:t>
            </w:r>
            <w:r w:rsidRPr="00007347">
              <w:rPr>
                <w:rFonts w:eastAsia="Calibri"/>
                <w:sz w:val="22"/>
                <w:szCs w:val="22"/>
              </w:rPr>
              <w:t xml:space="preserve"> образовани</w:t>
            </w:r>
            <w:r w:rsidRPr="009F5564">
              <w:rPr>
                <w:rFonts w:eastAsia="Calibri"/>
                <w:sz w:val="22"/>
                <w:szCs w:val="22"/>
              </w:rPr>
              <w:t xml:space="preserve">е </w:t>
            </w:r>
            <w:proofErr w:type="spellStart"/>
            <w:r w:rsidRPr="009F5564">
              <w:rPr>
                <w:rFonts w:eastAsia="Calibri"/>
                <w:sz w:val="22"/>
                <w:szCs w:val="22"/>
              </w:rPr>
              <w:t>Выселковский</w:t>
            </w:r>
            <w:proofErr w:type="spellEnd"/>
            <w:r w:rsidRPr="009F5564">
              <w:rPr>
                <w:rFonts w:eastAsia="Calibri"/>
                <w:sz w:val="22"/>
                <w:szCs w:val="22"/>
              </w:rPr>
              <w:t xml:space="preserve"> муниципальный район</w:t>
            </w:r>
          </w:p>
        </w:tc>
        <w:tc>
          <w:tcPr>
            <w:tcW w:w="1412" w:type="dxa"/>
          </w:tcPr>
          <w:p w:rsidR="00395B38" w:rsidRPr="009F5564" w:rsidRDefault="00395B38" w:rsidP="00395B38">
            <w:pPr>
              <w:autoSpaceDE w:val="0"/>
              <w:autoSpaceDN w:val="0"/>
              <w:adjustRightInd w:val="0"/>
              <w:rPr>
                <w:rFonts w:eastAsia="Calibri"/>
              </w:rPr>
            </w:pPr>
            <w:r>
              <w:rPr>
                <w:rFonts w:eastAsia="Calibri"/>
                <w:sz w:val="22"/>
                <w:szCs w:val="22"/>
              </w:rPr>
              <w:t xml:space="preserve">      54069</w:t>
            </w:r>
          </w:p>
        </w:tc>
      </w:tr>
    </w:tbl>
    <w:p w:rsidR="00007347" w:rsidRPr="00007347" w:rsidRDefault="00007347" w:rsidP="00007347">
      <w:pPr>
        <w:spacing w:before="120" w:after="0" w:line="240" w:lineRule="auto"/>
        <w:ind w:firstLine="567"/>
        <w:jc w:val="both"/>
        <w:rPr>
          <w:rFonts w:ascii="Times New Roman" w:eastAsia="Calibri" w:hAnsi="Times New Roman" w:cs="Times New Roman"/>
          <w:szCs w:val="24"/>
        </w:rPr>
      </w:pPr>
      <w:r w:rsidRPr="00007347">
        <w:rPr>
          <w:rFonts w:ascii="Times New Roman" w:eastAsia="Calibri" w:hAnsi="Times New Roman" w:cs="Times New Roman"/>
          <w:szCs w:val="24"/>
        </w:rPr>
        <w:t xml:space="preserve">Примечание: </w:t>
      </w:r>
    </w:p>
    <w:p w:rsidR="00A1614A" w:rsidRPr="00007347" w:rsidRDefault="00007347" w:rsidP="00A1614A">
      <w:pPr>
        <w:spacing w:after="0" w:line="240" w:lineRule="auto"/>
        <w:ind w:firstLine="567"/>
        <w:jc w:val="both"/>
        <w:rPr>
          <w:rFonts w:ascii="Times New Roman" w:eastAsia="Calibri" w:hAnsi="Times New Roman" w:cs="Times New Roman"/>
          <w:sz w:val="24"/>
          <w:szCs w:val="24"/>
        </w:rPr>
      </w:pPr>
      <w:r w:rsidRPr="00007347">
        <w:rPr>
          <w:rFonts w:ascii="Times New Roman" w:eastAsia="Calibri" w:hAnsi="Times New Roman" w:cs="Times New Roman"/>
          <w:szCs w:val="24"/>
        </w:rPr>
        <w:t xml:space="preserve">1. * </w:t>
      </w:r>
      <w:r w:rsidR="00A1614A" w:rsidRPr="00A1614A">
        <w:rPr>
          <w:rFonts w:ascii="Times New Roman" w:eastAsia="Calibri" w:hAnsi="Times New Roman" w:cs="Times New Roman"/>
          <w:szCs w:val="24"/>
        </w:rPr>
        <w:t>Данные управления Федеральной службы государственной статистики по Краснодарскому краю и Р</w:t>
      </w:r>
      <w:r w:rsidR="00A1614A">
        <w:rPr>
          <w:rFonts w:ascii="Times New Roman" w:eastAsia="Calibri" w:hAnsi="Times New Roman" w:cs="Times New Roman"/>
          <w:szCs w:val="24"/>
        </w:rPr>
        <w:t>е</w:t>
      </w:r>
      <w:r w:rsidR="00A1614A" w:rsidRPr="00A1614A">
        <w:rPr>
          <w:rFonts w:ascii="Times New Roman" w:eastAsia="Calibri" w:hAnsi="Times New Roman" w:cs="Times New Roman"/>
          <w:szCs w:val="24"/>
        </w:rPr>
        <w:t>спублики Адыгея</w:t>
      </w:r>
      <w:r w:rsidR="00A1614A" w:rsidRPr="00A1614A">
        <w:rPr>
          <w:rFonts w:ascii="Times New Roman" w:eastAsia="Calibri" w:hAnsi="Times New Roman" w:cs="Times New Roman"/>
        </w:rPr>
        <w:t xml:space="preserve">, </w:t>
      </w:r>
      <w:r w:rsidR="00A1614A" w:rsidRPr="00A1614A">
        <w:rPr>
          <w:rFonts w:ascii="Times New Roman" w:eastAsia="Calibri" w:hAnsi="Times New Roman" w:cs="Times New Roman"/>
          <w:i/>
        </w:rPr>
        <w:t xml:space="preserve"> </w:t>
      </w:r>
      <w:r w:rsidR="00A1614A" w:rsidRPr="00A1614A">
        <w:rPr>
          <w:rFonts w:ascii="Times New Roman" w:eastAsia="Calibri" w:hAnsi="Times New Roman" w:cs="Times New Roman"/>
        </w:rPr>
        <w:t>п.</w:t>
      </w:r>
      <w:r w:rsidR="00A1614A">
        <w:rPr>
          <w:rFonts w:ascii="Times New Roman" w:eastAsia="Calibri" w:hAnsi="Times New Roman" w:cs="Times New Roman"/>
          <w:i/>
        </w:rPr>
        <w:t xml:space="preserve"> </w:t>
      </w:r>
      <w:r w:rsidR="00A1614A" w:rsidRPr="00A1614A">
        <w:rPr>
          <w:rFonts w:ascii="Times New Roman" w:hAnsi="Times New Roman" w:cs="Times New Roman"/>
          <w:shd w:val="clear" w:color="auto" w:fill="FFFFFF"/>
        </w:rPr>
        <w:t xml:space="preserve">1.33.4 Оценка численности постоянного населения Краснодарского края по муниципальным образованиям на </w:t>
      </w:r>
      <w:r w:rsidR="00A1614A">
        <w:rPr>
          <w:rFonts w:ascii="Times New Roman" w:hAnsi="Times New Roman" w:cs="Times New Roman"/>
          <w:shd w:val="clear" w:color="auto" w:fill="FFFFFF"/>
        </w:rPr>
        <w:t>0</w:t>
      </w:r>
      <w:r w:rsidR="00A1614A" w:rsidRPr="00A1614A">
        <w:rPr>
          <w:rFonts w:ascii="Times New Roman" w:hAnsi="Times New Roman" w:cs="Times New Roman"/>
          <w:shd w:val="clear" w:color="auto" w:fill="FFFFFF"/>
        </w:rPr>
        <w:t>1 января 2025 г</w:t>
      </w:r>
      <w:r w:rsidR="00A1614A">
        <w:rPr>
          <w:rFonts w:ascii="Times New Roman" w:hAnsi="Times New Roman" w:cs="Times New Roman"/>
          <w:shd w:val="clear" w:color="auto" w:fill="FFFFFF"/>
        </w:rPr>
        <w:t xml:space="preserve">., </w:t>
      </w:r>
      <w:r w:rsidR="00A1614A" w:rsidRPr="00A1614A">
        <w:rPr>
          <w:rFonts w:ascii="Times New Roman" w:eastAsia="Calibri" w:hAnsi="Times New Roman" w:cs="Times New Roman"/>
          <w:i/>
          <w:szCs w:val="24"/>
        </w:rPr>
        <w:t xml:space="preserve"> </w:t>
      </w:r>
      <w:hyperlink r:id="rId9" w:history="1">
        <w:r w:rsidR="00A1614A" w:rsidRPr="00A1614A">
          <w:rPr>
            <w:rStyle w:val="ae"/>
            <w:rFonts w:ascii="Times New Roman" w:eastAsia="Calibri" w:hAnsi="Times New Roman" w:cs="Times New Roman"/>
          </w:rPr>
          <w:t>https://23.rosstat.gov.ru/populatio</w:t>
        </w:r>
        <w:r w:rsidR="009B3516">
          <w:rPr>
            <w:rStyle w:val="ae"/>
            <w:rFonts w:ascii="Times New Roman" w:eastAsia="Calibri" w:hAnsi="Times New Roman" w:cs="Times New Roman"/>
          </w:rPr>
          <w:t>№</w:t>
        </w:r>
        <w:r w:rsidR="00A1614A" w:rsidRPr="00A1614A">
          <w:rPr>
            <w:rStyle w:val="ae"/>
            <w:rFonts w:ascii="Times New Roman" w:eastAsia="Calibri" w:hAnsi="Times New Roman" w:cs="Times New Roman"/>
          </w:rPr>
          <w:t>_kk</w:t>
        </w:r>
      </w:hyperlink>
      <w:r w:rsidR="00A1614A">
        <w:rPr>
          <w:rFonts w:ascii="Times New Roman" w:eastAsia="Calibri" w:hAnsi="Times New Roman" w:cs="Times New Roman"/>
          <w:sz w:val="24"/>
          <w:szCs w:val="24"/>
        </w:rPr>
        <w:t xml:space="preserve"> </w:t>
      </w:r>
    </w:p>
    <w:p w:rsidR="00454743" w:rsidRPr="00454743" w:rsidRDefault="00454743" w:rsidP="00454743">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54743">
        <w:rPr>
          <w:rFonts w:ascii="Times New Roman" w:hAnsi="Times New Roman" w:cs="Times New Roman"/>
          <w:b/>
          <w:sz w:val="24"/>
          <w:szCs w:val="24"/>
        </w:rPr>
        <w:lastRenderedPageBreak/>
        <w:t xml:space="preserve">1.2. Расчетные показатели в области </w:t>
      </w:r>
      <w:r w:rsidRPr="00454743">
        <w:rPr>
          <w:rFonts w:ascii="Times New Roman" w:eastAsia="Calibri" w:hAnsi="Times New Roman" w:cs="Times New Roman"/>
          <w:b/>
          <w:sz w:val="24"/>
          <w:szCs w:val="24"/>
        </w:rPr>
        <w:t>электро- и газоснабжение поселений</w:t>
      </w:r>
    </w:p>
    <w:p w:rsidR="00454743" w:rsidRDefault="00454743" w:rsidP="00454743">
      <w:pPr>
        <w:spacing w:after="0" w:line="240" w:lineRule="auto"/>
        <w:ind w:firstLine="567"/>
        <w:jc w:val="both"/>
        <w:rPr>
          <w:rFonts w:ascii="Times New Roman" w:eastAsia="Times New Roman" w:hAnsi="Times New Roman" w:cs="Times New Roman"/>
          <w:sz w:val="24"/>
          <w:szCs w:val="24"/>
          <w:lang w:eastAsia="ru-RU"/>
        </w:rPr>
      </w:pPr>
      <w:r w:rsidRPr="00454743">
        <w:rPr>
          <w:rFonts w:ascii="Times New Roman" w:eastAsia="Times New Roman" w:hAnsi="Times New Roman" w:cs="Times New Roman"/>
          <w:sz w:val="24"/>
          <w:szCs w:val="24"/>
          <w:lang w:eastAsia="ru-RU"/>
        </w:rPr>
        <w:t xml:space="preserve">Укрупненные показатели электропотребления </w:t>
      </w:r>
      <w:r w:rsidR="00875627">
        <w:rPr>
          <w:rFonts w:ascii="Times New Roman" w:eastAsia="Times New Roman" w:hAnsi="Times New Roman" w:cs="Times New Roman"/>
          <w:sz w:val="24"/>
          <w:szCs w:val="24"/>
          <w:lang w:eastAsia="ru-RU"/>
        </w:rPr>
        <w:t xml:space="preserve">и газоснабжения </w:t>
      </w:r>
      <w:r w:rsidRPr="00454743">
        <w:rPr>
          <w:rFonts w:ascii="Times New Roman" w:eastAsia="Times New Roman" w:hAnsi="Times New Roman" w:cs="Times New Roman"/>
          <w:sz w:val="24"/>
          <w:szCs w:val="24"/>
          <w:lang w:eastAsia="ru-RU"/>
        </w:rPr>
        <w:t>допускается принимать в соответствии с </w:t>
      </w:r>
      <w:hyperlink r:id="rId10" w:anchor="/document/71692326/entry/100000" w:history="1">
        <w:r w:rsidRPr="008E619B">
          <w:rPr>
            <w:rFonts w:ascii="Times New Roman" w:eastAsia="Times New Roman" w:hAnsi="Times New Roman" w:cs="Times New Roman"/>
            <w:sz w:val="24"/>
            <w:szCs w:val="24"/>
            <w:lang w:eastAsia="ru-RU"/>
          </w:rPr>
          <w:t>таблицей</w:t>
        </w:r>
      </w:hyperlink>
      <w:r w:rsidRPr="008E619B">
        <w:rPr>
          <w:rFonts w:ascii="Times New Roman" w:eastAsia="Times New Roman" w:hAnsi="Times New Roman" w:cs="Times New Roman"/>
          <w:sz w:val="24"/>
          <w:szCs w:val="24"/>
          <w:lang w:eastAsia="ru-RU"/>
        </w:rPr>
        <w:t xml:space="preserve"> 2</w:t>
      </w:r>
      <w:r w:rsidRPr="00454743">
        <w:rPr>
          <w:rFonts w:ascii="Times New Roman" w:eastAsia="Times New Roman" w:hAnsi="Times New Roman" w:cs="Times New Roman"/>
          <w:sz w:val="24"/>
          <w:szCs w:val="24"/>
          <w:lang w:eastAsia="ru-RU"/>
        </w:rPr>
        <w:t>.</w:t>
      </w:r>
    </w:p>
    <w:p w:rsidR="00A72E91" w:rsidRPr="008E619B" w:rsidRDefault="00A72E91" w:rsidP="000A1E4A">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2694"/>
        <w:gridCol w:w="2835"/>
        <w:gridCol w:w="1134"/>
        <w:gridCol w:w="1842"/>
      </w:tblGrid>
      <w:tr w:rsidR="000A1E4A" w:rsidTr="00875627">
        <w:trPr>
          <w:trHeight w:val="178"/>
        </w:trPr>
        <w:tc>
          <w:tcPr>
            <w:tcW w:w="1134" w:type="dxa"/>
            <w:vMerge w:val="restart"/>
          </w:tcPr>
          <w:p w:rsidR="00A72E91" w:rsidRPr="00A72E91" w:rsidRDefault="00A72E91" w:rsidP="00F0578D">
            <w:pPr>
              <w:spacing w:after="0" w:line="240" w:lineRule="auto"/>
              <w:jc w:val="center"/>
              <w:rPr>
                <w:rFonts w:ascii="Times New Roman" w:eastAsia="Times New Roman" w:hAnsi="Times New Roman" w:cs="Times New Roman"/>
                <w:bCs/>
                <w:color w:val="22272F"/>
                <w:lang w:eastAsia="ru-RU"/>
              </w:rPr>
            </w:pPr>
            <w:r w:rsidRPr="00A72E91">
              <w:rPr>
                <w:rFonts w:ascii="Times New Roman" w:eastAsia="Times New Roman" w:hAnsi="Times New Roman" w:cs="Times New Roman"/>
                <w:bCs/>
                <w:color w:val="22272F"/>
                <w:lang w:eastAsia="ru-RU"/>
              </w:rPr>
              <w:t>Наименование объекта</w:t>
            </w:r>
          </w:p>
        </w:tc>
        <w:tc>
          <w:tcPr>
            <w:tcW w:w="2694" w:type="dxa"/>
            <w:vMerge w:val="restart"/>
          </w:tcPr>
          <w:p w:rsidR="00A72E91" w:rsidRPr="00A72E91" w:rsidRDefault="00A72E91" w:rsidP="00F0578D">
            <w:pPr>
              <w:spacing w:after="0" w:line="240" w:lineRule="auto"/>
              <w:jc w:val="center"/>
              <w:rPr>
                <w:rFonts w:ascii="Times New Roman" w:eastAsia="Times New Roman" w:hAnsi="Times New Roman" w:cs="Times New Roman"/>
                <w:bCs/>
                <w:color w:val="22272F"/>
                <w:lang w:eastAsia="ru-RU"/>
              </w:rPr>
            </w:pPr>
            <w:r w:rsidRPr="00A72E91">
              <w:rPr>
                <w:rFonts w:ascii="Times New Roman" w:eastAsia="Times New Roman" w:hAnsi="Times New Roman" w:cs="Times New Roman"/>
                <w:bCs/>
                <w:lang w:eastAsia="ru-RU"/>
              </w:rPr>
              <w:t>Наименование расчетного показателя, единица измерения</w:t>
            </w:r>
          </w:p>
        </w:tc>
        <w:tc>
          <w:tcPr>
            <w:tcW w:w="3969" w:type="dxa"/>
            <w:gridSpan w:val="2"/>
          </w:tcPr>
          <w:p w:rsidR="00A72E91" w:rsidRPr="00A72E91" w:rsidRDefault="00A72E91" w:rsidP="00F0578D">
            <w:pPr>
              <w:tabs>
                <w:tab w:val="left" w:pos="816"/>
              </w:tabs>
              <w:spacing w:after="0" w:line="240" w:lineRule="auto"/>
              <w:ind w:left="11"/>
              <w:jc w:val="center"/>
              <w:rPr>
                <w:rFonts w:ascii="Times New Roman" w:eastAsia="Times New Roman" w:hAnsi="Times New Roman" w:cs="Times New Roman"/>
                <w:bCs/>
                <w:color w:val="22272F"/>
                <w:lang w:eastAsia="ru-RU"/>
              </w:rPr>
            </w:pPr>
            <w:r w:rsidRPr="00A72E91">
              <w:rPr>
                <w:rFonts w:ascii="Times New Roman" w:eastAsia="Times New Roman" w:hAnsi="Times New Roman" w:cs="Times New Roman"/>
                <w:bCs/>
                <w:lang w:eastAsia="ru-RU"/>
              </w:rPr>
              <w:t>Значение расчетного показателя</w:t>
            </w:r>
          </w:p>
        </w:tc>
        <w:tc>
          <w:tcPr>
            <w:tcW w:w="1842" w:type="dxa"/>
            <w:vMerge w:val="restart"/>
          </w:tcPr>
          <w:p w:rsidR="00A72E91" w:rsidRPr="00A72E91" w:rsidRDefault="00F0578D" w:rsidP="00F0578D">
            <w:pPr>
              <w:autoSpaceDE w:val="0"/>
              <w:autoSpaceDN w:val="0"/>
              <w:adjustRightInd w:val="0"/>
              <w:spacing w:after="0" w:line="240" w:lineRule="auto"/>
              <w:ind w:left="-108" w:right="-142"/>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w:t>
            </w:r>
            <w:r w:rsidR="00A72E91" w:rsidRPr="00A72E91">
              <w:rPr>
                <w:rFonts w:ascii="Times New Roman" w:eastAsia="Times New Roman" w:hAnsi="Times New Roman" w:cs="Times New Roman"/>
                <w:bCs/>
                <w:lang w:eastAsia="ru-RU"/>
              </w:rPr>
              <w:t>оказатель</w:t>
            </w:r>
          </w:p>
          <w:p w:rsidR="000A1E4A" w:rsidRDefault="00A72E91" w:rsidP="00F0578D">
            <w:pPr>
              <w:spacing w:after="0" w:line="240" w:lineRule="auto"/>
              <w:ind w:left="-108" w:right="-142"/>
              <w:jc w:val="center"/>
              <w:rPr>
                <w:rFonts w:ascii="Times New Roman" w:eastAsia="Times New Roman" w:hAnsi="Times New Roman" w:cs="Times New Roman"/>
                <w:bCs/>
                <w:lang w:eastAsia="ru-RU"/>
              </w:rPr>
            </w:pPr>
            <w:r w:rsidRPr="00A72E91">
              <w:rPr>
                <w:rFonts w:ascii="Times New Roman" w:eastAsia="Times New Roman" w:hAnsi="Times New Roman" w:cs="Times New Roman"/>
                <w:bCs/>
                <w:lang w:eastAsia="ru-RU"/>
              </w:rPr>
              <w:t xml:space="preserve">максимально </w:t>
            </w:r>
            <w:proofErr w:type="spellStart"/>
            <w:r w:rsidRPr="00A72E91">
              <w:rPr>
                <w:rFonts w:ascii="Times New Roman" w:eastAsia="Times New Roman" w:hAnsi="Times New Roman" w:cs="Times New Roman"/>
                <w:bCs/>
                <w:lang w:eastAsia="ru-RU"/>
              </w:rPr>
              <w:t>территориаль</w:t>
            </w:r>
            <w:proofErr w:type="spellEnd"/>
            <w:r w:rsidR="00875627">
              <w:rPr>
                <w:rFonts w:ascii="Times New Roman" w:eastAsia="Times New Roman" w:hAnsi="Times New Roman" w:cs="Times New Roman"/>
                <w:bCs/>
                <w:lang w:eastAsia="ru-RU"/>
              </w:rPr>
              <w:t>-</w:t>
            </w:r>
          </w:p>
          <w:p w:rsidR="00A72E91" w:rsidRPr="00A72E91" w:rsidRDefault="00A72E91" w:rsidP="00F0578D">
            <w:pPr>
              <w:spacing w:after="0" w:line="240" w:lineRule="auto"/>
              <w:ind w:left="-108" w:right="-142"/>
              <w:jc w:val="center"/>
              <w:rPr>
                <w:rFonts w:ascii="Times New Roman" w:eastAsia="Times New Roman" w:hAnsi="Times New Roman" w:cs="Times New Roman"/>
                <w:bCs/>
                <w:color w:val="22272F"/>
                <w:lang w:eastAsia="ru-RU"/>
              </w:rPr>
            </w:pPr>
            <w:r w:rsidRPr="00A72E91">
              <w:rPr>
                <w:rFonts w:ascii="Times New Roman" w:eastAsia="Times New Roman" w:hAnsi="Times New Roman" w:cs="Times New Roman"/>
                <w:bCs/>
                <w:lang w:eastAsia="ru-RU"/>
              </w:rPr>
              <w:t>ной доступности</w:t>
            </w:r>
          </w:p>
        </w:tc>
      </w:tr>
      <w:tr w:rsidR="00875627" w:rsidTr="00875627">
        <w:trPr>
          <w:trHeight w:val="204"/>
        </w:trPr>
        <w:tc>
          <w:tcPr>
            <w:tcW w:w="1134" w:type="dxa"/>
            <w:vMerge/>
          </w:tcPr>
          <w:p w:rsidR="00A72E91" w:rsidRPr="00A72E91" w:rsidRDefault="00A72E91" w:rsidP="00454743">
            <w:pPr>
              <w:spacing w:after="0" w:line="240" w:lineRule="auto"/>
              <w:jc w:val="right"/>
              <w:rPr>
                <w:rFonts w:ascii="Times New Roman" w:eastAsia="Times New Roman" w:hAnsi="Times New Roman" w:cs="Times New Roman"/>
                <w:bCs/>
                <w:color w:val="22272F"/>
                <w:lang w:eastAsia="ru-RU"/>
              </w:rPr>
            </w:pPr>
          </w:p>
        </w:tc>
        <w:tc>
          <w:tcPr>
            <w:tcW w:w="2694" w:type="dxa"/>
            <w:vMerge/>
          </w:tcPr>
          <w:p w:rsidR="00A72E91" w:rsidRPr="00A72E91" w:rsidRDefault="00A72E91" w:rsidP="00454743">
            <w:pPr>
              <w:spacing w:after="0" w:line="240" w:lineRule="auto"/>
              <w:jc w:val="right"/>
              <w:rPr>
                <w:rFonts w:ascii="Times New Roman" w:eastAsia="Times New Roman" w:hAnsi="Times New Roman" w:cs="Times New Roman"/>
                <w:bCs/>
                <w:color w:val="22272F"/>
                <w:lang w:eastAsia="ru-RU"/>
              </w:rPr>
            </w:pPr>
          </w:p>
        </w:tc>
        <w:tc>
          <w:tcPr>
            <w:tcW w:w="2835" w:type="dxa"/>
          </w:tcPr>
          <w:p w:rsidR="00A72E91" w:rsidRPr="00A72E91" w:rsidRDefault="00A72E91" w:rsidP="00F0578D">
            <w:pPr>
              <w:spacing w:after="0" w:line="240" w:lineRule="auto"/>
              <w:jc w:val="center"/>
              <w:rPr>
                <w:rFonts w:ascii="Times New Roman" w:eastAsia="Times New Roman" w:hAnsi="Times New Roman" w:cs="Times New Roman"/>
                <w:bCs/>
                <w:color w:val="22272F"/>
                <w:lang w:eastAsia="ru-RU"/>
              </w:rPr>
            </w:pPr>
            <w:r w:rsidRPr="00A72E91">
              <w:rPr>
                <w:rFonts w:ascii="Times New Roman" w:eastAsia="Times New Roman" w:hAnsi="Times New Roman" w:cs="Times New Roman"/>
                <w:lang w:eastAsia="ru-RU"/>
              </w:rPr>
              <w:t>Степень благоустройства</w:t>
            </w:r>
          </w:p>
        </w:tc>
        <w:tc>
          <w:tcPr>
            <w:tcW w:w="1134" w:type="dxa"/>
          </w:tcPr>
          <w:p w:rsidR="00A72E91" w:rsidRPr="00A72E91" w:rsidRDefault="00A72E91" w:rsidP="00F0578D">
            <w:pPr>
              <w:spacing w:after="0" w:line="240" w:lineRule="auto"/>
              <w:ind w:left="-108" w:right="-108"/>
              <w:jc w:val="center"/>
              <w:rPr>
                <w:rFonts w:ascii="Times New Roman" w:eastAsia="Times New Roman" w:hAnsi="Times New Roman" w:cs="Times New Roman"/>
                <w:bCs/>
                <w:color w:val="22272F"/>
                <w:lang w:eastAsia="ru-RU"/>
              </w:rPr>
            </w:pPr>
            <w:r w:rsidRPr="00A72E91">
              <w:rPr>
                <w:rFonts w:ascii="Times New Roman" w:eastAsia="Times New Roman" w:hAnsi="Times New Roman" w:cs="Times New Roman"/>
                <w:lang w:eastAsia="ru-RU"/>
              </w:rPr>
              <w:t>Сельские населенные пункты</w:t>
            </w:r>
          </w:p>
        </w:tc>
        <w:tc>
          <w:tcPr>
            <w:tcW w:w="1842" w:type="dxa"/>
            <w:vMerge/>
          </w:tcPr>
          <w:p w:rsidR="00A72E91" w:rsidRPr="00A72E91" w:rsidRDefault="00A72E91" w:rsidP="00454743">
            <w:pPr>
              <w:spacing w:after="0" w:line="240" w:lineRule="auto"/>
              <w:jc w:val="right"/>
              <w:rPr>
                <w:rFonts w:ascii="Times New Roman" w:eastAsia="Times New Roman" w:hAnsi="Times New Roman" w:cs="Times New Roman"/>
                <w:bCs/>
                <w:color w:val="22272F"/>
                <w:lang w:eastAsia="ru-RU"/>
              </w:rPr>
            </w:pPr>
          </w:p>
        </w:tc>
      </w:tr>
      <w:tr w:rsidR="00A31B43" w:rsidRPr="00A31B43" w:rsidTr="00875627">
        <w:trPr>
          <w:trHeight w:val="89"/>
        </w:trPr>
        <w:tc>
          <w:tcPr>
            <w:tcW w:w="1134" w:type="dxa"/>
            <w:vMerge w:val="restart"/>
          </w:tcPr>
          <w:p w:rsidR="00875627" w:rsidRPr="00A31B43" w:rsidRDefault="00875627" w:rsidP="00F0578D">
            <w:pPr>
              <w:autoSpaceDE w:val="0"/>
              <w:autoSpaceDN w:val="0"/>
              <w:adjustRightInd w:val="0"/>
              <w:spacing w:after="0" w:line="240" w:lineRule="auto"/>
              <w:rPr>
                <w:rFonts w:ascii="Times New Roman" w:eastAsia="Times New Roman" w:hAnsi="Times New Roman" w:cs="Times New Roman"/>
                <w:sz w:val="20"/>
                <w:szCs w:val="20"/>
                <w:lang w:eastAsia="ru-RU"/>
              </w:rPr>
            </w:pPr>
          </w:p>
          <w:p w:rsidR="00875627" w:rsidRPr="00A31B43" w:rsidRDefault="00875627" w:rsidP="00F0578D">
            <w:pPr>
              <w:autoSpaceDE w:val="0"/>
              <w:autoSpaceDN w:val="0"/>
              <w:adjustRightInd w:val="0"/>
              <w:spacing w:after="0" w:line="240" w:lineRule="auto"/>
              <w:rPr>
                <w:rFonts w:ascii="Times New Roman" w:eastAsia="Times New Roman" w:hAnsi="Times New Roman" w:cs="Times New Roman"/>
                <w:sz w:val="20"/>
                <w:szCs w:val="20"/>
                <w:lang w:eastAsia="ru-RU"/>
              </w:rPr>
            </w:pPr>
          </w:p>
          <w:p w:rsidR="00875627" w:rsidRPr="00A31B43" w:rsidRDefault="00875627" w:rsidP="00F0578D">
            <w:pPr>
              <w:autoSpaceDE w:val="0"/>
              <w:autoSpaceDN w:val="0"/>
              <w:adjustRightInd w:val="0"/>
              <w:spacing w:after="0" w:line="240" w:lineRule="auto"/>
              <w:rPr>
                <w:rFonts w:ascii="Times New Roman" w:eastAsia="Times New Roman" w:hAnsi="Times New Roman" w:cs="Times New Roman"/>
                <w:sz w:val="20"/>
                <w:szCs w:val="20"/>
                <w:lang w:eastAsia="ru-RU"/>
              </w:rPr>
            </w:pPr>
          </w:p>
          <w:p w:rsidR="00875627" w:rsidRPr="00A31B43" w:rsidRDefault="00875627" w:rsidP="00F0578D">
            <w:pPr>
              <w:autoSpaceDE w:val="0"/>
              <w:autoSpaceDN w:val="0"/>
              <w:adjustRightInd w:val="0"/>
              <w:spacing w:after="0" w:line="240" w:lineRule="auto"/>
              <w:rPr>
                <w:rFonts w:ascii="Times New Roman" w:eastAsia="Times New Roman" w:hAnsi="Times New Roman" w:cs="Times New Roman"/>
                <w:sz w:val="20"/>
                <w:szCs w:val="20"/>
                <w:lang w:eastAsia="ru-RU"/>
              </w:rPr>
            </w:pPr>
          </w:p>
          <w:p w:rsidR="00875627" w:rsidRPr="00A31B43" w:rsidRDefault="00875627" w:rsidP="00F0578D">
            <w:pPr>
              <w:autoSpaceDE w:val="0"/>
              <w:autoSpaceDN w:val="0"/>
              <w:adjustRightInd w:val="0"/>
              <w:spacing w:after="0" w:line="240" w:lineRule="auto"/>
              <w:rPr>
                <w:rFonts w:ascii="Times New Roman" w:eastAsia="Times New Roman" w:hAnsi="Times New Roman" w:cs="Times New Roman"/>
                <w:sz w:val="20"/>
                <w:szCs w:val="20"/>
                <w:lang w:eastAsia="ru-RU"/>
              </w:rPr>
            </w:pPr>
          </w:p>
          <w:p w:rsidR="00875627" w:rsidRPr="00A31B43" w:rsidRDefault="00875627" w:rsidP="000A1E4A">
            <w:pPr>
              <w:autoSpaceDE w:val="0"/>
              <w:autoSpaceDN w:val="0"/>
              <w:adjustRightInd w:val="0"/>
              <w:spacing w:after="0" w:line="240" w:lineRule="auto"/>
              <w:ind w:left="-75" w:right="-108"/>
              <w:jc w:val="center"/>
              <w:rPr>
                <w:rFonts w:ascii="Times New Roman" w:eastAsia="Times New Roman" w:hAnsi="Times New Roman" w:cs="Times New Roman"/>
                <w:lang w:eastAsia="ru-RU"/>
              </w:rPr>
            </w:pPr>
            <w:r w:rsidRPr="00A31B43">
              <w:rPr>
                <w:rFonts w:ascii="Times New Roman" w:eastAsia="Times New Roman" w:hAnsi="Times New Roman" w:cs="Times New Roman"/>
                <w:lang w:eastAsia="ru-RU"/>
              </w:rPr>
              <w:t>Объекты</w:t>
            </w:r>
          </w:p>
          <w:p w:rsidR="00875627" w:rsidRPr="00A31B43" w:rsidRDefault="00875627" w:rsidP="00F0578D">
            <w:pPr>
              <w:spacing w:after="0" w:line="240" w:lineRule="auto"/>
              <w:ind w:left="-75" w:right="-108"/>
              <w:jc w:val="center"/>
              <w:rPr>
                <w:rFonts w:ascii="Times New Roman" w:eastAsia="Times New Roman" w:hAnsi="Times New Roman" w:cs="Times New Roman"/>
                <w:lang w:eastAsia="ru-RU"/>
              </w:rPr>
            </w:pPr>
            <w:r w:rsidRPr="00A31B43">
              <w:rPr>
                <w:rFonts w:ascii="Times New Roman" w:eastAsia="Times New Roman" w:hAnsi="Times New Roman" w:cs="Times New Roman"/>
                <w:lang w:eastAsia="ru-RU"/>
              </w:rPr>
              <w:t>электро-</w:t>
            </w:r>
          </w:p>
          <w:p w:rsidR="00875627" w:rsidRPr="00A31B43" w:rsidRDefault="00875627" w:rsidP="00F0578D">
            <w:pPr>
              <w:spacing w:after="0" w:line="240" w:lineRule="auto"/>
              <w:ind w:left="-75" w:right="-108"/>
              <w:jc w:val="center"/>
              <w:rPr>
                <w:rFonts w:ascii="Times New Roman" w:eastAsia="Times New Roman" w:hAnsi="Times New Roman" w:cs="Times New Roman"/>
                <w:bCs/>
                <w:lang w:eastAsia="ru-RU"/>
              </w:rPr>
            </w:pPr>
            <w:r w:rsidRPr="00A31B43">
              <w:rPr>
                <w:rFonts w:ascii="Times New Roman" w:eastAsia="Times New Roman" w:hAnsi="Times New Roman" w:cs="Times New Roman"/>
                <w:lang w:eastAsia="ru-RU"/>
              </w:rPr>
              <w:t>снабжения</w:t>
            </w:r>
          </w:p>
        </w:tc>
        <w:tc>
          <w:tcPr>
            <w:tcW w:w="2694" w:type="dxa"/>
            <w:vMerge w:val="restart"/>
          </w:tcPr>
          <w:p w:rsidR="00875627" w:rsidRPr="00A31B43" w:rsidRDefault="00875627" w:rsidP="00F0578D">
            <w:pPr>
              <w:pStyle w:val="af"/>
              <w:rPr>
                <w:rStyle w:val="FontStyle66"/>
                <w:sz w:val="22"/>
                <w:szCs w:val="22"/>
              </w:rPr>
            </w:pPr>
          </w:p>
          <w:p w:rsidR="00875627" w:rsidRPr="00A31B43" w:rsidRDefault="00875627" w:rsidP="000A1E4A">
            <w:pPr>
              <w:pStyle w:val="af"/>
              <w:ind w:right="-108"/>
              <w:rPr>
                <w:rStyle w:val="30"/>
                <w:sz w:val="22"/>
                <w:szCs w:val="22"/>
              </w:rPr>
            </w:pPr>
            <w:r w:rsidRPr="00A31B43">
              <w:rPr>
                <w:rStyle w:val="FontStyle66"/>
                <w:sz w:val="22"/>
                <w:szCs w:val="22"/>
              </w:rPr>
              <w:t>Укрупненные показатели электропотребления, кВт*</w:t>
            </w:r>
            <w:proofErr w:type="gramStart"/>
            <w:r w:rsidRPr="00A31B43">
              <w:rPr>
                <w:rStyle w:val="FontStyle66"/>
                <w:sz w:val="22"/>
                <w:szCs w:val="22"/>
              </w:rPr>
              <w:t>ч</w:t>
            </w:r>
            <w:proofErr w:type="gramEnd"/>
            <w:r w:rsidRPr="00A31B43">
              <w:rPr>
                <w:rStyle w:val="FontStyle66"/>
                <w:sz w:val="22"/>
                <w:szCs w:val="22"/>
              </w:rPr>
              <w:t>/год на 1 чел.</w:t>
            </w:r>
          </w:p>
          <w:p w:rsidR="00875627" w:rsidRPr="00A31B43" w:rsidRDefault="00875627" w:rsidP="00F0578D">
            <w:pPr>
              <w:pStyle w:val="af"/>
              <w:rPr>
                <w:rStyle w:val="FontStyle66"/>
                <w:sz w:val="22"/>
                <w:szCs w:val="22"/>
              </w:rPr>
            </w:pPr>
          </w:p>
          <w:p w:rsidR="00875627" w:rsidRPr="00A31B43" w:rsidRDefault="00875627" w:rsidP="00F0578D">
            <w:pPr>
              <w:pStyle w:val="af"/>
              <w:rPr>
                <w:rStyle w:val="30"/>
              </w:rPr>
            </w:pPr>
          </w:p>
        </w:tc>
        <w:tc>
          <w:tcPr>
            <w:tcW w:w="2835" w:type="dxa"/>
          </w:tcPr>
          <w:p w:rsidR="00875627" w:rsidRPr="00A31B43" w:rsidRDefault="00875627" w:rsidP="00F0578D">
            <w:pPr>
              <w:spacing w:after="0" w:line="240" w:lineRule="auto"/>
              <w:rPr>
                <w:rFonts w:ascii="Times New Roman" w:eastAsia="Times New Roman" w:hAnsi="Times New Roman" w:cs="Times New Roman"/>
                <w:bCs/>
                <w:lang w:eastAsia="ru-RU"/>
              </w:rPr>
            </w:pPr>
            <w:r w:rsidRPr="00A31B43">
              <w:rPr>
                <w:rFonts w:ascii="Times New Roman" w:eastAsia="Times New Roman" w:hAnsi="Times New Roman" w:cs="Times New Roman"/>
                <w:lang w:eastAsia="ru-RU"/>
              </w:rPr>
              <w:t>без стационарных плит, без кондиционеров</w:t>
            </w:r>
          </w:p>
        </w:tc>
        <w:tc>
          <w:tcPr>
            <w:tcW w:w="1134" w:type="dxa"/>
            <w:vMerge w:val="restart"/>
          </w:tcPr>
          <w:p w:rsidR="00875627" w:rsidRPr="00A31B43" w:rsidRDefault="00875627" w:rsidP="00FD1BFD">
            <w:pPr>
              <w:pStyle w:val="Style27"/>
              <w:jc w:val="center"/>
              <w:rPr>
                <w:rStyle w:val="FontStyle66"/>
                <w:sz w:val="22"/>
                <w:szCs w:val="22"/>
              </w:rPr>
            </w:pPr>
            <w:r w:rsidRPr="00A31B43">
              <w:rPr>
                <w:rStyle w:val="FontStyle66"/>
                <w:sz w:val="22"/>
                <w:szCs w:val="22"/>
              </w:rPr>
              <w:t>950</w:t>
            </w:r>
          </w:p>
          <w:p w:rsidR="00875627" w:rsidRPr="00A31B43" w:rsidRDefault="00875627" w:rsidP="00FD1BFD">
            <w:pPr>
              <w:pStyle w:val="af"/>
              <w:jc w:val="center"/>
              <w:rPr>
                <w:rStyle w:val="30"/>
                <w:sz w:val="22"/>
                <w:szCs w:val="22"/>
              </w:rPr>
            </w:pPr>
            <w:r w:rsidRPr="00A31B43">
              <w:rPr>
                <w:rStyle w:val="FontStyle66"/>
                <w:sz w:val="22"/>
                <w:szCs w:val="22"/>
              </w:rPr>
              <w:t>1250</w:t>
            </w:r>
          </w:p>
          <w:p w:rsidR="00875627" w:rsidRPr="00A31B43" w:rsidRDefault="00875627" w:rsidP="00FD1BFD">
            <w:pPr>
              <w:pStyle w:val="af"/>
              <w:jc w:val="center"/>
              <w:rPr>
                <w:rStyle w:val="FontStyle66"/>
                <w:sz w:val="22"/>
                <w:szCs w:val="22"/>
              </w:rPr>
            </w:pPr>
            <w:r w:rsidRPr="00A31B43">
              <w:rPr>
                <w:rStyle w:val="FontStyle66"/>
                <w:sz w:val="22"/>
                <w:szCs w:val="22"/>
              </w:rPr>
              <w:t>1350</w:t>
            </w:r>
          </w:p>
          <w:p w:rsidR="00875627" w:rsidRPr="00A31B43" w:rsidRDefault="00875627" w:rsidP="00FD1BFD">
            <w:pPr>
              <w:pStyle w:val="af"/>
              <w:jc w:val="center"/>
              <w:rPr>
                <w:rStyle w:val="FontStyle66"/>
                <w:sz w:val="22"/>
                <w:szCs w:val="22"/>
              </w:rPr>
            </w:pPr>
          </w:p>
          <w:p w:rsidR="00875627" w:rsidRPr="00A31B43" w:rsidRDefault="00875627" w:rsidP="00FD1BFD">
            <w:pPr>
              <w:pStyle w:val="af"/>
              <w:jc w:val="center"/>
              <w:rPr>
                <w:rStyle w:val="30"/>
              </w:rPr>
            </w:pPr>
            <w:r w:rsidRPr="00A31B43">
              <w:rPr>
                <w:rStyle w:val="FontStyle66"/>
                <w:sz w:val="22"/>
                <w:szCs w:val="22"/>
              </w:rPr>
              <w:t>1650</w:t>
            </w:r>
          </w:p>
        </w:tc>
        <w:tc>
          <w:tcPr>
            <w:tcW w:w="1842" w:type="dxa"/>
            <w:vMerge w:val="restart"/>
          </w:tcPr>
          <w:p w:rsidR="00875627" w:rsidRPr="00A31B43" w:rsidRDefault="00875627" w:rsidP="00875627">
            <w:pPr>
              <w:spacing w:after="0" w:line="240" w:lineRule="auto"/>
              <w:jc w:val="center"/>
              <w:rPr>
                <w:rFonts w:ascii="Times New Roman" w:eastAsia="Times New Roman" w:hAnsi="Times New Roman" w:cs="Times New Roman"/>
                <w:lang w:eastAsia="ru-RU"/>
              </w:rPr>
            </w:pPr>
            <w:r w:rsidRPr="00A31B43">
              <w:rPr>
                <w:rFonts w:ascii="Times New Roman" w:eastAsia="Times New Roman" w:hAnsi="Times New Roman" w:cs="Times New Roman"/>
                <w:lang w:eastAsia="ru-RU"/>
              </w:rPr>
              <w:t>Не нормируется</w:t>
            </w:r>
          </w:p>
        </w:tc>
      </w:tr>
      <w:tr w:rsidR="00875627" w:rsidTr="00875627">
        <w:trPr>
          <w:trHeight w:val="153"/>
        </w:trPr>
        <w:tc>
          <w:tcPr>
            <w:tcW w:w="113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69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835" w:type="dxa"/>
          </w:tcPr>
          <w:p w:rsidR="00875627" w:rsidRPr="00F0578D" w:rsidRDefault="00875627" w:rsidP="00FD1BFD">
            <w:pPr>
              <w:pStyle w:val="Style27"/>
              <w:spacing w:line="240" w:lineRule="auto"/>
              <w:rPr>
                <w:rFonts w:eastAsia="Times New Roman"/>
                <w:bCs/>
                <w:color w:val="22272F"/>
                <w:sz w:val="22"/>
                <w:szCs w:val="22"/>
              </w:rPr>
            </w:pPr>
            <w:r w:rsidRPr="00F0578D">
              <w:rPr>
                <w:rFonts w:eastAsia="Times New Roman"/>
                <w:sz w:val="22"/>
                <w:szCs w:val="22"/>
              </w:rPr>
              <w:t>без стационарных плит, с кондиционерами</w:t>
            </w:r>
          </w:p>
        </w:tc>
        <w:tc>
          <w:tcPr>
            <w:tcW w:w="113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1842"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r>
      <w:tr w:rsidR="00875627" w:rsidTr="00875627">
        <w:trPr>
          <w:trHeight w:val="89"/>
        </w:trPr>
        <w:tc>
          <w:tcPr>
            <w:tcW w:w="113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694" w:type="dxa"/>
            <w:vMerge/>
            <w:vAlign w:val="bottom"/>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835" w:type="dxa"/>
            <w:vAlign w:val="bottom"/>
          </w:tcPr>
          <w:p w:rsidR="00875627" w:rsidRPr="000A1E4A" w:rsidRDefault="00875627" w:rsidP="00F0578D">
            <w:pPr>
              <w:pStyle w:val="Style27"/>
              <w:widowControl/>
              <w:spacing w:line="240" w:lineRule="auto"/>
              <w:rPr>
                <w:rStyle w:val="FontStyle66"/>
                <w:sz w:val="22"/>
                <w:szCs w:val="22"/>
              </w:rPr>
            </w:pPr>
            <w:r w:rsidRPr="000A1E4A">
              <w:rPr>
                <w:rStyle w:val="FontStyle66"/>
                <w:sz w:val="22"/>
                <w:szCs w:val="22"/>
              </w:rPr>
              <w:t>со стационарными электроплитами (100 % охвата), без кондиционеров</w:t>
            </w:r>
          </w:p>
        </w:tc>
        <w:tc>
          <w:tcPr>
            <w:tcW w:w="113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1842"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r>
      <w:tr w:rsidR="00875627" w:rsidTr="00875627">
        <w:trPr>
          <w:trHeight w:val="624"/>
        </w:trPr>
        <w:tc>
          <w:tcPr>
            <w:tcW w:w="113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69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835" w:type="dxa"/>
          </w:tcPr>
          <w:p w:rsidR="00875627" w:rsidRPr="000A1E4A" w:rsidRDefault="00875627" w:rsidP="00FD1BFD">
            <w:pPr>
              <w:pStyle w:val="Style27"/>
              <w:widowControl/>
              <w:spacing w:line="240" w:lineRule="auto"/>
              <w:rPr>
                <w:rStyle w:val="FontStyle66"/>
                <w:sz w:val="22"/>
                <w:szCs w:val="22"/>
              </w:rPr>
            </w:pPr>
            <w:r w:rsidRPr="000A1E4A">
              <w:rPr>
                <w:rStyle w:val="FontStyle66"/>
                <w:sz w:val="22"/>
                <w:szCs w:val="22"/>
              </w:rPr>
              <w:t>со стационарными электроплитами (100%), с</w:t>
            </w:r>
            <w:r>
              <w:rPr>
                <w:rStyle w:val="FontStyle66"/>
                <w:sz w:val="22"/>
                <w:szCs w:val="22"/>
              </w:rPr>
              <w:t xml:space="preserve"> </w:t>
            </w:r>
            <w:r w:rsidRPr="000A1E4A">
              <w:rPr>
                <w:rStyle w:val="FontStyle66"/>
                <w:sz w:val="22"/>
                <w:szCs w:val="22"/>
              </w:rPr>
              <w:t>кондиционерами</w:t>
            </w:r>
          </w:p>
        </w:tc>
        <w:tc>
          <w:tcPr>
            <w:tcW w:w="113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1842"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r>
      <w:tr w:rsidR="00875627" w:rsidTr="00875627">
        <w:trPr>
          <w:trHeight w:val="134"/>
        </w:trPr>
        <w:tc>
          <w:tcPr>
            <w:tcW w:w="1134" w:type="dxa"/>
            <w:vMerge/>
          </w:tcPr>
          <w:p w:rsidR="00875627" w:rsidRPr="00A72E91" w:rsidRDefault="00875627" w:rsidP="00F0578D">
            <w:pPr>
              <w:spacing w:after="0" w:line="240" w:lineRule="auto"/>
              <w:ind w:left="-75" w:right="-108"/>
              <w:jc w:val="center"/>
              <w:rPr>
                <w:rFonts w:ascii="Times New Roman" w:eastAsia="Times New Roman" w:hAnsi="Times New Roman" w:cs="Times New Roman"/>
                <w:bCs/>
                <w:color w:val="22272F"/>
                <w:lang w:eastAsia="ru-RU"/>
              </w:rPr>
            </w:pPr>
          </w:p>
        </w:tc>
        <w:tc>
          <w:tcPr>
            <w:tcW w:w="2694" w:type="dxa"/>
            <w:vMerge w:val="restart"/>
          </w:tcPr>
          <w:p w:rsidR="00875627" w:rsidRPr="00F0578D" w:rsidRDefault="00875627" w:rsidP="00F0578D">
            <w:pPr>
              <w:spacing w:after="0" w:line="240" w:lineRule="auto"/>
              <w:rPr>
                <w:rFonts w:ascii="Times New Roman" w:eastAsia="Times New Roman" w:hAnsi="Times New Roman" w:cs="Times New Roman"/>
                <w:bCs/>
                <w:color w:val="22272F"/>
                <w:lang w:eastAsia="ru-RU"/>
              </w:rPr>
            </w:pPr>
            <w:r w:rsidRPr="00F0578D">
              <w:rPr>
                <w:rFonts w:ascii="Times New Roman" w:eastAsia="Times New Roman" w:hAnsi="Times New Roman" w:cs="Times New Roman"/>
                <w:lang w:eastAsia="ru-RU"/>
              </w:rPr>
              <w:t xml:space="preserve">Укрупненные показатели использования максимума электрической нагрузки, </w:t>
            </w:r>
            <w:proofErr w:type="gramStart"/>
            <w:r w:rsidRPr="00F0578D">
              <w:rPr>
                <w:rFonts w:ascii="Times New Roman" w:eastAsia="Times New Roman" w:hAnsi="Times New Roman" w:cs="Times New Roman"/>
                <w:lang w:eastAsia="ru-RU"/>
              </w:rPr>
              <w:t>ч</w:t>
            </w:r>
            <w:proofErr w:type="gramEnd"/>
            <w:r w:rsidRPr="00F0578D">
              <w:rPr>
                <w:rFonts w:ascii="Times New Roman" w:eastAsia="Times New Roman" w:hAnsi="Times New Roman" w:cs="Times New Roman"/>
                <w:lang w:eastAsia="ru-RU"/>
              </w:rPr>
              <w:t>/год</w:t>
            </w:r>
          </w:p>
        </w:tc>
        <w:tc>
          <w:tcPr>
            <w:tcW w:w="2835" w:type="dxa"/>
          </w:tcPr>
          <w:p w:rsidR="00875627" w:rsidRPr="00F0578D" w:rsidRDefault="00875627" w:rsidP="00FD1BFD">
            <w:pPr>
              <w:pStyle w:val="Style27"/>
              <w:widowControl/>
              <w:spacing w:line="240" w:lineRule="auto"/>
              <w:rPr>
                <w:rStyle w:val="FontStyle66"/>
                <w:sz w:val="22"/>
                <w:szCs w:val="22"/>
              </w:rPr>
            </w:pPr>
            <w:r w:rsidRPr="00F0578D">
              <w:rPr>
                <w:rStyle w:val="FontStyle66"/>
                <w:sz w:val="22"/>
                <w:szCs w:val="22"/>
              </w:rPr>
              <w:t>без стационарных плит, без кондиционеров</w:t>
            </w:r>
          </w:p>
        </w:tc>
        <w:tc>
          <w:tcPr>
            <w:tcW w:w="1134" w:type="dxa"/>
          </w:tcPr>
          <w:p w:rsidR="00875627" w:rsidRPr="0050652C" w:rsidRDefault="00875627" w:rsidP="0050652C">
            <w:pPr>
              <w:pStyle w:val="Style27"/>
              <w:jc w:val="center"/>
              <w:rPr>
                <w:rStyle w:val="30"/>
                <w:b w:val="0"/>
                <w:sz w:val="20"/>
                <w:szCs w:val="20"/>
                <w:u w:val="none"/>
              </w:rPr>
            </w:pPr>
            <w:r>
              <w:rPr>
                <w:rStyle w:val="FontStyle66"/>
              </w:rPr>
              <w:t>4100</w:t>
            </w:r>
          </w:p>
        </w:tc>
        <w:tc>
          <w:tcPr>
            <w:tcW w:w="1842" w:type="dxa"/>
            <w:vMerge w:val="restart"/>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r>
      <w:tr w:rsidR="00875627" w:rsidTr="00875627">
        <w:trPr>
          <w:trHeight w:val="114"/>
        </w:trPr>
        <w:tc>
          <w:tcPr>
            <w:tcW w:w="113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69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835" w:type="dxa"/>
            <w:vAlign w:val="bottom"/>
          </w:tcPr>
          <w:p w:rsidR="00875627" w:rsidRPr="00F0578D" w:rsidRDefault="00875627" w:rsidP="00FD1BFD">
            <w:pPr>
              <w:pStyle w:val="Style27"/>
              <w:widowControl/>
              <w:spacing w:line="240" w:lineRule="auto"/>
              <w:rPr>
                <w:rStyle w:val="FontStyle66"/>
                <w:sz w:val="22"/>
                <w:szCs w:val="22"/>
              </w:rPr>
            </w:pPr>
            <w:r w:rsidRPr="00F0578D">
              <w:rPr>
                <w:rStyle w:val="FontStyle66"/>
                <w:sz w:val="22"/>
                <w:szCs w:val="22"/>
              </w:rPr>
              <w:t>без стационарных плит, с кондиционерами</w:t>
            </w:r>
          </w:p>
        </w:tc>
        <w:tc>
          <w:tcPr>
            <w:tcW w:w="1134" w:type="dxa"/>
            <w:vAlign w:val="bottom"/>
          </w:tcPr>
          <w:p w:rsidR="00875627" w:rsidRPr="00A72E91" w:rsidRDefault="00875627" w:rsidP="0050652C">
            <w:pPr>
              <w:pStyle w:val="af"/>
              <w:jc w:val="center"/>
              <w:rPr>
                <w:bCs/>
                <w:color w:val="22272F"/>
              </w:rPr>
            </w:pPr>
            <w:r>
              <w:rPr>
                <w:rStyle w:val="FontStyle66"/>
              </w:rPr>
              <w:t>4600</w:t>
            </w:r>
          </w:p>
        </w:tc>
        <w:tc>
          <w:tcPr>
            <w:tcW w:w="1842"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r>
      <w:tr w:rsidR="00875627" w:rsidTr="00875627">
        <w:trPr>
          <w:trHeight w:val="127"/>
        </w:trPr>
        <w:tc>
          <w:tcPr>
            <w:tcW w:w="113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69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835" w:type="dxa"/>
          </w:tcPr>
          <w:p w:rsidR="00875627" w:rsidRPr="00F0578D" w:rsidRDefault="00875627" w:rsidP="00FD1BFD">
            <w:pPr>
              <w:pStyle w:val="Style27"/>
              <w:widowControl/>
              <w:spacing w:line="240" w:lineRule="auto"/>
              <w:rPr>
                <w:rStyle w:val="FontStyle66"/>
                <w:sz w:val="22"/>
                <w:szCs w:val="22"/>
              </w:rPr>
            </w:pPr>
            <w:r w:rsidRPr="00F0578D">
              <w:rPr>
                <w:rStyle w:val="FontStyle66"/>
                <w:sz w:val="22"/>
                <w:szCs w:val="22"/>
              </w:rPr>
              <w:t>со стационарными электроплитами (100 % охвата), без кондиционеров</w:t>
            </w:r>
          </w:p>
        </w:tc>
        <w:tc>
          <w:tcPr>
            <w:tcW w:w="1134" w:type="dxa"/>
          </w:tcPr>
          <w:p w:rsidR="00875627" w:rsidRDefault="00875627" w:rsidP="00FD1BFD">
            <w:pPr>
              <w:pStyle w:val="af"/>
              <w:jc w:val="center"/>
              <w:rPr>
                <w:rStyle w:val="FontStyle66"/>
              </w:rPr>
            </w:pPr>
            <w:r>
              <w:rPr>
                <w:rStyle w:val="FontStyle66"/>
              </w:rPr>
              <w:t>4400</w:t>
            </w:r>
          </w:p>
          <w:p w:rsidR="00875627" w:rsidRPr="00A72E91" w:rsidRDefault="00875627" w:rsidP="00FD1BFD">
            <w:pPr>
              <w:pStyle w:val="af"/>
              <w:jc w:val="center"/>
              <w:rPr>
                <w:bCs/>
                <w:color w:val="22272F"/>
              </w:rPr>
            </w:pPr>
          </w:p>
        </w:tc>
        <w:tc>
          <w:tcPr>
            <w:tcW w:w="1842"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r>
      <w:tr w:rsidR="00875627" w:rsidTr="00875627">
        <w:trPr>
          <w:trHeight w:val="95"/>
        </w:trPr>
        <w:tc>
          <w:tcPr>
            <w:tcW w:w="113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694"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c>
          <w:tcPr>
            <w:tcW w:w="2835" w:type="dxa"/>
          </w:tcPr>
          <w:p w:rsidR="00875627" w:rsidRPr="00F0578D" w:rsidRDefault="00875627" w:rsidP="00FD1BFD">
            <w:pPr>
              <w:pStyle w:val="Style27"/>
              <w:widowControl/>
              <w:spacing w:line="240" w:lineRule="auto"/>
              <w:rPr>
                <w:rStyle w:val="FontStyle66"/>
                <w:sz w:val="22"/>
                <w:szCs w:val="22"/>
              </w:rPr>
            </w:pPr>
            <w:r w:rsidRPr="000A1E4A">
              <w:rPr>
                <w:rStyle w:val="FontStyle66"/>
                <w:sz w:val="22"/>
                <w:szCs w:val="22"/>
              </w:rPr>
              <w:t>со стационарными электроплитами (100%), с</w:t>
            </w:r>
            <w:r>
              <w:rPr>
                <w:rStyle w:val="FontStyle66"/>
                <w:sz w:val="22"/>
                <w:szCs w:val="22"/>
              </w:rPr>
              <w:t xml:space="preserve"> </w:t>
            </w:r>
            <w:r w:rsidRPr="000A1E4A">
              <w:rPr>
                <w:rStyle w:val="FontStyle66"/>
                <w:sz w:val="22"/>
                <w:szCs w:val="22"/>
              </w:rPr>
              <w:t>кондиционерами</w:t>
            </w:r>
          </w:p>
        </w:tc>
        <w:tc>
          <w:tcPr>
            <w:tcW w:w="1134" w:type="dxa"/>
          </w:tcPr>
          <w:p w:rsidR="00875627" w:rsidRPr="00A72E91" w:rsidRDefault="00875627" w:rsidP="00FD1BFD">
            <w:pPr>
              <w:pStyle w:val="af"/>
              <w:jc w:val="center"/>
              <w:rPr>
                <w:bCs/>
                <w:color w:val="22272F"/>
              </w:rPr>
            </w:pPr>
            <w:r>
              <w:rPr>
                <w:rStyle w:val="FontStyle66"/>
              </w:rPr>
              <w:t>4900</w:t>
            </w:r>
          </w:p>
        </w:tc>
        <w:tc>
          <w:tcPr>
            <w:tcW w:w="1842" w:type="dxa"/>
            <w:vMerge/>
          </w:tcPr>
          <w:p w:rsidR="00875627" w:rsidRPr="00A72E91" w:rsidRDefault="00875627" w:rsidP="00454743">
            <w:pPr>
              <w:spacing w:after="0" w:line="240" w:lineRule="auto"/>
              <w:jc w:val="right"/>
              <w:rPr>
                <w:rFonts w:ascii="Times New Roman" w:eastAsia="Times New Roman" w:hAnsi="Times New Roman" w:cs="Times New Roman"/>
                <w:bCs/>
                <w:color w:val="22272F"/>
                <w:lang w:eastAsia="ru-RU"/>
              </w:rPr>
            </w:pPr>
          </w:p>
        </w:tc>
      </w:tr>
      <w:tr w:rsidR="0050652C" w:rsidTr="00875627">
        <w:trPr>
          <w:trHeight w:val="87"/>
        </w:trPr>
        <w:tc>
          <w:tcPr>
            <w:tcW w:w="1134" w:type="dxa"/>
            <w:vMerge w:val="restart"/>
          </w:tcPr>
          <w:p w:rsidR="00875627" w:rsidRDefault="0050652C" w:rsidP="00875627">
            <w:pPr>
              <w:spacing w:after="0" w:line="240" w:lineRule="auto"/>
              <w:ind w:left="-108" w:right="-108"/>
              <w:jc w:val="center"/>
              <w:rPr>
                <w:rFonts w:ascii="Times New Roman" w:eastAsia="Times New Roman" w:hAnsi="Times New Roman" w:cs="Times New Roman"/>
                <w:bCs/>
                <w:color w:val="22272F"/>
                <w:lang w:eastAsia="ru-RU"/>
              </w:rPr>
            </w:pPr>
            <w:r w:rsidRPr="0050652C">
              <w:rPr>
                <w:rFonts w:ascii="Times New Roman" w:eastAsia="Times New Roman" w:hAnsi="Times New Roman" w:cs="Times New Roman"/>
                <w:bCs/>
                <w:color w:val="22272F"/>
                <w:lang w:eastAsia="ru-RU"/>
              </w:rPr>
              <w:t>Объекты газо</w:t>
            </w:r>
            <w:r w:rsidR="00875627">
              <w:rPr>
                <w:rFonts w:ascii="Times New Roman" w:eastAsia="Times New Roman" w:hAnsi="Times New Roman" w:cs="Times New Roman"/>
                <w:bCs/>
                <w:color w:val="22272F"/>
                <w:lang w:eastAsia="ru-RU"/>
              </w:rPr>
              <w:t>-</w:t>
            </w:r>
          </w:p>
          <w:p w:rsidR="0050652C" w:rsidRPr="0050652C" w:rsidRDefault="00875627" w:rsidP="00875627">
            <w:pPr>
              <w:spacing w:after="0" w:line="240" w:lineRule="auto"/>
              <w:ind w:left="-108" w:right="-108"/>
              <w:rPr>
                <w:rFonts w:ascii="Times New Roman" w:eastAsia="Times New Roman" w:hAnsi="Times New Roman" w:cs="Times New Roman"/>
                <w:bCs/>
                <w:color w:val="22272F"/>
                <w:lang w:eastAsia="ru-RU"/>
              </w:rPr>
            </w:pPr>
            <w:r>
              <w:rPr>
                <w:rFonts w:ascii="Times New Roman" w:eastAsia="Times New Roman" w:hAnsi="Times New Roman" w:cs="Times New Roman"/>
                <w:bCs/>
                <w:color w:val="22272F"/>
                <w:lang w:eastAsia="ru-RU"/>
              </w:rPr>
              <w:t xml:space="preserve"> </w:t>
            </w:r>
            <w:r w:rsidR="0050652C" w:rsidRPr="0050652C">
              <w:rPr>
                <w:rFonts w:ascii="Times New Roman" w:eastAsia="Times New Roman" w:hAnsi="Times New Roman" w:cs="Times New Roman"/>
                <w:bCs/>
                <w:color w:val="22272F"/>
                <w:lang w:eastAsia="ru-RU"/>
              </w:rPr>
              <w:t>снабжения</w:t>
            </w:r>
          </w:p>
        </w:tc>
        <w:tc>
          <w:tcPr>
            <w:tcW w:w="2694" w:type="dxa"/>
            <w:vMerge w:val="restart"/>
          </w:tcPr>
          <w:p w:rsidR="0050652C" w:rsidRPr="0050652C" w:rsidRDefault="0050652C" w:rsidP="0050652C">
            <w:pPr>
              <w:spacing w:after="0" w:line="240" w:lineRule="auto"/>
              <w:rPr>
                <w:rFonts w:ascii="Times New Roman" w:eastAsia="Times New Roman" w:hAnsi="Times New Roman" w:cs="Times New Roman"/>
                <w:bCs/>
                <w:color w:val="22272F"/>
                <w:lang w:eastAsia="ru-RU"/>
              </w:rPr>
            </w:pPr>
            <w:r w:rsidRPr="0050652C">
              <w:rPr>
                <w:rFonts w:ascii="Times New Roman" w:eastAsia="Times New Roman" w:hAnsi="Times New Roman" w:cs="Times New Roman"/>
                <w:lang w:eastAsia="ru-RU"/>
              </w:rPr>
              <w:t>Укрупненные показатели потребления газа (при теплоте сгорания газа 34 МДж/м</w:t>
            </w:r>
            <w:r w:rsidRPr="0050652C">
              <w:rPr>
                <w:rFonts w:ascii="Times New Roman" w:eastAsia="Times New Roman" w:hAnsi="Times New Roman" w:cs="Times New Roman"/>
                <w:vertAlign w:val="superscript"/>
                <w:lang w:eastAsia="ru-RU"/>
              </w:rPr>
              <w:t>3</w:t>
            </w:r>
            <w:r w:rsidRPr="0050652C">
              <w:rPr>
                <w:rFonts w:ascii="Times New Roman" w:eastAsia="Times New Roman" w:hAnsi="Times New Roman" w:cs="Times New Roman"/>
                <w:lang w:eastAsia="ru-RU"/>
              </w:rPr>
              <w:t xml:space="preserve"> (8000 ккал/м</w:t>
            </w:r>
            <w:r w:rsidRPr="0050652C">
              <w:rPr>
                <w:rFonts w:ascii="Times New Roman" w:eastAsia="Times New Roman" w:hAnsi="Times New Roman" w:cs="Times New Roman"/>
                <w:vertAlign w:val="superscript"/>
                <w:lang w:eastAsia="ru-RU"/>
              </w:rPr>
              <w:t>3</w:t>
            </w:r>
            <w:r w:rsidRPr="0050652C">
              <w:rPr>
                <w:rFonts w:ascii="Times New Roman" w:eastAsia="Times New Roman" w:hAnsi="Times New Roman" w:cs="Times New Roman"/>
                <w:lang w:eastAsia="ru-RU"/>
              </w:rPr>
              <w:t>)), м</w:t>
            </w:r>
            <w:r w:rsidRPr="0050652C">
              <w:rPr>
                <w:rFonts w:ascii="Times New Roman" w:eastAsia="Times New Roman" w:hAnsi="Times New Roman" w:cs="Times New Roman"/>
                <w:vertAlign w:val="superscript"/>
                <w:lang w:eastAsia="ru-RU"/>
              </w:rPr>
              <w:t>3</w:t>
            </w:r>
            <w:r w:rsidRPr="0050652C">
              <w:rPr>
                <w:rFonts w:ascii="Times New Roman" w:eastAsia="Times New Roman" w:hAnsi="Times New Roman" w:cs="Times New Roman"/>
                <w:lang w:eastAsia="ru-RU"/>
              </w:rPr>
              <w:t>/год на 1 чел.</w:t>
            </w:r>
          </w:p>
        </w:tc>
        <w:tc>
          <w:tcPr>
            <w:tcW w:w="2835" w:type="dxa"/>
          </w:tcPr>
          <w:p w:rsidR="0050652C" w:rsidRPr="0050652C" w:rsidRDefault="0050652C" w:rsidP="00FD1BFD">
            <w:pPr>
              <w:pStyle w:val="Style27"/>
              <w:widowControl/>
              <w:spacing w:line="240" w:lineRule="auto"/>
              <w:rPr>
                <w:rStyle w:val="FontStyle66"/>
                <w:sz w:val="22"/>
                <w:szCs w:val="22"/>
              </w:rPr>
            </w:pPr>
            <w:r w:rsidRPr="0050652C">
              <w:rPr>
                <w:rFonts w:eastAsia="Times New Roman"/>
                <w:sz w:val="22"/>
                <w:szCs w:val="22"/>
              </w:rPr>
              <w:t>Централизованное горячее водоснабжение</w:t>
            </w:r>
          </w:p>
        </w:tc>
        <w:tc>
          <w:tcPr>
            <w:tcW w:w="1134" w:type="dxa"/>
          </w:tcPr>
          <w:p w:rsidR="0050652C" w:rsidRPr="00875627" w:rsidRDefault="0050652C" w:rsidP="0050652C">
            <w:pPr>
              <w:spacing w:after="0" w:line="240" w:lineRule="auto"/>
              <w:jc w:val="center"/>
              <w:rPr>
                <w:rFonts w:ascii="Times New Roman" w:eastAsia="Times New Roman" w:hAnsi="Times New Roman" w:cs="Times New Roman"/>
                <w:bCs/>
                <w:lang w:eastAsia="ru-RU"/>
              </w:rPr>
            </w:pPr>
            <w:r w:rsidRPr="00875627">
              <w:rPr>
                <w:rFonts w:ascii="Times New Roman" w:eastAsia="Times New Roman" w:hAnsi="Times New Roman" w:cs="Times New Roman"/>
                <w:bCs/>
                <w:lang w:eastAsia="ru-RU"/>
              </w:rPr>
              <w:t>120</w:t>
            </w:r>
          </w:p>
        </w:tc>
        <w:tc>
          <w:tcPr>
            <w:tcW w:w="1842" w:type="dxa"/>
            <w:vMerge w:val="restart"/>
          </w:tcPr>
          <w:p w:rsidR="0050652C" w:rsidRPr="00875627" w:rsidRDefault="00875627" w:rsidP="0087562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Не норми</w:t>
            </w:r>
            <w:r w:rsidRPr="00F0578D">
              <w:rPr>
                <w:rFonts w:ascii="Times New Roman" w:eastAsia="Times New Roman" w:hAnsi="Times New Roman" w:cs="Times New Roman"/>
                <w:lang w:eastAsia="ru-RU"/>
              </w:rPr>
              <w:t>руется</w:t>
            </w:r>
          </w:p>
        </w:tc>
      </w:tr>
      <w:tr w:rsidR="0050652C" w:rsidTr="00875627">
        <w:trPr>
          <w:trHeight w:val="153"/>
        </w:trPr>
        <w:tc>
          <w:tcPr>
            <w:tcW w:w="1134" w:type="dxa"/>
            <w:vMerge/>
          </w:tcPr>
          <w:p w:rsidR="0050652C" w:rsidRPr="00A72E91" w:rsidRDefault="0050652C" w:rsidP="00454743">
            <w:pPr>
              <w:spacing w:after="0" w:line="240" w:lineRule="auto"/>
              <w:jc w:val="right"/>
              <w:rPr>
                <w:rFonts w:ascii="Times New Roman" w:eastAsia="Times New Roman" w:hAnsi="Times New Roman" w:cs="Times New Roman"/>
                <w:bCs/>
                <w:color w:val="22272F"/>
                <w:lang w:eastAsia="ru-RU"/>
              </w:rPr>
            </w:pPr>
          </w:p>
        </w:tc>
        <w:tc>
          <w:tcPr>
            <w:tcW w:w="2694" w:type="dxa"/>
            <w:vMerge/>
          </w:tcPr>
          <w:p w:rsidR="0050652C" w:rsidRPr="00A72E91" w:rsidRDefault="0050652C" w:rsidP="00454743">
            <w:pPr>
              <w:spacing w:after="0" w:line="240" w:lineRule="auto"/>
              <w:jc w:val="right"/>
              <w:rPr>
                <w:rFonts w:ascii="Times New Roman" w:eastAsia="Times New Roman" w:hAnsi="Times New Roman" w:cs="Times New Roman"/>
                <w:bCs/>
                <w:color w:val="22272F"/>
                <w:lang w:eastAsia="ru-RU"/>
              </w:rPr>
            </w:pPr>
          </w:p>
        </w:tc>
        <w:tc>
          <w:tcPr>
            <w:tcW w:w="2835" w:type="dxa"/>
          </w:tcPr>
          <w:p w:rsidR="0050652C" w:rsidRPr="0050652C" w:rsidRDefault="0050652C" w:rsidP="00FD1BFD">
            <w:pPr>
              <w:pStyle w:val="Style27"/>
              <w:widowControl/>
              <w:spacing w:line="240" w:lineRule="auto"/>
              <w:rPr>
                <w:rStyle w:val="FontStyle66"/>
                <w:sz w:val="22"/>
                <w:szCs w:val="22"/>
              </w:rPr>
            </w:pPr>
            <w:r w:rsidRPr="0050652C">
              <w:rPr>
                <w:rFonts w:eastAsia="Times New Roman"/>
                <w:sz w:val="22"/>
                <w:szCs w:val="22"/>
              </w:rPr>
              <w:t>Горячее водоснабжение от газовых водонагревателей</w:t>
            </w:r>
          </w:p>
        </w:tc>
        <w:tc>
          <w:tcPr>
            <w:tcW w:w="1134" w:type="dxa"/>
          </w:tcPr>
          <w:p w:rsidR="0050652C" w:rsidRPr="00875627" w:rsidRDefault="0050652C" w:rsidP="0050652C">
            <w:pPr>
              <w:spacing w:after="0" w:line="240" w:lineRule="auto"/>
              <w:jc w:val="center"/>
              <w:rPr>
                <w:rFonts w:ascii="Times New Roman" w:eastAsia="Times New Roman" w:hAnsi="Times New Roman" w:cs="Times New Roman"/>
                <w:bCs/>
                <w:lang w:eastAsia="ru-RU"/>
              </w:rPr>
            </w:pPr>
            <w:r w:rsidRPr="00875627">
              <w:rPr>
                <w:rFonts w:ascii="Times New Roman" w:eastAsia="Times New Roman" w:hAnsi="Times New Roman" w:cs="Times New Roman"/>
                <w:bCs/>
                <w:lang w:eastAsia="ru-RU"/>
              </w:rPr>
              <w:t>300</w:t>
            </w:r>
          </w:p>
        </w:tc>
        <w:tc>
          <w:tcPr>
            <w:tcW w:w="1842" w:type="dxa"/>
            <w:vMerge/>
          </w:tcPr>
          <w:p w:rsidR="0050652C" w:rsidRPr="00A72E91" w:rsidRDefault="0050652C" w:rsidP="00454743">
            <w:pPr>
              <w:spacing w:after="0" w:line="240" w:lineRule="auto"/>
              <w:jc w:val="right"/>
              <w:rPr>
                <w:rFonts w:ascii="Times New Roman" w:eastAsia="Times New Roman" w:hAnsi="Times New Roman" w:cs="Times New Roman"/>
                <w:bCs/>
                <w:color w:val="22272F"/>
                <w:lang w:eastAsia="ru-RU"/>
              </w:rPr>
            </w:pPr>
          </w:p>
        </w:tc>
      </w:tr>
      <w:tr w:rsidR="0050652C" w:rsidTr="00875627">
        <w:trPr>
          <w:trHeight w:val="153"/>
        </w:trPr>
        <w:tc>
          <w:tcPr>
            <w:tcW w:w="1134" w:type="dxa"/>
            <w:vMerge/>
          </w:tcPr>
          <w:p w:rsidR="0050652C" w:rsidRPr="00A72E91" w:rsidRDefault="0050652C" w:rsidP="00454743">
            <w:pPr>
              <w:spacing w:after="0" w:line="240" w:lineRule="auto"/>
              <w:jc w:val="right"/>
              <w:rPr>
                <w:rFonts w:ascii="Times New Roman" w:eastAsia="Times New Roman" w:hAnsi="Times New Roman" w:cs="Times New Roman"/>
                <w:bCs/>
                <w:color w:val="22272F"/>
                <w:lang w:eastAsia="ru-RU"/>
              </w:rPr>
            </w:pPr>
          </w:p>
        </w:tc>
        <w:tc>
          <w:tcPr>
            <w:tcW w:w="2694" w:type="dxa"/>
            <w:vMerge/>
          </w:tcPr>
          <w:p w:rsidR="0050652C" w:rsidRPr="00A72E91" w:rsidRDefault="0050652C" w:rsidP="00454743">
            <w:pPr>
              <w:spacing w:after="0" w:line="240" w:lineRule="auto"/>
              <w:jc w:val="right"/>
              <w:rPr>
                <w:rFonts w:ascii="Times New Roman" w:eastAsia="Times New Roman" w:hAnsi="Times New Roman" w:cs="Times New Roman"/>
                <w:bCs/>
                <w:color w:val="22272F"/>
                <w:lang w:eastAsia="ru-RU"/>
              </w:rPr>
            </w:pPr>
          </w:p>
        </w:tc>
        <w:tc>
          <w:tcPr>
            <w:tcW w:w="2835" w:type="dxa"/>
          </w:tcPr>
          <w:p w:rsidR="0050652C" w:rsidRPr="0050652C" w:rsidRDefault="0050652C" w:rsidP="00FD1BFD">
            <w:pPr>
              <w:pStyle w:val="Style27"/>
              <w:widowControl/>
              <w:spacing w:line="240" w:lineRule="auto"/>
              <w:rPr>
                <w:rStyle w:val="FontStyle66"/>
                <w:sz w:val="22"/>
                <w:szCs w:val="22"/>
              </w:rPr>
            </w:pPr>
            <w:r w:rsidRPr="0050652C">
              <w:rPr>
                <w:rFonts w:eastAsia="Times New Roman"/>
                <w:sz w:val="22"/>
                <w:szCs w:val="22"/>
              </w:rPr>
              <w:t>Отсутствие всяких видов горячего водоснабжения</w:t>
            </w:r>
          </w:p>
        </w:tc>
        <w:tc>
          <w:tcPr>
            <w:tcW w:w="1134" w:type="dxa"/>
          </w:tcPr>
          <w:p w:rsidR="0050652C" w:rsidRPr="00875627" w:rsidRDefault="0050652C" w:rsidP="0050652C">
            <w:pPr>
              <w:spacing w:after="0" w:line="240" w:lineRule="auto"/>
              <w:jc w:val="center"/>
              <w:rPr>
                <w:rFonts w:ascii="Times New Roman" w:eastAsia="Times New Roman" w:hAnsi="Times New Roman" w:cs="Times New Roman"/>
                <w:bCs/>
                <w:lang w:eastAsia="ru-RU"/>
              </w:rPr>
            </w:pPr>
            <w:r w:rsidRPr="00875627">
              <w:rPr>
                <w:rFonts w:ascii="Times New Roman" w:eastAsia="Times New Roman" w:hAnsi="Times New Roman" w:cs="Times New Roman"/>
                <w:bCs/>
                <w:lang w:eastAsia="ru-RU"/>
              </w:rPr>
              <w:t>220</w:t>
            </w:r>
          </w:p>
        </w:tc>
        <w:tc>
          <w:tcPr>
            <w:tcW w:w="1842" w:type="dxa"/>
            <w:vMerge/>
          </w:tcPr>
          <w:p w:rsidR="0050652C" w:rsidRPr="00A72E91" w:rsidRDefault="0050652C" w:rsidP="00454743">
            <w:pPr>
              <w:spacing w:after="0" w:line="240" w:lineRule="auto"/>
              <w:jc w:val="right"/>
              <w:rPr>
                <w:rFonts w:ascii="Times New Roman" w:eastAsia="Times New Roman" w:hAnsi="Times New Roman" w:cs="Times New Roman"/>
                <w:bCs/>
                <w:color w:val="22272F"/>
                <w:lang w:eastAsia="ru-RU"/>
              </w:rPr>
            </w:pPr>
          </w:p>
        </w:tc>
      </w:tr>
      <w:tr w:rsidR="000A1E4A" w:rsidTr="00875627">
        <w:trPr>
          <w:trHeight w:val="326"/>
        </w:trPr>
        <w:tc>
          <w:tcPr>
            <w:tcW w:w="9639" w:type="dxa"/>
            <w:gridSpan w:val="5"/>
            <w:shd w:val="clear" w:color="auto" w:fill="auto"/>
          </w:tcPr>
          <w:p w:rsidR="000A1E4A" w:rsidRPr="000A1E4A" w:rsidRDefault="000A1E4A" w:rsidP="000A1E4A">
            <w:pPr>
              <w:autoSpaceDE w:val="0"/>
              <w:autoSpaceDN w:val="0"/>
              <w:adjustRightInd w:val="0"/>
              <w:spacing w:before="53" w:after="0" w:line="240" w:lineRule="auto"/>
              <w:ind w:firstLine="350"/>
              <w:rPr>
                <w:rFonts w:ascii="Times New Roman" w:eastAsia="Times New Roman" w:hAnsi="Times New Roman" w:cs="Times New Roman"/>
                <w:bCs/>
                <w:lang w:eastAsia="ru-RU"/>
              </w:rPr>
            </w:pPr>
            <w:r w:rsidRPr="000A1E4A">
              <w:rPr>
                <w:rFonts w:ascii="Times New Roman" w:eastAsia="Times New Roman" w:hAnsi="Times New Roman" w:cs="Times New Roman"/>
                <w:bCs/>
                <w:lang w:eastAsia="ru-RU"/>
              </w:rPr>
              <w:t>Примечания</w:t>
            </w:r>
            <w:r w:rsidR="0050652C">
              <w:rPr>
                <w:rFonts w:ascii="Times New Roman" w:eastAsia="Times New Roman" w:hAnsi="Times New Roman" w:cs="Times New Roman"/>
                <w:bCs/>
                <w:lang w:eastAsia="ru-RU"/>
              </w:rPr>
              <w:t>.</w:t>
            </w:r>
          </w:p>
          <w:p w:rsidR="000A1E4A" w:rsidRPr="000A1E4A" w:rsidRDefault="000A1E4A" w:rsidP="000A1E4A">
            <w:pPr>
              <w:widowControl w:val="0"/>
              <w:numPr>
                <w:ilvl w:val="0"/>
                <w:numId w:val="24"/>
              </w:numPr>
              <w:tabs>
                <w:tab w:val="left" w:pos="221"/>
                <w:tab w:val="left" w:pos="9281"/>
              </w:tabs>
              <w:autoSpaceDE w:val="0"/>
              <w:autoSpaceDN w:val="0"/>
              <w:adjustRightInd w:val="0"/>
              <w:spacing w:before="5" w:after="0" w:line="240" w:lineRule="auto"/>
              <w:ind w:firstLine="350"/>
              <w:jc w:val="both"/>
              <w:rPr>
                <w:rFonts w:ascii="Times New Roman" w:eastAsia="Times New Roman" w:hAnsi="Times New Roman" w:cs="Times New Roman"/>
                <w:lang w:eastAsia="ru-RU"/>
              </w:rPr>
            </w:pPr>
            <w:r w:rsidRPr="000A1E4A">
              <w:rPr>
                <w:rFonts w:ascii="Times New Roman" w:eastAsia="Times New Roman" w:hAnsi="Times New Roman" w:cs="Times New Roman"/>
                <w:lang w:eastAsia="ru-RU"/>
              </w:rPr>
              <w:t>Приведенные укрупненные показатели эле</w:t>
            </w:r>
            <w:r>
              <w:rPr>
                <w:rFonts w:ascii="Times New Roman" w:eastAsia="Times New Roman" w:hAnsi="Times New Roman" w:cs="Times New Roman"/>
                <w:lang w:eastAsia="ru-RU"/>
              </w:rPr>
              <w:t xml:space="preserve">ктропотребления предусматривают </w:t>
            </w:r>
            <w:r w:rsidRPr="000A1E4A">
              <w:rPr>
                <w:rFonts w:ascii="Times New Roman" w:eastAsia="Times New Roman" w:hAnsi="Times New Roman" w:cs="Times New Roman"/>
                <w:lang w:eastAsia="ru-RU"/>
              </w:rPr>
              <w:t>электропотребление жилыми и общественными зданиями, предприятиями коммунальн</w:t>
            </w:r>
            <w:r>
              <w:rPr>
                <w:rFonts w:ascii="Times New Roman" w:eastAsia="Times New Roman" w:hAnsi="Times New Roman" w:cs="Times New Roman"/>
                <w:lang w:eastAsia="ru-RU"/>
              </w:rPr>
              <w:t xml:space="preserve">о </w:t>
            </w:r>
            <w:r w:rsidRPr="000A1E4A">
              <w:rPr>
                <w:rFonts w:ascii="Times New Roman" w:eastAsia="Times New Roman" w:hAnsi="Times New Roman" w:cs="Times New Roman"/>
                <w:lang w:eastAsia="ru-RU"/>
              </w:rPr>
              <w:t>бытового обслуживания, наружным освещением, системами водоснабжения, водоотведения и теплоснабжения.</w:t>
            </w:r>
          </w:p>
          <w:p w:rsidR="000A1E4A" w:rsidRDefault="000A1E4A" w:rsidP="000A1E4A">
            <w:pPr>
              <w:widowControl w:val="0"/>
              <w:numPr>
                <w:ilvl w:val="0"/>
                <w:numId w:val="24"/>
              </w:numPr>
              <w:tabs>
                <w:tab w:val="left" w:pos="221"/>
              </w:tabs>
              <w:autoSpaceDE w:val="0"/>
              <w:autoSpaceDN w:val="0"/>
              <w:adjustRightInd w:val="0"/>
              <w:spacing w:after="0" w:line="240" w:lineRule="auto"/>
              <w:ind w:firstLine="350"/>
              <w:jc w:val="both"/>
              <w:rPr>
                <w:rFonts w:ascii="Times New Roman" w:eastAsia="Times New Roman" w:hAnsi="Times New Roman" w:cs="Times New Roman"/>
                <w:lang w:eastAsia="ru-RU"/>
              </w:rPr>
            </w:pPr>
            <w:r w:rsidRPr="000A1E4A">
              <w:rPr>
                <w:rFonts w:ascii="Times New Roman" w:eastAsia="Times New Roman" w:hAnsi="Times New Roman" w:cs="Times New Roman"/>
                <w:lang w:eastAsia="ru-RU"/>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50652C" w:rsidRPr="00A31B43" w:rsidRDefault="0050652C" w:rsidP="0050652C">
            <w:pPr>
              <w:widowControl w:val="0"/>
              <w:tabs>
                <w:tab w:val="left" w:pos="221"/>
              </w:tabs>
              <w:autoSpaceDE w:val="0"/>
              <w:autoSpaceDN w:val="0"/>
              <w:adjustRightInd w:val="0"/>
              <w:spacing w:after="0" w:line="240" w:lineRule="auto"/>
              <w:ind w:firstLine="318"/>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50652C">
              <w:rPr>
                <w:rFonts w:ascii="Times New Roman" w:eastAsia="Times New Roman" w:hAnsi="Times New Roman" w:cs="Times New Roman"/>
                <w:lang w:eastAsia="ru-RU"/>
              </w:rPr>
              <w:t>.</w:t>
            </w:r>
            <w:r w:rsidRPr="0050652C">
              <w:rPr>
                <w:rFonts w:ascii="Times New Roman" w:eastAsia="Times New Roman" w:hAnsi="Times New Roman" w:cs="Times New Roman"/>
                <w:lang w:eastAsia="ru-RU"/>
              </w:rPr>
              <w:tab/>
            </w:r>
            <w:proofErr w:type="gramStart"/>
            <w:r w:rsidRPr="00A31B43">
              <w:rPr>
                <w:rFonts w:ascii="Times New Roman" w:eastAsia="Times New Roman" w:hAnsi="Times New Roman" w:cs="Times New Roman"/>
                <w:lang w:eastAsia="ru-RU"/>
              </w:rPr>
              <w:t>При расчете расхода газа для различных типов жилой застройки следует руководствоваться нормами потребл</w:t>
            </w:r>
            <w:r w:rsidR="00A31B43" w:rsidRPr="00A31B43">
              <w:rPr>
                <w:rFonts w:ascii="Times New Roman" w:eastAsia="Times New Roman" w:hAnsi="Times New Roman" w:cs="Times New Roman"/>
                <w:lang w:eastAsia="ru-RU"/>
              </w:rPr>
              <w:t>ения природного газа населением в Краснодарском крае</w:t>
            </w:r>
            <w:r w:rsidR="00A31B43" w:rsidRPr="00A31B43">
              <w:rPr>
                <w:rFonts w:ascii="PT Sans" w:hAnsi="PT Sans"/>
                <w:shd w:val="clear" w:color="auto" w:fill="FFFFFF"/>
              </w:rPr>
              <w:t xml:space="preserve"> </w:t>
            </w:r>
            <w:r w:rsidR="00A31B43" w:rsidRPr="00A31B43">
              <w:rPr>
                <w:rFonts w:ascii="Times New Roman" w:hAnsi="Times New Roman" w:cs="Times New Roman"/>
                <w:shd w:val="clear" w:color="auto" w:fill="FFFFFF"/>
              </w:rPr>
              <w:t>(распоряжение главы администрации Краснодарского края от 3 декабря 2001 г. № 1490-р «Об усредненных нормативах потребления жилищно-коммунальных услуг на 2002 год» (с изменениями и дополнениями)</w:t>
            </w:r>
            <w:r w:rsidRPr="00A31B43">
              <w:rPr>
                <w:rFonts w:ascii="Times New Roman" w:eastAsia="Times New Roman" w:hAnsi="Times New Roman" w:cs="Times New Roman"/>
                <w:lang w:eastAsia="ru-RU"/>
              </w:rPr>
              <w:t>.</w:t>
            </w:r>
            <w:proofErr w:type="gramEnd"/>
          </w:p>
          <w:p w:rsidR="0050652C" w:rsidRPr="0050652C" w:rsidRDefault="0050652C" w:rsidP="0050652C">
            <w:pPr>
              <w:widowControl w:val="0"/>
              <w:tabs>
                <w:tab w:val="left" w:pos="221"/>
              </w:tabs>
              <w:autoSpaceDE w:val="0"/>
              <w:autoSpaceDN w:val="0"/>
              <w:adjustRightInd w:val="0"/>
              <w:spacing w:after="0" w:line="240" w:lineRule="auto"/>
              <w:ind w:firstLine="318"/>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50652C">
              <w:rPr>
                <w:rFonts w:ascii="Times New Roman" w:eastAsia="Times New Roman" w:hAnsi="Times New Roman" w:cs="Times New Roman"/>
                <w:lang w:eastAsia="ru-RU"/>
              </w:rPr>
              <w:t>.</w:t>
            </w:r>
            <w:r w:rsidRPr="0050652C">
              <w:rPr>
                <w:rFonts w:ascii="Times New Roman" w:eastAsia="Times New Roman" w:hAnsi="Times New Roman" w:cs="Times New Roman"/>
                <w:lang w:eastAsia="ru-RU"/>
              </w:rPr>
              <w:tab/>
              <w:t>Годовые расходы газа на нужды предприятий торговли, бытового обслуживания непроизводственного характера и т.п. можн</w:t>
            </w:r>
            <w:r>
              <w:rPr>
                <w:rFonts w:ascii="Times New Roman" w:eastAsia="Times New Roman" w:hAnsi="Times New Roman" w:cs="Times New Roman"/>
                <w:lang w:eastAsia="ru-RU"/>
              </w:rPr>
              <w:t>о принимать в размере до 5</w:t>
            </w:r>
            <w:r w:rsidRPr="0050652C">
              <w:rPr>
                <w:rFonts w:ascii="Times New Roman" w:eastAsia="Times New Roman" w:hAnsi="Times New Roman" w:cs="Times New Roman"/>
                <w:lang w:eastAsia="ru-RU"/>
              </w:rPr>
              <w:t>% суммарного расхода теплоты на жилые дома.</w:t>
            </w:r>
          </w:p>
          <w:p w:rsidR="0050652C" w:rsidRPr="000A1E4A" w:rsidRDefault="0050652C" w:rsidP="0050652C">
            <w:pPr>
              <w:widowControl w:val="0"/>
              <w:tabs>
                <w:tab w:val="left" w:pos="221"/>
              </w:tabs>
              <w:autoSpaceDE w:val="0"/>
              <w:autoSpaceDN w:val="0"/>
              <w:adjustRightInd w:val="0"/>
              <w:spacing w:after="0" w:line="240" w:lineRule="auto"/>
              <w:ind w:firstLine="318"/>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50652C">
              <w:rPr>
                <w:rFonts w:ascii="Times New Roman" w:eastAsia="Times New Roman" w:hAnsi="Times New Roman" w:cs="Times New Roman"/>
                <w:lang w:eastAsia="ru-RU"/>
              </w:rPr>
              <w:tab/>
              <w:t>Годовые расходы газа на нужды промышленных и сельскохозяйственных предприятий следует определять по данн</w:t>
            </w:r>
            <w:r>
              <w:rPr>
                <w:rFonts w:ascii="Times New Roman" w:eastAsia="Times New Roman" w:hAnsi="Times New Roman" w:cs="Times New Roman"/>
                <w:lang w:eastAsia="ru-RU"/>
              </w:rPr>
              <w:t xml:space="preserve">ым </w:t>
            </w:r>
            <w:proofErr w:type="spellStart"/>
            <w:r>
              <w:rPr>
                <w:rFonts w:ascii="Times New Roman" w:eastAsia="Times New Roman" w:hAnsi="Times New Roman" w:cs="Times New Roman"/>
                <w:lang w:eastAsia="ru-RU"/>
              </w:rPr>
              <w:t>топливопотребления</w:t>
            </w:r>
            <w:proofErr w:type="spellEnd"/>
            <w:r>
              <w:rPr>
                <w:rFonts w:ascii="Times New Roman" w:eastAsia="Times New Roman" w:hAnsi="Times New Roman" w:cs="Times New Roman"/>
                <w:lang w:eastAsia="ru-RU"/>
              </w:rPr>
              <w:t xml:space="preserve"> (с учетом </w:t>
            </w:r>
            <w:r w:rsidRPr="0050652C">
              <w:rPr>
                <w:rFonts w:ascii="Times New Roman" w:eastAsia="Times New Roman" w:hAnsi="Times New Roman" w:cs="Times New Roman"/>
                <w:lang w:eastAsia="ru-RU"/>
              </w:rPr>
              <w:t>изменения КПД при переходе на газовое топливо) этих предприятий с перспективой их развития или на основе технологических норм расхода топлива</w:t>
            </w:r>
            <w:r>
              <w:rPr>
                <w:rFonts w:ascii="Times New Roman" w:eastAsia="Times New Roman" w:hAnsi="Times New Roman" w:cs="Times New Roman"/>
                <w:lang w:eastAsia="ru-RU"/>
              </w:rPr>
              <w:t xml:space="preserve"> </w:t>
            </w:r>
            <w:r w:rsidRPr="0050652C">
              <w:rPr>
                <w:rFonts w:ascii="Times New Roman" w:eastAsia="Times New Roman" w:hAnsi="Times New Roman" w:cs="Times New Roman"/>
                <w:lang w:eastAsia="ru-RU"/>
              </w:rPr>
              <w:t>(теплоты).</w:t>
            </w:r>
          </w:p>
        </w:tc>
      </w:tr>
    </w:tbl>
    <w:p w:rsidR="00C70018" w:rsidRDefault="00AC0764" w:rsidP="008E619B">
      <w:pPr>
        <w:pStyle w:val="s32"/>
        <w:spacing w:before="0" w:beforeAutospacing="0"/>
        <w:ind w:firstLine="567"/>
        <w:jc w:val="both"/>
        <w:rPr>
          <w:b/>
        </w:rPr>
      </w:pPr>
      <w:r w:rsidRPr="00AC0764">
        <w:rPr>
          <w:b/>
        </w:rPr>
        <w:lastRenderedPageBreak/>
        <w:t>1</w:t>
      </w:r>
      <w:r w:rsidR="00C70018" w:rsidRPr="00AC0764">
        <w:rPr>
          <w:b/>
        </w:rPr>
        <w:t>.</w:t>
      </w:r>
      <w:r w:rsidR="008E619B">
        <w:rPr>
          <w:b/>
        </w:rPr>
        <w:t>3</w:t>
      </w:r>
      <w:r w:rsidR="00C70018" w:rsidRPr="00AC0764">
        <w:rPr>
          <w:b/>
        </w:rPr>
        <w:t xml:space="preserve">. </w:t>
      </w:r>
      <w:r w:rsidRPr="00AC0764">
        <w:rPr>
          <w:b/>
        </w:rPr>
        <w:t>Расчетные показатели в</w:t>
      </w:r>
      <w:r w:rsidR="00C70018" w:rsidRPr="00AC0764">
        <w:rPr>
          <w:b/>
        </w:rPr>
        <w:t xml:space="preserve"> области автомобильных дорог местного значения и улично-дорожной сети, транспортной инфраструктуры</w:t>
      </w:r>
      <w:r w:rsidR="004E7D1D">
        <w:rPr>
          <w:b/>
        </w:rPr>
        <w:t>.</w:t>
      </w:r>
    </w:p>
    <w:p w:rsidR="00C70018" w:rsidRPr="008E619B" w:rsidRDefault="00AC0764" w:rsidP="00102BAC">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.1.</w:t>
      </w:r>
      <w:r w:rsidR="008E619B">
        <w:rPr>
          <w:rFonts w:ascii="Times New Roman" w:eastAsia="Times New Roman" w:hAnsi="Times New Roman" w:cs="Times New Roman"/>
          <w:sz w:val="24"/>
          <w:szCs w:val="24"/>
          <w:lang w:eastAsia="ru-RU"/>
        </w:rPr>
        <w:t>1</w:t>
      </w:r>
      <w:r w:rsidR="00A31B43">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Расчетные показатели минимально допустимого уровня обеспеченности населения и максимально допустимого уровня территориальной доступности объектов местного значения в области автомобильных дорог местного значения и улично-дорожной сети, транспортной инфраструктуры приведены в таблице </w:t>
      </w:r>
      <w:r w:rsidR="009B047F">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jc w:val="right"/>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Таблица </w:t>
      </w:r>
      <w:r w:rsidR="009B047F">
        <w:rPr>
          <w:rFonts w:ascii="Times New Roman" w:eastAsia="Times New Roman" w:hAnsi="Times New Roman" w:cs="Times New Roman"/>
          <w:sz w:val="24"/>
          <w:szCs w:val="24"/>
          <w:lang w:eastAsia="ru-RU"/>
        </w:rPr>
        <w:t>3</w:t>
      </w:r>
    </w:p>
    <w:tbl>
      <w:tblPr>
        <w:tblW w:w="9654" w:type="dxa"/>
        <w:tblLayout w:type="fixed"/>
        <w:tblCellMar>
          <w:top w:w="15" w:type="dxa"/>
          <w:left w:w="15" w:type="dxa"/>
          <w:bottom w:w="15" w:type="dxa"/>
          <w:right w:w="15" w:type="dxa"/>
        </w:tblCellMar>
        <w:tblLook w:val="04A0"/>
      </w:tblPr>
      <w:tblGrid>
        <w:gridCol w:w="2142"/>
        <w:gridCol w:w="2409"/>
        <w:gridCol w:w="2835"/>
        <w:gridCol w:w="2268"/>
      </w:tblGrid>
      <w:tr w:rsidR="00C70018" w:rsidRPr="00C70018" w:rsidTr="009B047F">
        <w:tc>
          <w:tcPr>
            <w:tcW w:w="2142"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вида объекта</w:t>
            </w: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Тип расчетного показателя</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Наименование расчетного показателя, ед</w:t>
            </w:r>
            <w:r w:rsidR="00AC0764" w:rsidRPr="00395B38">
              <w:rPr>
                <w:rFonts w:ascii="Times New Roman" w:eastAsia="Times New Roman" w:hAnsi="Times New Roman" w:cs="Times New Roman"/>
                <w:lang w:eastAsia="ru-RU"/>
              </w:rPr>
              <w:t>.</w:t>
            </w:r>
            <w:r w:rsidRPr="00395B38">
              <w:rPr>
                <w:rFonts w:ascii="Times New Roman" w:eastAsia="Times New Roman" w:hAnsi="Times New Roman" w:cs="Times New Roman"/>
                <w:lang w:eastAsia="ru-RU"/>
              </w:rPr>
              <w:t xml:space="preserve"> измерения</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C70018">
            <w:pPr>
              <w:spacing w:after="0" w:line="240" w:lineRule="auto"/>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Значение расчетного показателя</w:t>
            </w:r>
          </w:p>
        </w:tc>
      </w:tr>
      <w:tr w:rsidR="00C70018" w:rsidRPr="00C70018" w:rsidTr="009B047F">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Улично-дорожная сеть населенных пунктов</w:t>
            </w: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УДС (улицы, дороги, проезды общего пользования с твердым покрытием),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9B047F">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9B047F">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Велосипедные дорожки в границах населенных пунктов</w:t>
            </w: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Плотность сети велосипедных дорожек, в границах красных линий, а также в границах земельного участка </w:t>
            </w:r>
            <w:proofErr w:type="gramStart"/>
            <w:r w:rsidRPr="00395B38">
              <w:rPr>
                <w:rFonts w:ascii="Times New Roman" w:eastAsia="Times New Roman" w:hAnsi="Times New Roman" w:cs="Times New Roman"/>
                <w:lang w:eastAsia="ru-RU"/>
              </w:rPr>
              <w:t>с ВРИ</w:t>
            </w:r>
            <w:proofErr w:type="gramEnd"/>
            <w:r w:rsidRPr="00395B38">
              <w:rPr>
                <w:rFonts w:ascii="Times New Roman" w:eastAsia="Times New Roman" w:hAnsi="Times New Roman" w:cs="Times New Roman"/>
                <w:lang w:eastAsia="ru-RU"/>
              </w:rPr>
              <w:t xml:space="preserve"> 12.0, км/кв. км</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10*</w:t>
            </w:r>
          </w:p>
        </w:tc>
      </w:tr>
      <w:tr w:rsidR="00C70018" w:rsidRPr="00C70018" w:rsidTr="009B047F">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9B047F">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Автовокзал (автостанция) межмуниципального сообщения</w:t>
            </w: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 ед.</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9B047F">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w:t>
            </w:r>
          </w:p>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территориальной доступности</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Транспортная доступность, </w:t>
            </w:r>
            <w:proofErr w:type="gramStart"/>
            <w:r w:rsidRPr="00395B38">
              <w:rPr>
                <w:rFonts w:ascii="Times New Roman" w:eastAsia="Times New Roman" w:hAnsi="Times New Roman" w:cs="Times New Roman"/>
                <w:lang w:eastAsia="ru-RU"/>
              </w:rPr>
              <w:t>ч</w:t>
            </w:r>
            <w:proofErr w:type="gramEnd"/>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1</w:t>
            </w:r>
          </w:p>
        </w:tc>
      </w:tr>
      <w:tr w:rsidR="00C70018" w:rsidRPr="00C70018" w:rsidTr="009B047F">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Транспортно-эксплуатационные предприятия городского транспорта</w:t>
            </w: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объектов на муниципальное образование</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По заданию на проектирование</w:t>
            </w:r>
          </w:p>
        </w:tc>
      </w:tr>
      <w:tr w:rsidR="00C70018" w:rsidRPr="00C70018" w:rsidTr="009B047F">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9B047F">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Автозаправочные станции</w:t>
            </w: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 xml:space="preserve">Количество автомобилей, зарегистрированных на территории соответствующего муниципального образования на 1 </w:t>
            </w:r>
            <w:r w:rsidRPr="00395B38">
              <w:rPr>
                <w:rFonts w:ascii="Times New Roman" w:eastAsia="Times New Roman" w:hAnsi="Times New Roman" w:cs="Times New Roman"/>
                <w:lang w:eastAsia="ru-RU"/>
              </w:rPr>
              <w:lastRenderedPageBreak/>
              <w:t>топливораздаточную колонку</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lastRenderedPageBreak/>
              <w:t>1200</w:t>
            </w:r>
          </w:p>
        </w:tc>
      </w:tr>
      <w:tr w:rsidR="00C70018" w:rsidRPr="00C70018" w:rsidTr="009B047F">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9B047F">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Станции технического обслуживания</w:t>
            </w: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Минимально допустимый уровень обеспеченности населения</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Количество автомобилей, зарегистрированных на территории муниципального образования Краснодарского края на 1 пост</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200</w:t>
            </w:r>
          </w:p>
        </w:tc>
      </w:tr>
      <w:tr w:rsidR="00C70018" w:rsidRPr="00C70018" w:rsidTr="009B047F">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p>
        </w:tc>
        <w:tc>
          <w:tcPr>
            <w:tcW w:w="2409"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Максимально допустимый уровень территориальной доступности</w:t>
            </w:r>
          </w:p>
        </w:tc>
        <w:tc>
          <w:tcPr>
            <w:tcW w:w="2835"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устанавливается</w:t>
            </w:r>
          </w:p>
        </w:tc>
        <w:tc>
          <w:tcPr>
            <w:tcW w:w="2268" w:type="dxa"/>
            <w:tcBorders>
              <w:top w:val="single" w:sz="6" w:space="0" w:color="000000"/>
              <w:left w:val="single" w:sz="6" w:space="0" w:color="000000"/>
              <w:bottom w:val="single" w:sz="6" w:space="0" w:color="000000"/>
              <w:right w:val="single" w:sz="6" w:space="0" w:color="000000"/>
            </w:tcBorders>
            <w:hideMark/>
          </w:tcPr>
          <w:p w:rsidR="00C70018" w:rsidRPr="00395B38" w:rsidRDefault="00C70018" w:rsidP="00AC0764">
            <w:pPr>
              <w:spacing w:after="0" w:line="240" w:lineRule="auto"/>
              <w:ind w:left="142" w:right="156"/>
              <w:jc w:val="center"/>
              <w:rPr>
                <w:rFonts w:ascii="Times New Roman" w:eastAsia="Times New Roman" w:hAnsi="Times New Roman" w:cs="Times New Roman"/>
                <w:lang w:eastAsia="ru-RU"/>
              </w:rPr>
            </w:pPr>
            <w:r w:rsidRPr="00395B38">
              <w:rPr>
                <w:rFonts w:ascii="Times New Roman" w:eastAsia="Times New Roman" w:hAnsi="Times New Roman" w:cs="Times New Roman"/>
                <w:lang w:eastAsia="ru-RU"/>
              </w:rPr>
              <w:t>Не нормируется</w:t>
            </w:r>
          </w:p>
        </w:tc>
      </w:tr>
      <w:tr w:rsidR="00C70018" w:rsidRPr="00C70018" w:rsidTr="00A31B43">
        <w:trPr>
          <w:trHeight w:val="3332"/>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C70018" w:rsidRPr="008E619B" w:rsidRDefault="00C70018" w:rsidP="00AC0764">
            <w:pPr>
              <w:spacing w:after="0" w:line="240" w:lineRule="auto"/>
              <w:ind w:left="142" w:right="126"/>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Показатель необходимо рассчитывать при разработке ДПТ. При разработке документов территориального планирования и на застроенных территориях показатель не учитывать.</w:t>
            </w:r>
          </w:p>
          <w:p w:rsidR="00C70018" w:rsidRPr="008E619B" w:rsidRDefault="00C70018" w:rsidP="00A31B43">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w:t>
            </w:r>
            <w:r w:rsidRPr="008E619B">
              <w:rPr>
                <w:rFonts w:ascii="Times New Roman" w:eastAsia="Times New Roman" w:hAnsi="Times New Roman" w:cs="Times New Roman"/>
                <w:bCs/>
                <w:lang w:eastAsia="ru-RU"/>
              </w:rPr>
              <w:t>Примечания:</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При устройстве улично-дорожной сети в границах земельных участков с кодом ВРИ 12.0 необходимо устанавливать публичный сервитут на всю площадь земельных участков.</w:t>
            </w:r>
          </w:p>
          <w:p w:rsidR="00C70018" w:rsidRPr="008E619B" w:rsidRDefault="00C70018" w:rsidP="0069048D">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2. В границах земельных участков с кодом </w:t>
            </w:r>
            <w:proofErr w:type="gramStart"/>
            <w:r w:rsidRPr="008E619B">
              <w:rPr>
                <w:rFonts w:ascii="Times New Roman" w:eastAsia="Times New Roman" w:hAnsi="Times New Roman" w:cs="Times New Roman"/>
                <w:lang w:eastAsia="ru-RU"/>
              </w:rPr>
              <w:t>ВРИ 12.0 запрещается</w:t>
            </w:r>
            <w:proofErr w:type="gramEnd"/>
            <w:r w:rsidRPr="008E619B">
              <w:rPr>
                <w:rFonts w:ascii="Times New Roman" w:eastAsia="Times New Roman" w:hAnsi="Times New Roman" w:cs="Times New Roman"/>
                <w:lang w:eastAsia="ru-RU"/>
              </w:rPr>
              <w:t xml:space="preserve"> устанавливать рекламные конструкции и нестационарные торговые объекты за исключением пунктов остановки общественного транспорта с торговой площадью менее 16 кв. м. Расстояние между такими остановками должно составлять не менее 400 метров в направлении движения общественного транспорта.</w:t>
            </w:r>
          </w:p>
          <w:p w:rsidR="00BF0139" w:rsidRPr="00395B38" w:rsidRDefault="00C70018" w:rsidP="00A31B43">
            <w:pPr>
              <w:spacing w:after="0" w:line="240" w:lineRule="auto"/>
              <w:ind w:left="142" w:right="126" w:firstLine="425"/>
              <w:jc w:val="both"/>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3. Ширина земельных участков с кодом </w:t>
            </w:r>
            <w:proofErr w:type="gramStart"/>
            <w:r w:rsidRPr="008E619B">
              <w:rPr>
                <w:rFonts w:ascii="Times New Roman" w:eastAsia="Times New Roman" w:hAnsi="Times New Roman" w:cs="Times New Roman"/>
                <w:lang w:eastAsia="ru-RU"/>
              </w:rPr>
              <w:t>ВРИ 12.0 должна</w:t>
            </w:r>
            <w:proofErr w:type="gramEnd"/>
            <w:r w:rsidRPr="008E619B">
              <w:rPr>
                <w:rFonts w:ascii="Times New Roman" w:eastAsia="Times New Roman" w:hAnsi="Times New Roman" w:cs="Times New Roman"/>
                <w:lang w:eastAsia="ru-RU"/>
              </w:rPr>
              <w:t xml:space="preserve"> составлять не менее 15 метров. В границах таких земельных участков необходимо сохранять поперечный профиль улицы, утвержденный документ</w:t>
            </w:r>
            <w:r w:rsidR="00A31B43">
              <w:rPr>
                <w:rFonts w:ascii="Times New Roman" w:eastAsia="Times New Roman" w:hAnsi="Times New Roman" w:cs="Times New Roman"/>
                <w:lang w:eastAsia="ru-RU"/>
              </w:rPr>
              <w:t>ацией по планировке территории.</w:t>
            </w:r>
          </w:p>
        </w:tc>
      </w:tr>
    </w:tbl>
    <w:p w:rsidR="00C70018" w:rsidRPr="008E619B" w:rsidRDefault="00AC0764" w:rsidP="00AC0764">
      <w:pPr>
        <w:spacing w:before="240"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A31B43">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Инфраструктуру для средств индивидуальной мобильности (далее - СИМ) необходимо организовывать и оборудовать в соответствии с разделом 9 СП 396.1325800.2018. Размещение рекомендуется на территориях общего пользования: на тротуарах, пешеходных дорожках и улицах, рядом с транспортно-пересадочными узлами, остановками общественного транспорта, около торговых центров, учреждений культуры, административных зданий и других подобных объектов. При этом места размещения (парковки)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 xml:space="preserve">не должны создавать помехи и препятствия в передвижении пешеходов, рекомендуется размещение </w:t>
      </w:r>
      <w:r w:rsidR="006B7197" w:rsidRPr="008E619B">
        <w:rPr>
          <w:rFonts w:ascii="Times New Roman" w:eastAsia="Times New Roman" w:hAnsi="Times New Roman" w:cs="Times New Roman"/>
          <w:sz w:val="24"/>
          <w:szCs w:val="24"/>
          <w:lang w:eastAsia="ru-RU"/>
        </w:rPr>
        <w:t xml:space="preserve">СИМ </w:t>
      </w:r>
      <w:r w:rsidR="00C70018" w:rsidRPr="008E619B">
        <w:rPr>
          <w:rFonts w:ascii="Times New Roman" w:eastAsia="Times New Roman" w:hAnsi="Times New Roman" w:cs="Times New Roman"/>
          <w:sz w:val="24"/>
          <w:szCs w:val="24"/>
          <w:lang w:eastAsia="ru-RU"/>
        </w:rPr>
        <w:t>в парковочных карманах вдоль велосипедных дорожек.</w:t>
      </w:r>
    </w:p>
    <w:p w:rsidR="00C70018" w:rsidRPr="008E619B" w:rsidRDefault="00AC0764"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 xml:space="preserve">3. В границах муниципальных образований </w:t>
      </w:r>
      <w:proofErr w:type="spellStart"/>
      <w:r w:rsidR="006F1B26" w:rsidRPr="008E619B">
        <w:rPr>
          <w:rFonts w:ascii="Times New Roman" w:eastAsia="Times New Roman" w:hAnsi="Times New Roman" w:cs="Times New Roman"/>
          <w:sz w:val="24"/>
          <w:szCs w:val="24"/>
          <w:lang w:eastAsia="ru-RU"/>
        </w:rPr>
        <w:t>Выселковского</w:t>
      </w:r>
      <w:proofErr w:type="spellEnd"/>
      <w:r w:rsidR="006F1B26" w:rsidRPr="008E619B">
        <w:rPr>
          <w:rFonts w:ascii="Times New Roman" w:eastAsia="Times New Roman" w:hAnsi="Times New Roman" w:cs="Times New Roman"/>
          <w:sz w:val="24"/>
          <w:szCs w:val="24"/>
          <w:lang w:eastAsia="ru-RU"/>
        </w:rPr>
        <w:t xml:space="preserve"> района</w:t>
      </w:r>
      <w:r w:rsidR="00C70018" w:rsidRPr="008E619B">
        <w:rPr>
          <w:rFonts w:ascii="Times New Roman" w:eastAsia="Times New Roman" w:hAnsi="Times New Roman" w:cs="Times New Roman"/>
          <w:sz w:val="24"/>
          <w:szCs w:val="24"/>
          <w:lang w:eastAsia="ru-RU"/>
        </w:rPr>
        <w:t xml:space="preserve"> не допускается размещать место размещения (парковки) </w:t>
      </w:r>
      <w:r w:rsidR="006F1B26" w:rsidRPr="008E619B">
        <w:rPr>
          <w:rFonts w:ascii="Times New Roman" w:eastAsia="Times New Roman" w:hAnsi="Times New Roman" w:cs="Times New Roman"/>
          <w:sz w:val="24"/>
          <w:szCs w:val="24"/>
          <w:lang w:eastAsia="ru-RU"/>
        </w:rPr>
        <w:t>средств индивидуальной мобильности</w:t>
      </w:r>
      <w:r w:rsidR="00C70018" w:rsidRPr="008E619B">
        <w:rPr>
          <w:rFonts w:ascii="Times New Roman" w:eastAsia="Times New Roman" w:hAnsi="Times New Roman" w:cs="Times New Roman"/>
          <w:sz w:val="24"/>
          <w:szCs w:val="24"/>
          <w:lang w:eastAsia="ru-RU"/>
        </w:rPr>
        <w:t>:</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участках улично-дорожной сети, в случае создания препятствий для механизированной уборки городских территорий;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на велодорожках и </w:t>
      </w:r>
      <w:proofErr w:type="spellStart"/>
      <w:r w:rsidRPr="008E619B">
        <w:rPr>
          <w:rFonts w:ascii="Times New Roman" w:eastAsia="Times New Roman" w:hAnsi="Times New Roman" w:cs="Times New Roman"/>
          <w:sz w:val="24"/>
          <w:szCs w:val="24"/>
          <w:lang w:eastAsia="ru-RU"/>
        </w:rPr>
        <w:t>велопешеходных</w:t>
      </w:r>
      <w:proofErr w:type="spellEnd"/>
      <w:r w:rsidRPr="008E619B">
        <w:rPr>
          <w:rFonts w:ascii="Times New Roman" w:eastAsia="Times New Roman" w:hAnsi="Times New Roman" w:cs="Times New Roman"/>
          <w:sz w:val="24"/>
          <w:szCs w:val="24"/>
          <w:lang w:eastAsia="ru-RU"/>
        </w:rPr>
        <w:t xml:space="preserve"> дорожках;</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остановках общественного транспорта, а также на расстоянии менее 5 метров от границ посадочных площадок;</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тротуарах, пешеходных дорожках, если ширина прохода составляет менее 2,5 метра;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территории памятников, монументов, мемориальных сооружениях, местах воинских захоронений, а также в радиусе менее 25 метров от указанных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5 метров до границы пешеходного перехода;</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на расстоянии менее 10 метров перед входными группами социально значимых объектов;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в арках зданий, на клумбах, газонах, цветниках и иных озелененных территориях.</w:t>
      </w:r>
    </w:p>
    <w:p w:rsidR="00C70018" w:rsidRPr="008E619B" w:rsidRDefault="00AC0764" w:rsidP="008E619B">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4. При разработке проектов планировки территории поперечные профили улиц формируются из следующих модулей:</w:t>
      </w:r>
    </w:p>
    <w:p w:rsidR="006F1B26" w:rsidRPr="00C70018" w:rsidRDefault="006F1B26" w:rsidP="006F1B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64384" behindDoc="0" locked="0" layoutInCell="1" allowOverlap="1">
            <wp:simplePos x="0" y="0"/>
            <wp:positionH relativeFrom="column">
              <wp:posOffset>561975</wp:posOffset>
            </wp:positionH>
            <wp:positionV relativeFrom="paragraph">
              <wp:posOffset>176530</wp:posOffset>
            </wp:positionV>
            <wp:extent cx="3850005" cy="4862830"/>
            <wp:effectExtent l="0" t="0" r="0" b="0"/>
            <wp:wrapSquare wrapText="bothSides"/>
            <wp:docPr id="32" name="Рисунок 32" descr="C:\Users\Пользователь\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image.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50005" cy="4862830"/>
                    </a:xfrm>
                    <a:prstGeom prst="rect">
                      <a:avLst/>
                    </a:prstGeom>
                    <a:noFill/>
                    <a:ln>
                      <a:noFill/>
                    </a:ln>
                  </pic:spPr>
                </pic:pic>
              </a:graphicData>
            </a:graphic>
          </wp:anchor>
        </w:drawing>
      </w:r>
      <w:r>
        <w:rPr>
          <w:rFonts w:ascii="Times New Roman" w:eastAsia="Times New Roman" w:hAnsi="Times New Roman" w:cs="Times New Roman"/>
          <w:sz w:val="24"/>
          <w:szCs w:val="24"/>
          <w:lang w:eastAsia="ru-RU"/>
        </w:rPr>
        <w:br w:type="textWrapping" w:clear="all"/>
      </w: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C0764">
      <w:pPr>
        <w:spacing w:after="0" w:line="240" w:lineRule="auto"/>
        <w:ind w:firstLine="567"/>
        <w:jc w:val="both"/>
        <w:rPr>
          <w:rFonts w:ascii="Times New Roman" w:eastAsia="Times New Roman" w:hAnsi="Times New Roman" w:cs="Times New Roman"/>
          <w:b/>
          <w:bCs/>
          <w:color w:val="22272F"/>
          <w:sz w:val="24"/>
          <w:szCs w:val="24"/>
          <w:lang w:eastAsia="ru-RU"/>
        </w:rPr>
      </w:pPr>
    </w:p>
    <w:p w:rsidR="006F1B26" w:rsidRDefault="006F1B26" w:rsidP="00A31B43">
      <w:pPr>
        <w:spacing w:after="0" w:line="240" w:lineRule="auto"/>
        <w:jc w:val="both"/>
        <w:rPr>
          <w:rFonts w:ascii="Times New Roman" w:eastAsia="Times New Roman" w:hAnsi="Times New Roman" w:cs="Times New Roman"/>
          <w:b/>
          <w:bCs/>
          <w:color w:val="22272F"/>
          <w:sz w:val="24"/>
          <w:szCs w:val="24"/>
          <w:lang w:eastAsia="ru-RU"/>
        </w:rPr>
      </w:pP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bCs/>
          <w:sz w:val="24"/>
          <w:szCs w:val="24"/>
          <w:lang w:eastAsia="ru-RU"/>
        </w:rPr>
        <w:t>Примечания: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 При ширине тротуара 3 м и более возможна высадка деревьев.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2. Расчетные параметры улиц и дорог крупнейших, крупных и больших городских населенных пунктов принимаются по таблице 11.2 СП 42.13330.2016. Расчетные параметры улиц и дорог для средних и малых городских населенных пунктов принимаются по таблице </w:t>
      </w:r>
      <w:proofErr w:type="gramStart"/>
      <w:r w:rsidRPr="008E619B">
        <w:rPr>
          <w:rFonts w:ascii="Times New Roman" w:eastAsia="Times New Roman" w:hAnsi="Times New Roman" w:cs="Times New Roman"/>
          <w:sz w:val="24"/>
          <w:szCs w:val="24"/>
          <w:lang w:eastAsia="ru-RU"/>
        </w:rPr>
        <w:t>11.2</w:t>
      </w:r>
      <w:proofErr w:type="gramEnd"/>
      <w:r w:rsidRPr="008E619B">
        <w:rPr>
          <w:rFonts w:ascii="Times New Roman" w:eastAsia="Times New Roman" w:hAnsi="Times New Roman" w:cs="Times New Roman"/>
          <w:sz w:val="24"/>
          <w:szCs w:val="24"/>
          <w:lang w:eastAsia="ru-RU"/>
        </w:rPr>
        <w:t>а СП 42.1330.2016.</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3. Ширина поперечного профиля улицы в границах красных линий должна составлять не менее 15 метров.</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4. При разработке проекта планировки территории допускается установление красных линий по границам земельных участков правообладателей.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5. При совмещении модулей парковки и велодорожки велодорожку следует выполнять в один уровень с тротуаром.</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6. Пешеходный модуль тип 2 применяется в случае устройства коммерческих (нежилых) помещений на первом этаже зданий.</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7. На магистральных улицах и дорогах совмещение проезжей части с модулями парковок не допускается.</w:t>
      </w:r>
    </w:p>
    <w:p w:rsidR="00C70018" w:rsidRPr="008E619B" w:rsidRDefault="00C70018" w:rsidP="00AC0764">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8.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C70018" w:rsidRPr="008E619B" w:rsidRDefault="006B7197" w:rsidP="008E619B">
      <w:pPr>
        <w:spacing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.5. Примеры компоновки модулей при построении поперечных профилей улиц:</w:t>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4432130" cy="2605635"/>
            <wp:effectExtent l="0" t="0" r="6985" b="4445"/>
            <wp:docPr id="33" name="Рисунок 33" descr="C:\Users\Пользователь\Desktop\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image (1).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44339" cy="2612813"/>
                    </a:xfrm>
                    <a:prstGeom prst="rect">
                      <a:avLst/>
                    </a:prstGeom>
                    <a:noFill/>
                    <a:ln>
                      <a:noFill/>
                    </a:ln>
                  </pic:spPr>
                </pic:pic>
              </a:graphicData>
            </a:graphic>
          </wp:inline>
        </w:drawing>
      </w:r>
    </w:p>
    <w:p w:rsidR="006F1B26" w:rsidRDefault="006F1B26"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005557" cy="6049709"/>
            <wp:effectExtent l="0" t="0" r="0" b="8255"/>
            <wp:docPr id="34" name="Рисунок 34" descr="C:\Users\Пользователь\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esktop\image (2).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7824" cy="6053132"/>
                    </a:xfrm>
                    <a:prstGeom prst="rect">
                      <a:avLst/>
                    </a:prstGeom>
                    <a:noFill/>
                    <a:ln>
                      <a:noFill/>
                    </a:ln>
                  </pic:spPr>
                </pic:pic>
              </a:graphicData>
            </a:graphic>
          </wp:inline>
        </w:drawing>
      </w:r>
    </w:p>
    <w:p w:rsidR="00EB6CA9" w:rsidRPr="006F1B26" w:rsidRDefault="00EB6CA9" w:rsidP="006F1B2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6120765" cy="4985382"/>
            <wp:effectExtent l="0" t="0" r="0" b="6350"/>
            <wp:docPr id="35" name="Рисунок 35" descr="C:\Users\Пользователь\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ользователь\Desktop\image (3).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0765" cy="4985382"/>
                    </a:xfrm>
                    <a:prstGeom prst="rect">
                      <a:avLst/>
                    </a:prstGeom>
                    <a:noFill/>
                    <a:ln>
                      <a:noFill/>
                    </a:ln>
                  </pic:spPr>
                </pic:pic>
              </a:graphicData>
            </a:graphic>
          </wp:inline>
        </w:drawing>
      </w:r>
    </w:p>
    <w:p w:rsidR="00C70018" w:rsidRPr="008E619B" w:rsidRDefault="006B7197" w:rsidP="00A31B43">
      <w:pPr>
        <w:spacing w:after="100" w:afterAutospacing="1"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 xml:space="preserve">6. В рамках </w:t>
      </w:r>
      <w:proofErr w:type="gramStart"/>
      <w:r w:rsidR="00C70018" w:rsidRPr="008E619B">
        <w:rPr>
          <w:rFonts w:ascii="Times New Roman" w:eastAsia="Times New Roman" w:hAnsi="Times New Roman" w:cs="Times New Roman"/>
          <w:sz w:val="24"/>
          <w:szCs w:val="24"/>
          <w:lang w:eastAsia="ru-RU"/>
        </w:rPr>
        <w:t>реализации мероприятий программ комплексного развития транспортной инфраструктуры муниципальных образований Краснодарского</w:t>
      </w:r>
      <w:proofErr w:type="gramEnd"/>
      <w:r w:rsidR="00C70018" w:rsidRPr="008E619B">
        <w:rPr>
          <w:rFonts w:ascii="Times New Roman" w:eastAsia="Times New Roman" w:hAnsi="Times New Roman" w:cs="Times New Roman"/>
          <w:sz w:val="24"/>
          <w:szCs w:val="24"/>
          <w:lang w:eastAsia="ru-RU"/>
        </w:rPr>
        <w:t xml:space="preserve"> края, рекомендуется использовать </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и муниципальных округов в Российской Федерации</w:t>
      </w:r>
      <w:r w:rsidR="00C10A7F">
        <w:rPr>
          <w:rFonts w:ascii="Times New Roman" w:eastAsia="Times New Roman" w:hAnsi="Times New Roman" w:cs="Times New Roman"/>
          <w:sz w:val="24"/>
          <w:szCs w:val="24"/>
          <w:lang w:eastAsia="ru-RU"/>
        </w:rPr>
        <w:t>»</w:t>
      </w:r>
      <w:r w:rsidR="00C70018" w:rsidRPr="008E619B">
        <w:rPr>
          <w:rFonts w:ascii="Times New Roman" w:eastAsia="Times New Roman" w:hAnsi="Times New Roman" w:cs="Times New Roman"/>
          <w:sz w:val="24"/>
          <w:szCs w:val="24"/>
          <w:lang w:eastAsia="ru-RU"/>
        </w:rPr>
        <w:t xml:space="preserve">, согласованные Министерством транспорта Российской Федерации 24 июля 2018 г., и предусматривать развитие </w:t>
      </w:r>
      <w:proofErr w:type="spellStart"/>
      <w:r w:rsidR="00C70018" w:rsidRPr="008E619B">
        <w:rPr>
          <w:rFonts w:ascii="Times New Roman" w:eastAsia="Times New Roman" w:hAnsi="Times New Roman" w:cs="Times New Roman"/>
          <w:sz w:val="24"/>
          <w:szCs w:val="24"/>
          <w:lang w:eastAsia="ru-RU"/>
        </w:rPr>
        <w:t>велотранспортной</w:t>
      </w:r>
      <w:proofErr w:type="spellEnd"/>
      <w:r w:rsidR="00C70018" w:rsidRPr="008E619B">
        <w:rPr>
          <w:rFonts w:ascii="Times New Roman" w:eastAsia="Times New Roman" w:hAnsi="Times New Roman" w:cs="Times New Roman"/>
          <w:sz w:val="24"/>
          <w:szCs w:val="24"/>
          <w:lang w:eastAsia="ru-RU"/>
        </w:rPr>
        <w:t xml:space="preserve"> инфраструктуры для возможности использования соответствующих транспортных средств, в том числе СИМ.</w:t>
      </w:r>
    </w:p>
    <w:p w:rsidR="00C70018" w:rsidRPr="00C266DB" w:rsidRDefault="006B7197" w:rsidP="00102BAC">
      <w:pPr>
        <w:spacing w:line="240" w:lineRule="auto"/>
        <w:ind w:firstLine="567"/>
        <w:jc w:val="both"/>
        <w:rPr>
          <w:rFonts w:ascii="Times New Roman" w:eastAsia="Times New Roman" w:hAnsi="Times New Roman" w:cs="Times New Roman"/>
          <w:color w:val="22272F"/>
          <w:sz w:val="24"/>
          <w:szCs w:val="24"/>
          <w:lang w:eastAsia="ru-RU"/>
        </w:rPr>
      </w:pPr>
      <w:r w:rsidRPr="00C266DB">
        <w:rPr>
          <w:rFonts w:ascii="Times New Roman" w:eastAsia="Times New Roman" w:hAnsi="Times New Roman" w:cs="Times New Roman"/>
          <w:b/>
          <w:color w:val="22272F"/>
          <w:sz w:val="24"/>
          <w:szCs w:val="24"/>
          <w:lang w:eastAsia="ru-RU"/>
        </w:rPr>
        <w:t>1</w:t>
      </w:r>
      <w:r w:rsidR="00C70018" w:rsidRPr="00C266DB">
        <w:rPr>
          <w:rFonts w:ascii="Times New Roman" w:eastAsia="Times New Roman" w:hAnsi="Times New Roman" w:cs="Times New Roman"/>
          <w:b/>
          <w:color w:val="22272F"/>
          <w:sz w:val="24"/>
          <w:szCs w:val="24"/>
          <w:lang w:eastAsia="ru-RU"/>
        </w:rPr>
        <w:t>.</w:t>
      </w:r>
      <w:r w:rsidR="008E619B">
        <w:rPr>
          <w:rFonts w:ascii="Times New Roman" w:eastAsia="Times New Roman" w:hAnsi="Times New Roman" w:cs="Times New Roman"/>
          <w:b/>
          <w:color w:val="22272F"/>
          <w:sz w:val="24"/>
          <w:szCs w:val="24"/>
          <w:lang w:eastAsia="ru-RU"/>
        </w:rPr>
        <w:t>3</w:t>
      </w:r>
      <w:r w:rsidR="00C70018" w:rsidRPr="00C266DB">
        <w:rPr>
          <w:rFonts w:ascii="Times New Roman" w:eastAsia="Times New Roman" w:hAnsi="Times New Roman" w:cs="Times New Roman"/>
          <w:b/>
          <w:color w:val="22272F"/>
          <w:sz w:val="24"/>
          <w:szCs w:val="24"/>
          <w:lang w:eastAsia="ru-RU"/>
        </w:rPr>
        <w:t>.</w:t>
      </w:r>
      <w:r w:rsidR="00C70018" w:rsidRPr="00C266DB">
        <w:rPr>
          <w:rFonts w:ascii="Times New Roman" w:eastAsia="Times New Roman" w:hAnsi="Times New Roman" w:cs="Times New Roman"/>
          <w:color w:val="22272F"/>
          <w:sz w:val="24"/>
          <w:szCs w:val="24"/>
          <w:lang w:eastAsia="ru-RU"/>
        </w:rPr>
        <w:t xml:space="preserve"> </w:t>
      </w:r>
      <w:r w:rsidR="00102BAC" w:rsidRPr="00C266DB">
        <w:rPr>
          <w:rFonts w:ascii="Times New Roman" w:eastAsia="Times New Roman" w:hAnsi="Times New Roman" w:cs="Times New Roman"/>
          <w:b/>
          <w:color w:val="22272F"/>
          <w:sz w:val="24"/>
          <w:szCs w:val="24"/>
          <w:lang w:eastAsia="ru-RU"/>
        </w:rPr>
        <w:t>2</w:t>
      </w:r>
      <w:r w:rsidR="00102BAC" w:rsidRPr="00C266DB">
        <w:rPr>
          <w:rFonts w:ascii="Times New Roman" w:eastAsia="Times New Roman" w:hAnsi="Times New Roman" w:cs="Times New Roman"/>
          <w:color w:val="22272F"/>
          <w:sz w:val="24"/>
          <w:szCs w:val="24"/>
          <w:lang w:eastAsia="ru-RU"/>
        </w:rPr>
        <w:t xml:space="preserve">. </w:t>
      </w:r>
      <w:r w:rsidR="00102BAC" w:rsidRPr="00C266DB">
        <w:rPr>
          <w:rFonts w:ascii="Times New Roman" w:eastAsia="Times New Roman" w:hAnsi="Times New Roman" w:cs="Times New Roman"/>
          <w:b/>
          <w:color w:val="22272F"/>
          <w:sz w:val="24"/>
          <w:szCs w:val="24"/>
          <w:lang w:eastAsia="ru-RU"/>
        </w:rPr>
        <w:t>Расчетные показатели</w:t>
      </w:r>
      <w:r w:rsidR="00102BAC" w:rsidRPr="00C266DB">
        <w:rPr>
          <w:rFonts w:ascii="Times New Roman" w:eastAsia="Times New Roman" w:hAnsi="Times New Roman" w:cs="Times New Roman"/>
          <w:color w:val="22272F"/>
          <w:sz w:val="24"/>
          <w:szCs w:val="24"/>
          <w:lang w:eastAsia="ru-RU"/>
        </w:rPr>
        <w:t xml:space="preserve"> </w:t>
      </w:r>
      <w:r w:rsidR="00102BAC" w:rsidRPr="00C266DB">
        <w:rPr>
          <w:rFonts w:ascii="Times New Roman" w:eastAsia="Times New Roman" w:hAnsi="Times New Roman" w:cs="Times New Roman"/>
          <w:b/>
          <w:color w:val="22272F"/>
          <w:sz w:val="24"/>
          <w:szCs w:val="24"/>
          <w:lang w:eastAsia="ru-RU"/>
        </w:rPr>
        <w:t>в</w:t>
      </w:r>
      <w:r w:rsidR="00C70018" w:rsidRPr="00C266DB">
        <w:rPr>
          <w:rFonts w:ascii="Times New Roman" w:eastAsia="Times New Roman" w:hAnsi="Times New Roman" w:cs="Times New Roman"/>
          <w:b/>
          <w:color w:val="22272F"/>
          <w:sz w:val="24"/>
          <w:szCs w:val="24"/>
          <w:lang w:eastAsia="ru-RU"/>
        </w:rPr>
        <w:t xml:space="preserve"> области обеспечения населения местами хранения и парковки индивидуального автомобильного транспорта, </w:t>
      </w:r>
      <w:proofErr w:type="spellStart"/>
      <w:r w:rsidR="00C70018" w:rsidRPr="00C266DB">
        <w:rPr>
          <w:rFonts w:ascii="Times New Roman" w:eastAsia="Times New Roman" w:hAnsi="Times New Roman" w:cs="Times New Roman"/>
          <w:b/>
          <w:color w:val="22272F"/>
          <w:sz w:val="24"/>
          <w:szCs w:val="24"/>
          <w:lang w:eastAsia="ru-RU"/>
        </w:rPr>
        <w:t>приобъектными</w:t>
      </w:r>
      <w:proofErr w:type="spellEnd"/>
      <w:r w:rsidR="00AC0764" w:rsidRPr="00C266DB">
        <w:rPr>
          <w:rFonts w:ascii="Times New Roman" w:eastAsia="Times New Roman" w:hAnsi="Times New Roman" w:cs="Times New Roman"/>
          <w:b/>
          <w:color w:val="22272F"/>
          <w:sz w:val="24"/>
          <w:szCs w:val="24"/>
          <w:lang w:eastAsia="ru-RU"/>
        </w:rPr>
        <w:t xml:space="preserve"> автостоянками, в том числе для маломобильных групп населения</w:t>
      </w:r>
      <w:r w:rsidR="00C70018" w:rsidRPr="00C266DB">
        <w:rPr>
          <w:rFonts w:ascii="Times New Roman" w:eastAsia="Times New Roman" w:hAnsi="Times New Roman" w:cs="Times New Roman"/>
          <w:color w:val="22272F"/>
          <w:sz w:val="24"/>
          <w:szCs w:val="24"/>
          <w:lang w:eastAsia="ru-RU"/>
        </w:rPr>
        <w:t xml:space="preserve"> </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2.</w:t>
      </w:r>
      <w:r w:rsidR="00C70018" w:rsidRPr="008E619B">
        <w:rPr>
          <w:rFonts w:ascii="Times New Roman" w:eastAsia="Times New Roman" w:hAnsi="Times New Roman" w:cs="Times New Roman"/>
          <w:sz w:val="24"/>
          <w:szCs w:val="24"/>
          <w:lang w:eastAsia="ru-RU"/>
        </w:rPr>
        <w:t xml:space="preserve">1. Показатель минимальной обеспеченности парковочными местами и (или) </w:t>
      </w:r>
      <w:proofErr w:type="spellStart"/>
      <w:r w:rsidR="00C70018" w:rsidRPr="008E619B">
        <w:rPr>
          <w:rFonts w:ascii="Times New Roman" w:eastAsia="Times New Roman" w:hAnsi="Times New Roman" w:cs="Times New Roman"/>
          <w:sz w:val="24"/>
          <w:szCs w:val="24"/>
          <w:lang w:eastAsia="ru-RU"/>
        </w:rPr>
        <w:t>машино-местами</w:t>
      </w:r>
      <w:proofErr w:type="spellEnd"/>
      <w:r w:rsidR="00C70018" w:rsidRPr="008E619B">
        <w:rPr>
          <w:rFonts w:ascii="Times New Roman" w:eastAsia="Times New Roman" w:hAnsi="Times New Roman" w:cs="Times New Roman"/>
          <w:sz w:val="24"/>
          <w:szCs w:val="24"/>
          <w:lang w:eastAsia="ru-RU"/>
        </w:rPr>
        <w:t xml:space="preserve"> для постоянного хранения личных автомобилей в пределах многоквартирной застройки рассчитывается следующим образом:</w:t>
      </w:r>
    </w:p>
    <w:p w:rsidR="00C70018" w:rsidRPr="008E619B" w:rsidRDefault="00C70018" w:rsidP="00C70018">
      <w:pPr>
        <w:spacing w:after="0" w:line="240" w:lineRule="auto"/>
        <w:ind w:firstLine="567"/>
        <w:jc w:val="center"/>
        <w:rPr>
          <w:rFonts w:ascii="Times New Roman" w:eastAsia="Times New Roman" w:hAnsi="Times New Roman" w:cs="Times New Roman"/>
          <w:sz w:val="24"/>
          <w:szCs w:val="24"/>
          <w:lang w:eastAsia="ru-RU"/>
        </w:rPr>
      </w:pPr>
      <w:proofErr w:type="gramStart"/>
      <w:r w:rsidRPr="008E619B">
        <w:rPr>
          <w:rFonts w:ascii="Times New Roman" w:eastAsia="Times New Roman" w:hAnsi="Times New Roman" w:cs="Times New Roman"/>
          <w:sz w:val="24"/>
          <w:szCs w:val="24"/>
          <w:lang w:eastAsia="ru-RU"/>
        </w:rPr>
        <w:t>ММ</w:t>
      </w:r>
      <w:proofErr w:type="gramEnd"/>
      <w:r w:rsidRPr="008E619B">
        <w:rPr>
          <w:rFonts w:ascii="Times New Roman" w:eastAsia="Times New Roman" w:hAnsi="Times New Roman" w:cs="Times New Roman"/>
          <w:sz w:val="24"/>
          <w:szCs w:val="24"/>
          <w:lang w:eastAsia="ru-RU"/>
        </w:rPr>
        <w:t xml:space="preserve"> = </w:t>
      </w: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w:t>
      </w:r>
      <w:proofErr w:type="spellStart"/>
      <w:r w:rsidRPr="008E619B">
        <w:rPr>
          <w:rFonts w:ascii="Times New Roman" w:eastAsia="Times New Roman" w:hAnsi="Times New Roman" w:cs="Times New Roman"/>
          <w:sz w:val="24"/>
          <w:szCs w:val="24"/>
          <w:lang w:eastAsia="ru-RU"/>
        </w:rPr>
        <w:t>х</w:t>
      </w:r>
      <w:proofErr w:type="spellEnd"/>
      <w:r w:rsidRPr="008E619B">
        <w:rPr>
          <w:rFonts w:ascii="Times New Roman" w:eastAsia="Times New Roman" w:hAnsi="Times New Roman" w:cs="Times New Roman"/>
          <w:sz w:val="24"/>
          <w:szCs w:val="24"/>
          <w:lang w:eastAsia="ru-RU"/>
        </w:rPr>
        <w:t xml:space="preserve"> k1 - </w:t>
      </w: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w:t>
      </w:r>
      <w:proofErr w:type="spellStart"/>
      <w:r w:rsidRPr="008E619B">
        <w:rPr>
          <w:rFonts w:ascii="Times New Roman" w:eastAsia="Times New Roman" w:hAnsi="Times New Roman" w:cs="Times New Roman"/>
          <w:sz w:val="24"/>
          <w:szCs w:val="24"/>
          <w:lang w:eastAsia="ru-RU"/>
        </w:rPr>
        <w:t>х</w:t>
      </w:r>
      <w:proofErr w:type="spellEnd"/>
      <w:r w:rsidRPr="008E619B">
        <w:rPr>
          <w:rFonts w:ascii="Times New Roman" w:eastAsia="Times New Roman" w:hAnsi="Times New Roman" w:cs="Times New Roman"/>
          <w:sz w:val="24"/>
          <w:szCs w:val="24"/>
          <w:lang w:eastAsia="ru-RU"/>
        </w:rPr>
        <w:t xml:space="preserve"> k2 - </w:t>
      </w:r>
      <w:r w:rsidR="009B3516" w:rsidRPr="008E619B">
        <w:rPr>
          <w:rFonts w:ascii="Times New Roman" w:eastAsia="Times New Roman" w:hAnsi="Times New Roman" w:cs="Times New Roman"/>
          <w:sz w:val="24"/>
          <w:szCs w:val="24"/>
          <w:lang w:eastAsia="ru-RU"/>
        </w:rPr>
        <w:t>№</w:t>
      </w:r>
      <w:proofErr w:type="spellStart"/>
      <w:r w:rsidRPr="008E619B">
        <w:rPr>
          <w:rFonts w:ascii="Times New Roman" w:eastAsia="Times New Roman" w:hAnsi="Times New Roman" w:cs="Times New Roman"/>
          <w:sz w:val="24"/>
          <w:szCs w:val="24"/>
          <w:lang w:eastAsia="ru-RU"/>
        </w:rPr>
        <w:t>ижс</w:t>
      </w:r>
      <w:proofErr w:type="spellEnd"/>
      <w:r w:rsidRPr="008E619B">
        <w:rPr>
          <w:rFonts w:ascii="Times New Roman" w:eastAsia="Times New Roman" w:hAnsi="Times New Roman" w:cs="Times New Roman"/>
          <w:sz w:val="24"/>
          <w:szCs w:val="24"/>
          <w:lang w:eastAsia="ru-RU"/>
        </w:rPr>
        <w:t>, где:</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РорОМСУ</w:t>
      </w:r>
      <w:proofErr w:type="spellEnd"/>
      <w:r w:rsidRPr="008E619B">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k1* - обеспеченность населения личными легковыми автомобилями, находящимися в собственности у физических лиц, в авто на тысячу человек;</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proofErr w:type="spellStart"/>
      <w:r w:rsidRPr="008E619B">
        <w:rPr>
          <w:rFonts w:ascii="Times New Roman" w:eastAsia="Times New Roman" w:hAnsi="Times New Roman" w:cs="Times New Roman"/>
          <w:sz w:val="24"/>
          <w:szCs w:val="24"/>
          <w:lang w:eastAsia="ru-RU"/>
        </w:rPr>
        <w:t>MMstr</w:t>
      </w:r>
      <w:proofErr w:type="spellEnd"/>
      <w:r w:rsidRPr="008E619B">
        <w:rPr>
          <w:rFonts w:ascii="Times New Roman" w:eastAsia="Times New Roman" w:hAnsi="Times New Roman" w:cs="Times New Roman"/>
          <w:sz w:val="24"/>
          <w:szCs w:val="24"/>
          <w:lang w:eastAsia="ru-RU"/>
        </w:rPr>
        <w:t xml:space="preserve"> - общее число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еделах улично-дорожной сети в границах разрабатываемого проекта планировки территории;</w:t>
      </w:r>
    </w:p>
    <w:p w:rsidR="00C70018" w:rsidRPr="008E619B" w:rsidRDefault="00C70018"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lastRenderedPageBreak/>
        <w:t>k2 - коэффициент, определяющий долю парковочных ме</w:t>
      </w:r>
      <w:proofErr w:type="gramStart"/>
      <w:r w:rsidRPr="008E619B">
        <w:rPr>
          <w:rFonts w:ascii="Times New Roman" w:eastAsia="Times New Roman" w:hAnsi="Times New Roman" w:cs="Times New Roman"/>
          <w:sz w:val="24"/>
          <w:szCs w:val="24"/>
          <w:lang w:eastAsia="ru-RU"/>
        </w:rPr>
        <w:t>ст в пр</w:t>
      </w:r>
      <w:proofErr w:type="gramEnd"/>
      <w:r w:rsidRPr="008E619B">
        <w:rPr>
          <w:rFonts w:ascii="Times New Roman" w:eastAsia="Times New Roman" w:hAnsi="Times New Roman" w:cs="Times New Roman"/>
          <w:sz w:val="24"/>
          <w:szCs w:val="24"/>
          <w:lang w:eastAsia="ru-RU"/>
        </w:rPr>
        <w:t xml:space="preserve">еделах улично-дорожной сети, которые могут использоваться для постоянного хранения личного транспорта. Коэффициент принимается </w:t>
      </w:r>
      <w:proofErr w:type="gramStart"/>
      <w:r w:rsidRPr="008E619B">
        <w:rPr>
          <w:rFonts w:ascii="Times New Roman" w:eastAsia="Times New Roman" w:hAnsi="Times New Roman" w:cs="Times New Roman"/>
          <w:sz w:val="24"/>
          <w:szCs w:val="24"/>
          <w:lang w:eastAsia="ru-RU"/>
        </w:rPr>
        <w:t>равным</w:t>
      </w:r>
      <w:proofErr w:type="gramEnd"/>
      <w:r w:rsidRPr="008E619B">
        <w:rPr>
          <w:rFonts w:ascii="Times New Roman" w:eastAsia="Times New Roman" w:hAnsi="Times New Roman" w:cs="Times New Roman"/>
          <w:sz w:val="24"/>
          <w:szCs w:val="24"/>
          <w:lang w:eastAsia="ru-RU"/>
        </w:rPr>
        <w:t xml:space="preserve"> 0,8;</w:t>
      </w:r>
    </w:p>
    <w:p w:rsidR="00C70018" w:rsidRPr="008E619B" w:rsidRDefault="009B3516"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w:t>
      </w:r>
      <w:proofErr w:type="spellStart"/>
      <w:r w:rsidR="00C70018" w:rsidRPr="008E619B">
        <w:rPr>
          <w:rFonts w:ascii="Times New Roman" w:eastAsia="Times New Roman" w:hAnsi="Times New Roman" w:cs="Times New Roman"/>
          <w:sz w:val="24"/>
          <w:szCs w:val="24"/>
          <w:lang w:eastAsia="ru-RU"/>
        </w:rPr>
        <w:t>иж</w:t>
      </w:r>
      <w:proofErr w:type="gramStart"/>
      <w:r w:rsidR="00C70018" w:rsidRPr="008E619B">
        <w:rPr>
          <w:rFonts w:ascii="Times New Roman" w:eastAsia="Times New Roman" w:hAnsi="Times New Roman" w:cs="Times New Roman"/>
          <w:sz w:val="24"/>
          <w:szCs w:val="24"/>
          <w:lang w:eastAsia="ru-RU"/>
        </w:rPr>
        <w:t>c</w:t>
      </w:r>
      <w:proofErr w:type="spellEnd"/>
      <w:proofErr w:type="gramEnd"/>
      <w:r w:rsidR="00C70018" w:rsidRPr="008E619B">
        <w:rPr>
          <w:rFonts w:ascii="Times New Roman" w:eastAsia="Times New Roman" w:hAnsi="Times New Roman" w:cs="Times New Roman"/>
          <w:sz w:val="24"/>
          <w:szCs w:val="24"/>
          <w:lang w:eastAsia="ru-RU"/>
        </w:rPr>
        <w:t xml:space="preserve"> - количество участков ИЖС в границах разрабатываемого проекта планировки территории.</w:t>
      </w:r>
    </w:p>
    <w:p w:rsidR="00C70018" w:rsidRPr="008E619B" w:rsidRDefault="00C70018" w:rsidP="00395B3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 xml:space="preserve">* Показатель k1 определяется каждый год приказом департамента по архитектуре и градостроительству Краснодарского края исходя </w:t>
      </w:r>
      <w:proofErr w:type="gramStart"/>
      <w:r w:rsidRPr="008E619B">
        <w:rPr>
          <w:rFonts w:ascii="Times New Roman" w:eastAsia="Times New Roman" w:hAnsi="Times New Roman" w:cs="Times New Roman"/>
          <w:sz w:val="24"/>
          <w:szCs w:val="24"/>
          <w:lang w:eastAsia="ru-RU"/>
        </w:rPr>
        <w:t>из количества стоящих на учете автомототранспортных средств по данным ГИБДД по состоянию за год</w:t>
      </w:r>
      <w:proofErr w:type="gramEnd"/>
      <w:r w:rsidRPr="008E619B">
        <w:rPr>
          <w:rFonts w:ascii="Times New Roman" w:eastAsia="Times New Roman" w:hAnsi="Times New Roman" w:cs="Times New Roman"/>
          <w:sz w:val="24"/>
          <w:szCs w:val="24"/>
          <w:lang w:eastAsia="ru-RU"/>
        </w:rPr>
        <w:t>, предшествующий расчетному. В случае</w:t>
      </w:r>
      <w:proofErr w:type="gramStart"/>
      <w:r w:rsidRPr="008E619B">
        <w:rPr>
          <w:rFonts w:ascii="Times New Roman" w:eastAsia="Times New Roman" w:hAnsi="Times New Roman" w:cs="Times New Roman"/>
          <w:sz w:val="24"/>
          <w:szCs w:val="24"/>
          <w:lang w:eastAsia="ru-RU"/>
        </w:rPr>
        <w:t>,</w:t>
      </w:r>
      <w:proofErr w:type="gramEnd"/>
      <w:r w:rsidRPr="008E619B">
        <w:rPr>
          <w:rFonts w:ascii="Times New Roman" w:eastAsia="Times New Roman" w:hAnsi="Times New Roman" w:cs="Times New Roman"/>
          <w:sz w:val="24"/>
          <w:szCs w:val="24"/>
          <w:lang w:eastAsia="ru-RU"/>
        </w:rPr>
        <w:t xml:space="preserve"> если на момент подготовки концепции комплексного развития территории, документации по планировке территории, проектной документации приказ не опубликован, применяются данные приказа, изданного в предшествующем году.</w:t>
      </w:r>
    </w:p>
    <w:p w:rsidR="00C70018" w:rsidRPr="008E619B" w:rsidRDefault="006B7197" w:rsidP="00284CC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102BAC" w:rsidRPr="008E619B">
        <w:rPr>
          <w:rFonts w:ascii="Times New Roman" w:eastAsia="Times New Roman" w:hAnsi="Times New Roman" w:cs="Times New Roman"/>
          <w:sz w:val="24"/>
          <w:szCs w:val="24"/>
          <w:lang w:eastAsia="ru-RU"/>
        </w:rPr>
        <w:t>2</w:t>
      </w:r>
      <w:r w:rsidR="00C70018" w:rsidRPr="008E619B">
        <w:rPr>
          <w:rFonts w:ascii="Times New Roman" w:eastAsia="Times New Roman" w:hAnsi="Times New Roman" w:cs="Times New Roman"/>
          <w:sz w:val="24"/>
          <w:szCs w:val="24"/>
          <w:lang w:eastAsia="ru-RU"/>
        </w:rPr>
        <w:t xml:space="preserve">.2.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из расчета одно парковочное и (или) </w:t>
      </w:r>
      <w:proofErr w:type="spellStart"/>
      <w:r w:rsidR="00C70018" w:rsidRPr="008E619B">
        <w:rPr>
          <w:rFonts w:ascii="Times New Roman" w:eastAsia="Times New Roman" w:hAnsi="Times New Roman" w:cs="Times New Roman"/>
          <w:sz w:val="24"/>
          <w:szCs w:val="24"/>
          <w:lang w:eastAsia="ru-RU"/>
        </w:rPr>
        <w:t>машино-место</w:t>
      </w:r>
      <w:proofErr w:type="spellEnd"/>
      <w:r w:rsidR="00C70018" w:rsidRPr="008E619B">
        <w:rPr>
          <w:rFonts w:ascii="Times New Roman" w:eastAsia="Times New Roman" w:hAnsi="Times New Roman" w:cs="Times New Roman"/>
          <w:sz w:val="24"/>
          <w:szCs w:val="24"/>
          <w:lang w:eastAsia="ru-RU"/>
        </w:rPr>
        <w:t xml:space="preserve"> на 600 кв. м площади квартир, удаленные от подъездов (входных групп) не более чем на 200 м.</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102BAC" w:rsidRPr="008E619B">
        <w:rPr>
          <w:rFonts w:ascii="Times New Roman" w:eastAsia="Times New Roman" w:hAnsi="Times New Roman" w:cs="Times New Roman"/>
          <w:sz w:val="24"/>
          <w:szCs w:val="24"/>
          <w:lang w:eastAsia="ru-RU"/>
        </w:rPr>
        <w:t>2</w:t>
      </w:r>
      <w:r w:rsidR="00C70018" w:rsidRPr="008E619B">
        <w:rPr>
          <w:rFonts w:ascii="Times New Roman" w:eastAsia="Times New Roman" w:hAnsi="Times New Roman" w:cs="Times New Roman"/>
          <w:sz w:val="24"/>
          <w:szCs w:val="24"/>
          <w:lang w:eastAsia="ru-RU"/>
        </w:rPr>
        <w:t xml:space="preserve">.3. При комплексном развитии территории допускается сокращать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машино-мест</w:t>
      </w:r>
      <w:proofErr w:type="spellEnd"/>
      <w:r w:rsidR="00C70018" w:rsidRPr="008E619B">
        <w:rPr>
          <w:rFonts w:ascii="Times New Roman" w:eastAsia="Times New Roman" w:hAnsi="Times New Roman" w:cs="Times New Roman"/>
          <w:sz w:val="24"/>
          <w:szCs w:val="24"/>
          <w:lang w:eastAsia="ru-RU"/>
        </w:rPr>
        <w:t>,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102BAC" w:rsidRPr="008E619B">
        <w:rPr>
          <w:rFonts w:ascii="Times New Roman" w:eastAsia="Times New Roman" w:hAnsi="Times New Roman" w:cs="Times New Roman"/>
          <w:sz w:val="24"/>
          <w:szCs w:val="24"/>
          <w:lang w:eastAsia="ru-RU"/>
        </w:rPr>
        <w:t>2</w:t>
      </w:r>
      <w:r w:rsidR="00C70018" w:rsidRPr="008E619B">
        <w:rPr>
          <w:rFonts w:ascii="Times New Roman" w:eastAsia="Times New Roman" w:hAnsi="Times New Roman" w:cs="Times New Roman"/>
          <w:sz w:val="24"/>
          <w:szCs w:val="24"/>
          <w:lang w:eastAsia="ru-RU"/>
        </w:rPr>
        <w:t>.4.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при их пешеходной доступности (длина пути) не более 400 м до входной группы в объект капитального строительства.</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102BAC" w:rsidRPr="008E619B">
        <w:rPr>
          <w:rFonts w:ascii="Times New Roman" w:eastAsia="Times New Roman" w:hAnsi="Times New Roman" w:cs="Times New Roman"/>
          <w:sz w:val="24"/>
          <w:szCs w:val="24"/>
          <w:lang w:eastAsia="ru-RU"/>
        </w:rPr>
        <w:t>2</w:t>
      </w:r>
      <w:r w:rsidR="00C70018" w:rsidRPr="008E619B">
        <w:rPr>
          <w:rFonts w:ascii="Times New Roman" w:eastAsia="Times New Roman" w:hAnsi="Times New Roman" w:cs="Times New Roman"/>
          <w:sz w:val="24"/>
          <w:szCs w:val="24"/>
          <w:lang w:eastAsia="ru-RU"/>
        </w:rPr>
        <w:t xml:space="preserve">.5. Минимальное количество выделенных мест для парковки и зарядки (оборудованные розетками 220 В) электромобилей на территории жилых зон, жилых кварталов и комплексов жилых домов принимается не менее 5% от расчетных парковочных мест, с пешеходной доступностью в радиусе 400 метров. Допускается увеличивать расчетное количество парковочных и (или) </w:t>
      </w:r>
      <w:proofErr w:type="spellStart"/>
      <w:r w:rsidR="00C70018" w:rsidRPr="008E619B">
        <w:rPr>
          <w:rFonts w:ascii="Times New Roman" w:eastAsia="Times New Roman" w:hAnsi="Times New Roman" w:cs="Times New Roman"/>
          <w:sz w:val="24"/>
          <w:szCs w:val="24"/>
          <w:lang w:eastAsia="ru-RU"/>
        </w:rPr>
        <w:t>машино-мест</w:t>
      </w:r>
      <w:proofErr w:type="spellEnd"/>
      <w:r w:rsidR="00C70018" w:rsidRPr="008E619B">
        <w:rPr>
          <w:rFonts w:ascii="Times New Roman" w:eastAsia="Times New Roman" w:hAnsi="Times New Roman" w:cs="Times New Roman"/>
          <w:sz w:val="24"/>
          <w:szCs w:val="24"/>
          <w:lang w:eastAsia="ru-RU"/>
        </w:rPr>
        <w:t xml:space="preserve"> и связанных с этими местами зарядных устройств (станций, колонок) в соответствии с заданием на проектирование.</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102BAC" w:rsidRPr="008E619B">
        <w:rPr>
          <w:rFonts w:ascii="Times New Roman" w:eastAsia="Times New Roman" w:hAnsi="Times New Roman" w:cs="Times New Roman"/>
          <w:sz w:val="24"/>
          <w:szCs w:val="24"/>
          <w:lang w:eastAsia="ru-RU"/>
        </w:rPr>
        <w:t>2</w:t>
      </w:r>
      <w:r w:rsidR="00C70018" w:rsidRPr="008E619B">
        <w:rPr>
          <w:rFonts w:ascii="Times New Roman" w:eastAsia="Times New Roman" w:hAnsi="Times New Roman" w:cs="Times New Roman"/>
          <w:sz w:val="24"/>
          <w:szCs w:val="24"/>
          <w:lang w:eastAsia="ru-RU"/>
        </w:rPr>
        <w:t xml:space="preserve">.6. При расчете потребности в обеспеченности территории многоквартирной жилой застройки парковочными и (или) </w:t>
      </w:r>
      <w:proofErr w:type="spellStart"/>
      <w:r w:rsidR="00C70018" w:rsidRPr="008E619B">
        <w:rPr>
          <w:rFonts w:ascii="Times New Roman" w:eastAsia="Times New Roman" w:hAnsi="Times New Roman" w:cs="Times New Roman"/>
          <w:sz w:val="24"/>
          <w:szCs w:val="24"/>
          <w:lang w:eastAsia="ru-RU"/>
        </w:rPr>
        <w:t>машино-местами</w:t>
      </w:r>
      <w:proofErr w:type="spellEnd"/>
      <w:r w:rsidR="00C70018" w:rsidRPr="008E619B">
        <w:rPr>
          <w:rFonts w:ascii="Times New Roman" w:eastAsia="Times New Roman" w:hAnsi="Times New Roman" w:cs="Times New Roman"/>
          <w:sz w:val="24"/>
          <w:szCs w:val="24"/>
          <w:lang w:eastAsia="ru-RU"/>
        </w:rPr>
        <w:t xml:space="preserve">, </w:t>
      </w:r>
      <w:proofErr w:type="spellStart"/>
      <w:r w:rsidR="00C70018" w:rsidRPr="008E619B">
        <w:rPr>
          <w:rFonts w:ascii="Times New Roman" w:eastAsia="Times New Roman" w:hAnsi="Times New Roman" w:cs="Times New Roman"/>
          <w:sz w:val="24"/>
          <w:szCs w:val="24"/>
          <w:lang w:eastAsia="ru-RU"/>
        </w:rPr>
        <w:t>машино-места</w:t>
      </w:r>
      <w:proofErr w:type="spellEnd"/>
      <w:r w:rsidR="00C70018" w:rsidRPr="008E619B">
        <w:rPr>
          <w:rFonts w:ascii="Times New Roman" w:eastAsia="Times New Roman" w:hAnsi="Times New Roman" w:cs="Times New Roman"/>
          <w:sz w:val="24"/>
          <w:szCs w:val="24"/>
          <w:lang w:eastAsia="ru-RU"/>
        </w:rPr>
        <w:t xml:space="preserve"> в механизированных и полумеханизированных стоянках автомобилей не учитываются.</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102BAC" w:rsidRPr="008E619B">
        <w:rPr>
          <w:rFonts w:ascii="Times New Roman" w:eastAsia="Times New Roman" w:hAnsi="Times New Roman" w:cs="Times New Roman"/>
          <w:sz w:val="24"/>
          <w:szCs w:val="24"/>
          <w:lang w:eastAsia="ru-RU"/>
        </w:rPr>
        <w:t>2</w:t>
      </w:r>
      <w:r w:rsidR="00C70018" w:rsidRPr="008E619B">
        <w:rPr>
          <w:rFonts w:ascii="Times New Roman" w:eastAsia="Times New Roman" w:hAnsi="Times New Roman" w:cs="Times New Roman"/>
          <w:sz w:val="24"/>
          <w:szCs w:val="24"/>
          <w:lang w:eastAsia="ru-RU"/>
        </w:rPr>
        <w:t xml:space="preserve">.7. При расчете общего количества парковочных и (или) </w:t>
      </w:r>
      <w:proofErr w:type="spellStart"/>
      <w:r w:rsidR="00C70018" w:rsidRPr="008E619B">
        <w:rPr>
          <w:rFonts w:ascii="Times New Roman" w:eastAsia="Times New Roman" w:hAnsi="Times New Roman" w:cs="Times New Roman"/>
          <w:sz w:val="24"/>
          <w:szCs w:val="24"/>
          <w:lang w:eastAsia="ru-RU"/>
        </w:rPr>
        <w:t>машино-мест</w:t>
      </w:r>
      <w:proofErr w:type="spellEnd"/>
      <w:r w:rsidR="00C70018" w:rsidRPr="008E619B">
        <w:rPr>
          <w:rFonts w:ascii="Times New Roman" w:eastAsia="Times New Roman" w:hAnsi="Times New Roman" w:cs="Times New Roman"/>
          <w:sz w:val="24"/>
          <w:szCs w:val="24"/>
          <w:lang w:eastAsia="ru-RU"/>
        </w:rPr>
        <w:t xml:space="preserve"> места парковки семейного типа учитываются как одно парковочное и (или) </w:t>
      </w:r>
      <w:proofErr w:type="spellStart"/>
      <w:r w:rsidR="00C70018" w:rsidRPr="008E619B">
        <w:rPr>
          <w:rFonts w:ascii="Times New Roman" w:eastAsia="Times New Roman" w:hAnsi="Times New Roman" w:cs="Times New Roman"/>
          <w:sz w:val="24"/>
          <w:szCs w:val="24"/>
          <w:lang w:eastAsia="ru-RU"/>
        </w:rPr>
        <w:t>машино-место</w:t>
      </w:r>
      <w:proofErr w:type="spellEnd"/>
      <w:r w:rsidR="00C70018" w:rsidRPr="008E619B">
        <w:rPr>
          <w:rFonts w:ascii="Times New Roman" w:eastAsia="Times New Roman" w:hAnsi="Times New Roman" w:cs="Times New Roman"/>
          <w:sz w:val="24"/>
          <w:szCs w:val="24"/>
          <w:lang w:eastAsia="ru-RU"/>
        </w:rPr>
        <w:t>.</w:t>
      </w:r>
    </w:p>
    <w:p w:rsidR="00C70018" w:rsidRPr="008E619B" w:rsidRDefault="006B7197" w:rsidP="00C70018">
      <w:pPr>
        <w:spacing w:after="0" w:line="240" w:lineRule="auto"/>
        <w:ind w:firstLine="567"/>
        <w:jc w:val="both"/>
        <w:rPr>
          <w:rFonts w:ascii="Times New Roman" w:eastAsia="Times New Roman" w:hAnsi="Times New Roman" w:cs="Times New Roman"/>
          <w:sz w:val="24"/>
          <w:szCs w:val="24"/>
          <w:lang w:eastAsia="ru-RU"/>
        </w:rPr>
      </w:pPr>
      <w:r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r w:rsidR="008E619B" w:rsidRPr="008E619B">
        <w:rPr>
          <w:rFonts w:ascii="Times New Roman" w:eastAsia="Times New Roman" w:hAnsi="Times New Roman" w:cs="Times New Roman"/>
          <w:sz w:val="24"/>
          <w:szCs w:val="24"/>
          <w:lang w:eastAsia="ru-RU"/>
        </w:rPr>
        <w:t>3.</w:t>
      </w:r>
      <w:r w:rsidR="00102BAC" w:rsidRPr="008E619B">
        <w:rPr>
          <w:rFonts w:ascii="Times New Roman" w:eastAsia="Times New Roman" w:hAnsi="Times New Roman" w:cs="Times New Roman"/>
          <w:sz w:val="24"/>
          <w:szCs w:val="24"/>
          <w:lang w:eastAsia="ru-RU"/>
        </w:rPr>
        <w:t>2</w:t>
      </w:r>
      <w:r w:rsidR="00C70018" w:rsidRPr="008E619B">
        <w:rPr>
          <w:rFonts w:ascii="Times New Roman" w:eastAsia="Times New Roman" w:hAnsi="Times New Roman" w:cs="Times New Roman"/>
          <w:sz w:val="24"/>
          <w:szCs w:val="24"/>
          <w:lang w:eastAsia="ru-RU"/>
        </w:rPr>
        <w:t xml:space="preserve">.8. Расчетные показатели обеспеченности </w:t>
      </w:r>
      <w:proofErr w:type="spellStart"/>
      <w:r w:rsidR="00C70018" w:rsidRPr="008E619B">
        <w:rPr>
          <w:rFonts w:ascii="Times New Roman" w:eastAsia="Times New Roman" w:hAnsi="Times New Roman" w:cs="Times New Roman"/>
          <w:sz w:val="24"/>
          <w:szCs w:val="24"/>
          <w:lang w:eastAsia="ru-RU"/>
        </w:rPr>
        <w:t>приобъектными</w:t>
      </w:r>
      <w:proofErr w:type="spellEnd"/>
      <w:r w:rsidR="00C70018" w:rsidRPr="008E619B">
        <w:rPr>
          <w:rFonts w:ascii="Times New Roman" w:eastAsia="Times New Roman" w:hAnsi="Times New Roman" w:cs="Times New Roman"/>
          <w:sz w:val="24"/>
          <w:szCs w:val="24"/>
          <w:lang w:eastAsia="ru-RU"/>
        </w:rPr>
        <w:t xml:space="preserve"> автостоянками для парковки (временного хранения) легковых автомобилей приведены в таблице </w:t>
      </w:r>
      <w:r w:rsidR="009B047F">
        <w:rPr>
          <w:rFonts w:ascii="Times New Roman" w:eastAsia="Times New Roman" w:hAnsi="Times New Roman" w:cs="Times New Roman"/>
          <w:sz w:val="24"/>
          <w:szCs w:val="24"/>
          <w:lang w:eastAsia="ru-RU"/>
        </w:rPr>
        <w:t>3</w:t>
      </w:r>
      <w:r w:rsidR="0069048D" w:rsidRPr="008E619B">
        <w:rPr>
          <w:rFonts w:ascii="Times New Roman" w:eastAsia="Times New Roman" w:hAnsi="Times New Roman" w:cs="Times New Roman"/>
          <w:sz w:val="24"/>
          <w:szCs w:val="24"/>
          <w:lang w:eastAsia="ru-RU"/>
        </w:rPr>
        <w:t>.1</w:t>
      </w:r>
      <w:r w:rsidR="00C70018" w:rsidRPr="008E619B">
        <w:rPr>
          <w:rFonts w:ascii="Times New Roman" w:eastAsia="Times New Roman" w:hAnsi="Times New Roman" w:cs="Times New Roman"/>
          <w:sz w:val="24"/>
          <w:szCs w:val="24"/>
          <w:lang w:eastAsia="ru-RU"/>
        </w:rPr>
        <w:t>.</w:t>
      </w:r>
    </w:p>
    <w:p w:rsidR="00C70018" w:rsidRPr="00C266DB" w:rsidRDefault="00C70018" w:rsidP="00C70018">
      <w:pPr>
        <w:spacing w:after="0" w:line="240" w:lineRule="auto"/>
        <w:jc w:val="right"/>
        <w:rPr>
          <w:rFonts w:ascii="Times New Roman" w:eastAsia="Times New Roman" w:hAnsi="Times New Roman" w:cs="Times New Roman"/>
          <w:color w:val="22272F"/>
          <w:sz w:val="24"/>
          <w:szCs w:val="24"/>
          <w:lang w:eastAsia="ru-RU"/>
        </w:rPr>
      </w:pPr>
      <w:r w:rsidRPr="00C266DB">
        <w:rPr>
          <w:rFonts w:ascii="Times New Roman" w:eastAsia="Times New Roman" w:hAnsi="Times New Roman" w:cs="Times New Roman"/>
          <w:color w:val="22272F"/>
          <w:sz w:val="24"/>
          <w:szCs w:val="24"/>
          <w:lang w:eastAsia="ru-RU"/>
        </w:rPr>
        <w:t xml:space="preserve">Таблица </w:t>
      </w:r>
      <w:r w:rsidR="009B047F">
        <w:rPr>
          <w:rFonts w:ascii="Times New Roman" w:eastAsia="Times New Roman" w:hAnsi="Times New Roman" w:cs="Times New Roman"/>
          <w:color w:val="22272F"/>
          <w:sz w:val="24"/>
          <w:szCs w:val="24"/>
          <w:lang w:eastAsia="ru-RU"/>
        </w:rPr>
        <w:t>3</w:t>
      </w:r>
      <w:r w:rsidR="0069048D" w:rsidRPr="00C266DB">
        <w:rPr>
          <w:rFonts w:ascii="Times New Roman" w:eastAsia="Times New Roman" w:hAnsi="Times New Roman" w:cs="Times New Roman"/>
          <w:color w:val="22272F"/>
          <w:sz w:val="24"/>
          <w:szCs w:val="24"/>
          <w:lang w:eastAsia="ru-RU"/>
        </w:rPr>
        <w:t>.1</w:t>
      </w:r>
    </w:p>
    <w:tbl>
      <w:tblPr>
        <w:tblW w:w="5026" w:type="pct"/>
        <w:tblCellMar>
          <w:top w:w="15" w:type="dxa"/>
          <w:left w:w="15" w:type="dxa"/>
          <w:bottom w:w="15" w:type="dxa"/>
          <w:right w:w="15" w:type="dxa"/>
        </w:tblCellMar>
        <w:tblLook w:val="04A0"/>
      </w:tblPr>
      <w:tblGrid>
        <w:gridCol w:w="3751"/>
        <w:gridCol w:w="2317"/>
        <w:gridCol w:w="3600"/>
        <w:gridCol w:w="51"/>
      </w:tblGrid>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Наименование вида объекта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Расчетная единица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Количество парковочных и (или) </w:t>
            </w:r>
            <w:proofErr w:type="spellStart"/>
            <w:r w:rsidRPr="008E619B">
              <w:rPr>
                <w:rFonts w:ascii="Times New Roman" w:eastAsia="Times New Roman" w:hAnsi="Times New Roman" w:cs="Times New Roman"/>
                <w:lang w:eastAsia="ru-RU"/>
              </w:rPr>
              <w:t>машино-мест</w:t>
            </w:r>
            <w:proofErr w:type="spellEnd"/>
            <w:r w:rsidRPr="008E619B">
              <w:rPr>
                <w:rFonts w:ascii="Times New Roman" w:eastAsia="Times New Roman" w:hAnsi="Times New Roman" w:cs="Times New Roman"/>
                <w:lang w:eastAsia="ru-RU"/>
              </w:rPr>
              <w:t xml:space="preserve"> на расчетную единицу</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Здания и сооружения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Учреждения, оказывающие государственные и (или) муниципальные услуги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Административные общественные учреждения, кредитно-финансовые и юридические учреждения, коммерческо-деловые центры, офисные здания и помещения, страховые компании, научные и проектные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w:t>
            </w:r>
            <w:proofErr w:type="gramStart"/>
            <w:r w:rsidRPr="008E619B">
              <w:rPr>
                <w:rFonts w:ascii="Times New Roman" w:eastAsia="Times New Roman" w:hAnsi="Times New Roman" w:cs="Times New Roman"/>
                <w:lang w:eastAsia="ru-RU"/>
              </w:rPr>
              <w:t>.</w:t>
            </w:r>
            <w:proofErr w:type="gramEnd"/>
            <w:r w:rsidRPr="008E619B">
              <w:rPr>
                <w:rFonts w:ascii="Times New Roman" w:eastAsia="Times New Roman" w:hAnsi="Times New Roman" w:cs="Times New Roman"/>
                <w:lang w:eastAsia="ru-RU"/>
              </w:rPr>
              <w:t xml:space="preserve"> </w:t>
            </w:r>
            <w:proofErr w:type="gramStart"/>
            <w:r w:rsidRPr="008E619B">
              <w:rPr>
                <w:rFonts w:ascii="Times New Roman" w:eastAsia="Times New Roman" w:hAnsi="Times New Roman" w:cs="Times New Roman"/>
                <w:lang w:eastAsia="ru-RU"/>
              </w:rPr>
              <w:t>п</w:t>
            </w:r>
            <w:proofErr w:type="gramEnd"/>
            <w:r w:rsidRPr="008E619B">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 xml:space="preserve">Промышленные предприятия, </w:t>
            </w:r>
            <w:r w:rsidRPr="008E619B">
              <w:rPr>
                <w:rFonts w:ascii="Times New Roman" w:eastAsia="Times New Roman" w:hAnsi="Times New Roman" w:cs="Times New Roman"/>
                <w:lang w:eastAsia="ru-RU"/>
              </w:rPr>
              <w:lastRenderedPageBreak/>
              <w:t>склады (за исключением магазинов-складов)</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 xml:space="preserve">6 - 8 работающих в </w:t>
            </w:r>
            <w:r w:rsidRPr="008E619B">
              <w:rPr>
                <w:rFonts w:ascii="Times New Roman" w:eastAsia="Times New Roman" w:hAnsi="Times New Roman" w:cs="Times New Roman"/>
                <w:lang w:eastAsia="ru-RU"/>
              </w:rPr>
              <w:lastRenderedPageBreak/>
              <w:t>двух смежных сменах</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Здания и комплексы многофункциональные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60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образования</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Дошкольные 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7</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Не менее 5 для единовременной высадки</w:t>
            </w:r>
          </w:p>
        </w:tc>
      </w:tr>
      <w:tr w:rsidR="00C70018" w:rsidRPr="00C70018" w:rsidTr="00C70018">
        <w:trPr>
          <w:gridAfter w:val="1"/>
          <w:wAfter w:w="26" w:type="pct"/>
          <w:trHeight w:val="240"/>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Общеобразовательные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8</w:t>
            </w:r>
          </w:p>
        </w:tc>
      </w:tr>
      <w:tr w:rsidR="00C70018" w:rsidRPr="00C70018" w:rsidTr="00C70018">
        <w:trPr>
          <w:gridAfter w:val="1"/>
          <w:wAfter w:w="26" w:type="pct"/>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C70018" w:rsidRPr="008E619B" w:rsidRDefault="00C70018"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1000 обучающихся</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15 для единовременной высадки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Образовательные организации высшего и среднего профессионального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140 кв. м общей площади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6B7197" w:rsidRPr="00C70018" w:rsidTr="006B7197">
        <w:trPr>
          <w:gridAfter w:val="1"/>
          <w:wAfter w:w="26" w:type="pct"/>
          <w:trHeight w:val="485"/>
        </w:trPr>
        <w:tc>
          <w:tcPr>
            <w:tcW w:w="1930" w:type="pct"/>
            <w:vMerge w:val="restart"/>
            <w:tcBorders>
              <w:top w:val="single" w:sz="6" w:space="0" w:color="000000"/>
              <w:left w:val="single" w:sz="6" w:space="0" w:color="000000"/>
              <w:bottom w:val="single" w:sz="6" w:space="0" w:color="000000"/>
              <w:right w:val="single" w:sz="6" w:space="0" w:color="000000"/>
            </w:tcBorders>
            <w:hideMark/>
          </w:tcPr>
          <w:p w:rsidR="006B7197" w:rsidRPr="008E619B" w:rsidRDefault="006B7197"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дополнительного образования</w:t>
            </w: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объект</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C70018">
              <w:rPr>
                <w:rFonts w:ascii="Times New Roman" w:eastAsia="Times New Roman" w:hAnsi="Times New Roman" w:cs="Times New Roman"/>
                <w:lang w:eastAsia="ru-RU"/>
              </w:rPr>
              <w:t>е менее 10</w:t>
            </w:r>
          </w:p>
        </w:tc>
      </w:tr>
      <w:tr w:rsidR="006B7197" w:rsidRPr="00C70018" w:rsidTr="006B7197">
        <w:trPr>
          <w:gridAfter w:val="1"/>
          <w:wAfter w:w="26" w:type="pct"/>
          <w:trHeight w:val="776"/>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детей</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Не менее 10 для единовременной высадки</w:t>
            </w:r>
          </w:p>
        </w:tc>
      </w:tr>
      <w:tr w:rsidR="006B7197" w:rsidRPr="00C70018" w:rsidTr="006B7197">
        <w:trPr>
          <w:gridAfter w:val="1"/>
          <w:wAfter w:w="26" w:type="pct"/>
          <w:trHeight w:val="519"/>
        </w:trPr>
        <w:tc>
          <w:tcPr>
            <w:tcW w:w="1930" w:type="pct"/>
            <w:vMerge/>
            <w:tcBorders>
              <w:top w:val="single" w:sz="6" w:space="0" w:color="000000"/>
              <w:left w:val="single" w:sz="6" w:space="0" w:color="000000"/>
              <w:bottom w:val="single" w:sz="6" w:space="0" w:color="000000"/>
              <w:right w:val="single" w:sz="6" w:space="0" w:color="000000"/>
            </w:tcBorders>
            <w:vAlign w:val="center"/>
            <w:hideMark/>
          </w:tcPr>
          <w:p w:rsidR="006B7197" w:rsidRPr="008E619B" w:rsidRDefault="006B7197" w:rsidP="00C70018">
            <w:pPr>
              <w:spacing w:after="0" w:line="240" w:lineRule="auto"/>
              <w:rPr>
                <w:rFonts w:ascii="Times New Roman" w:eastAsia="Times New Roman" w:hAnsi="Times New Roman" w:cs="Times New Roman"/>
                <w:lang w:eastAsia="ru-RU"/>
              </w:rPr>
            </w:pPr>
          </w:p>
        </w:tc>
        <w:tc>
          <w:tcPr>
            <w:tcW w:w="1192" w:type="pct"/>
            <w:tcBorders>
              <w:top w:val="single" w:sz="6" w:space="0" w:color="000000"/>
              <w:left w:val="single" w:sz="6" w:space="0" w:color="000000"/>
              <w:bottom w:val="single" w:sz="6" w:space="0" w:color="000000"/>
              <w:right w:val="single" w:sz="6" w:space="0" w:color="000000"/>
            </w:tcBorders>
            <w:hideMark/>
          </w:tcPr>
          <w:p w:rsidR="006B7197" w:rsidRPr="00C70018" w:rsidRDefault="006B7197"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работающих</w:t>
            </w:r>
          </w:p>
        </w:tc>
        <w:tc>
          <w:tcPr>
            <w:tcW w:w="1852" w:type="pct"/>
            <w:tcBorders>
              <w:top w:val="single" w:sz="6" w:space="0" w:color="000000"/>
              <w:left w:val="single" w:sz="6" w:space="0" w:color="000000"/>
              <w:right w:val="single" w:sz="6" w:space="0" w:color="000000"/>
            </w:tcBorders>
            <w:hideMark/>
          </w:tcPr>
          <w:p w:rsidR="006B7197" w:rsidRPr="00C70018" w:rsidRDefault="006B7197" w:rsidP="006B7197">
            <w:pPr>
              <w:spacing w:after="0" w:line="240" w:lineRule="auto"/>
              <w:ind w:left="28"/>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в сельском населенном пункте</w:t>
            </w:r>
          </w:p>
          <w:p w:rsidR="006B7197" w:rsidRPr="00C70018" w:rsidRDefault="006B7197"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здравоохранения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Больницы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Амбулаторно-поликлинические организации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Иные медицинские организации, не относящиеся к бюджетным учреждениям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физической культуры и 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объекты с местами для зрителей</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 мест для зрителей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+ 25 парковочных и (или) </w:t>
            </w:r>
            <w:proofErr w:type="spellStart"/>
            <w:r w:rsidRPr="00C70018">
              <w:rPr>
                <w:rFonts w:ascii="Times New Roman" w:eastAsia="Times New Roman" w:hAnsi="Times New Roman" w:cs="Times New Roman"/>
                <w:lang w:eastAsia="ru-RU"/>
              </w:rPr>
              <w:t>машино-мест</w:t>
            </w:r>
            <w:proofErr w:type="spellEnd"/>
            <w:r w:rsidRPr="00C70018">
              <w:rPr>
                <w:rFonts w:ascii="Times New Roman" w:eastAsia="Times New Roman" w:hAnsi="Times New Roman" w:cs="Times New Roman"/>
                <w:lang w:eastAsia="ru-RU"/>
              </w:rPr>
              <w:t xml:space="preserve"> на 100 работающих</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ight="17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Спортивные тренировочные залы, спортклубы, спорткомплексы (теннис, конный спорт, горнолыжные центры)</w:t>
            </w:r>
          </w:p>
        </w:tc>
        <w:tc>
          <w:tcPr>
            <w:tcW w:w="1192" w:type="pct"/>
            <w:tcBorders>
              <w:top w:val="single" w:sz="6" w:space="0" w:color="000000"/>
              <w:left w:val="single" w:sz="6" w:space="0" w:color="000000"/>
              <w:bottom w:val="single" w:sz="6" w:space="0" w:color="000000"/>
              <w:right w:val="single" w:sz="6" w:space="0" w:color="000000"/>
            </w:tcBorders>
            <w:hideMark/>
          </w:tcPr>
          <w:p w:rsidR="00284CC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35 кв. </w:t>
            </w:r>
            <w:r w:rsidR="00C70018" w:rsidRPr="00C70018">
              <w:rPr>
                <w:rFonts w:ascii="Times New Roman" w:eastAsia="Times New Roman" w:hAnsi="Times New Roman" w:cs="Times New Roman"/>
                <w:lang w:eastAsia="ru-RU"/>
              </w:rPr>
              <w:t>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до 1000 кв. </w:t>
            </w:r>
            <w:r w:rsidR="00284CC8">
              <w:rPr>
                <w:rFonts w:ascii="Times New Roman" w:eastAsia="Times New Roman" w:hAnsi="Times New Roman" w:cs="Times New Roman"/>
                <w:lang w:eastAsia="ru-RU"/>
              </w:rPr>
              <w:t xml:space="preserve">м </w:t>
            </w:r>
            <w:r>
              <w:rPr>
                <w:rFonts w:ascii="Times New Roman" w:eastAsia="Times New Roman" w:hAnsi="Times New Roman" w:cs="Times New Roman"/>
                <w:lang w:eastAsia="ru-RU"/>
              </w:rPr>
              <w:t>/</w:t>
            </w:r>
          </w:p>
          <w:p w:rsidR="00C70018" w:rsidRPr="00C70018" w:rsidRDefault="006B7197" w:rsidP="00284CC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 кв. м общ</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л</w:t>
            </w:r>
            <w:r w:rsidR="00284CC8">
              <w:rPr>
                <w:rFonts w:ascii="Times New Roman" w:eastAsia="Times New Roman" w:hAnsi="Times New Roman" w:cs="Times New Roman"/>
                <w:lang w:eastAsia="ru-RU"/>
              </w:rPr>
              <w:t>ощади</w:t>
            </w:r>
            <w:r>
              <w:rPr>
                <w:rFonts w:ascii="Times New Roman" w:eastAsia="Times New Roman" w:hAnsi="Times New Roman" w:cs="Times New Roman"/>
                <w:lang w:eastAsia="ru-RU"/>
              </w:rPr>
              <w:t xml:space="preserve"> более 1000 кв. </w:t>
            </w:r>
            <w:r w:rsidR="00C70018" w:rsidRPr="00C70018">
              <w:rPr>
                <w:rFonts w:ascii="Times New Roman" w:eastAsia="Times New Roman" w:hAnsi="Times New Roman" w:cs="Times New Roman"/>
                <w:lang w:eastAsia="ru-RU"/>
              </w:rPr>
              <w:t>м</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xml:space="preserve">1, но не менее 25 парковочных и (или) </w:t>
            </w:r>
            <w:proofErr w:type="spellStart"/>
            <w:r w:rsidRPr="00C70018">
              <w:rPr>
                <w:rFonts w:ascii="Times New Roman" w:eastAsia="Times New Roman" w:hAnsi="Times New Roman" w:cs="Times New Roman"/>
                <w:lang w:eastAsia="ru-RU"/>
              </w:rPr>
              <w:t>машино-мест</w:t>
            </w:r>
            <w:proofErr w:type="spellEnd"/>
            <w:r w:rsidRPr="00C70018">
              <w:rPr>
                <w:rFonts w:ascii="Times New Roman" w:eastAsia="Times New Roman" w:hAnsi="Times New Roman" w:cs="Times New Roman"/>
                <w:lang w:eastAsia="ru-RU"/>
              </w:rPr>
              <w:t xml:space="preserve"> на объект общей площадью более 500 кв. м</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культуры и искусства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Государственные и муниципальные объекты культуры и искусства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Театры, цирки, кинотеатры, концертные залы, музеи, выставочные залы, дома культуры, танцевальные залы</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60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6B7197">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Парки культуры и отдыха</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единовременных посетителей</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торговли</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proofErr w:type="gramStart"/>
            <w:r w:rsidRPr="008E619B">
              <w:rPr>
                <w:rFonts w:ascii="Times New Roman" w:eastAsia="Times New Roman" w:hAnsi="Times New Roman" w:cs="Times New Roman"/>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w:t>
            </w:r>
            <w:r w:rsidRPr="008E619B">
              <w:rPr>
                <w:rFonts w:ascii="Times New Roman" w:eastAsia="Times New Roman" w:hAnsi="Times New Roman" w:cs="Times New Roman"/>
                <w:lang w:eastAsia="ru-RU"/>
              </w:rPr>
              <w:lastRenderedPageBreak/>
              <w:t>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6B7197">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lastRenderedPageBreak/>
              <w:t>40 кв. м общ</w:t>
            </w:r>
            <w:proofErr w:type="gramStart"/>
            <w:r w:rsidR="006B7197">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lastRenderedPageBreak/>
              <w:t>Объекты общественного питания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Рестораны и кафе, клубы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Средства размещения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до 3000 кв. м</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75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proofErr w:type="gramStart"/>
            <w:r w:rsidRPr="00C70018">
              <w:rPr>
                <w:rFonts w:ascii="Times New Roman" w:eastAsia="Times New Roman" w:hAnsi="Times New Roman" w:cs="Times New Roman"/>
                <w:lang w:eastAsia="ru-RU"/>
              </w:rPr>
              <w:t>1</w:t>
            </w:r>
            <w:proofErr w:type="gramEnd"/>
            <w:r w:rsidRPr="00C70018">
              <w:rPr>
                <w:rFonts w:ascii="Times New Roman" w:eastAsia="Times New Roman" w:hAnsi="Times New Roman" w:cs="Times New Roman"/>
                <w:lang w:eastAsia="ru-RU"/>
              </w:rPr>
              <w:t xml:space="preserve"> но не менее 3 на 10 номеров</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ight="-107"/>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w:t>
            </w:r>
            <w:r w:rsidR="00284CC8" w:rsidRPr="008E619B">
              <w:rPr>
                <w:rFonts w:ascii="Times New Roman" w:eastAsia="Times New Roman" w:hAnsi="Times New Roman" w:cs="Times New Roman"/>
                <w:lang w:eastAsia="ru-RU"/>
              </w:rPr>
              <w:t>адью от 3000 кв. м до 10000 кв</w:t>
            </w:r>
            <w:proofErr w:type="gramStart"/>
            <w:r w:rsidR="00284CC8" w:rsidRPr="008E619B">
              <w:rPr>
                <w:rFonts w:ascii="Times New Roman" w:eastAsia="Times New Roman" w:hAnsi="Times New Roman" w:cs="Times New Roman"/>
                <w:lang w:eastAsia="ru-RU"/>
              </w:rPr>
              <w:t>.</w:t>
            </w:r>
            <w:r w:rsidRPr="008E619B">
              <w:rPr>
                <w:rFonts w:ascii="Times New Roman" w:eastAsia="Times New Roman" w:hAnsi="Times New Roman" w:cs="Times New Roman"/>
                <w:lang w:eastAsia="ru-RU"/>
              </w:rPr>
              <w:t>м</w:t>
            </w:r>
            <w:proofErr w:type="gramEnd"/>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10</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средств размещения общей площадью 10000 кв. м и более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250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20</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коммунально-бытового обслуживания</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hanging="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бытового обслуживания (ателье, химчистки, прачечные, мастерские)</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30 кв. м общ</w:t>
            </w:r>
            <w:proofErr w:type="gramStart"/>
            <w:r w:rsidR="00284CC8">
              <w:rPr>
                <w:rFonts w:ascii="Times New Roman" w:eastAsia="Times New Roman" w:hAnsi="Times New Roman" w:cs="Times New Roman"/>
                <w:lang w:eastAsia="ru-RU"/>
              </w:rPr>
              <w:t>.</w:t>
            </w:r>
            <w:proofErr w:type="gramEnd"/>
            <w:r w:rsidRPr="00C70018">
              <w:rPr>
                <w:rFonts w:ascii="Times New Roman" w:eastAsia="Times New Roman" w:hAnsi="Times New Roman" w:cs="Times New Roman"/>
                <w:lang w:eastAsia="ru-RU"/>
              </w:rPr>
              <w:t xml:space="preserve"> </w:t>
            </w:r>
            <w:proofErr w:type="gramStart"/>
            <w:r w:rsidRPr="00C70018">
              <w:rPr>
                <w:rFonts w:ascii="Times New Roman" w:eastAsia="Times New Roman" w:hAnsi="Times New Roman" w:cs="Times New Roman"/>
                <w:lang w:eastAsia="ru-RU"/>
              </w:rPr>
              <w:t>п</w:t>
            </w:r>
            <w:proofErr w:type="gramEnd"/>
            <w:r w:rsidRPr="00C70018">
              <w:rPr>
                <w:rFonts w:ascii="Times New Roman" w:eastAsia="Times New Roman" w:hAnsi="Times New Roman" w:cs="Times New Roman"/>
                <w:lang w:eastAsia="ru-RU"/>
              </w:rPr>
              <w:t>лощади</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Но не менее 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транспорта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Вокзалы всех видов транспорта, в том числе аэропорты, речные вокзалы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 </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По заданию на проектирование</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Станции технического обслуживания, автомойки</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 бокс</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w:t>
            </w:r>
          </w:p>
        </w:tc>
      </w:tr>
      <w:tr w:rsidR="00C70018" w:rsidRPr="00C70018" w:rsidTr="00C70018">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hideMark/>
          </w:tcPr>
          <w:p w:rsidR="00C70018" w:rsidRPr="008E619B" w:rsidRDefault="00C70018" w:rsidP="00C70018">
            <w:pPr>
              <w:spacing w:after="0" w:line="240" w:lineRule="auto"/>
              <w:jc w:val="center"/>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Объекты отдыха</w:t>
            </w:r>
          </w:p>
        </w:tc>
      </w:tr>
      <w:tr w:rsidR="00C70018" w:rsidRPr="00C70018" w:rsidTr="00C70018">
        <w:trPr>
          <w:gridAfter w:val="1"/>
          <w:wAfter w:w="26" w:type="pct"/>
        </w:trPr>
        <w:tc>
          <w:tcPr>
            <w:tcW w:w="1930" w:type="pct"/>
            <w:tcBorders>
              <w:top w:val="single" w:sz="6" w:space="0" w:color="000000"/>
              <w:left w:val="single" w:sz="6" w:space="0" w:color="000000"/>
              <w:bottom w:val="single" w:sz="6" w:space="0" w:color="000000"/>
              <w:right w:val="single" w:sz="6" w:space="0" w:color="000000"/>
            </w:tcBorders>
            <w:hideMark/>
          </w:tcPr>
          <w:p w:rsidR="00C70018" w:rsidRPr="008E619B" w:rsidRDefault="00C70018" w:rsidP="00284CC8">
            <w:pPr>
              <w:spacing w:after="0" w:line="240" w:lineRule="auto"/>
              <w:ind w:left="142"/>
              <w:rPr>
                <w:rFonts w:ascii="Times New Roman" w:eastAsia="Times New Roman" w:hAnsi="Times New Roman" w:cs="Times New Roman"/>
                <w:lang w:eastAsia="ru-RU"/>
              </w:rPr>
            </w:pPr>
            <w:r w:rsidRPr="008E619B">
              <w:rPr>
                <w:rFonts w:ascii="Times New Roman" w:eastAsia="Times New Roman" w:hAnsi="Times New Roman" w:cs="Times New Roman"/>
                <w:lang w:eastAsia="ru-RU"/>
              </w:rPr>
              <w:t>Дома отдыха и санатории, санатории профилактики, базы отдыха предприятий и туристические базы</w:t>
            </w:r>
          </w:p>
        </w:tc>
        <w:tc>
          <w:tcPr>
            <w:tcW w:w="119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284CC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100 отдыхающих и обслуживающего персонала</w:t>
            </w:r>
          </w:p>
        </w:tc>
        <w:tc>
          <w:tcPr>
            <w:tcW w:w="1852" w:type="pct"/>
            <w:tcBorders>
              <w:top w:val="single" w:sz="6" w:space="0" w:color="000000"/>
              <w:left w:val="single" w:sz="6" w:space="0" w:color="000000"/>
              <w:bottom w:val="single" w:sz="6" w:space="0" w:color="000000"/>
              <w:right w:val="single" w:sz="6" w:space="0" w:color="000000"/>
            </w:tcBorders>
            <w:hideMark/>
          </w:tcPr>
          <w:p w:rsidR="00C70018" w:rsidRPr="00C70018" w:rsidRDefault="00C70018" w:rsidP="00C70018">
            <w:pPr>
              <w:spacing w:after="0" w:line="240" w:lineRule="auto"/>
              <w:jc w:val="center"/>
              <w:rPr>
                <w:rFonts w:ascii="Times New Roman" w:eastAsia="Times New Roman" w:hAnsi="Times New Roman" w:cs="Times New Roman"/>
                <w:lang w:eastAsia="ru-RU"/>
              </w:rPr>
            </w:pPr>
            <w:r w:rsidRPr="00C70018">
              <w:rPr>
                <w:rFonts w:ascii="Times New Roman" w:eastAsia="Times New Roman" w:hAnsi="Times New Roman" w:cs="Times New Roman"/>
                <w:lang w:eastAsia="ru-RU"/>
              </w:rPr>
              <w:t>10</w:t>
            </w:r>
          </w:p>
        </w:tc>
      </w:tr>
      <w:tr w:rsidR="00FD1BFD" w:rsidRPr="00C70018" w:rsidTr="00FD1BFD">
        <w:trPr>
          <w:gridAfter w:val="1"/>
          <w:wAfter w:w="26" w:type="pct"/>
        </w:trPr>
        <w:tc>
          <w:tcPr>
            <w:tcW w:w="4974" w:type="pct"/>
            <w:gridSpan w:val="3"/>
            <w:tcBorders>
              <w:top w:val="single" w:sz="6" w:space="0" w:color="000000"/>
              <w:left w:val="single" w:sz="6" w:space="0" w:color="000000"/>
              <w:bottom w:val="single" w:sz="6" w:space="0" w:color="000000"/>
              <w:right w:val="single" w:sz="6" w:space="0" w:color="000000"/>
            </w:tcBorders>
          </w:tcPr>
          <w:p w:rsidR="00FD1BFD" w:rsidRPr="009B047F" w:rsidRDefault="00FD1BFD" w:rsidP="00FD1BFD">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Указанный норматив применяется независимо от состава помещений за исключением следующего случая:</w:t>
            </w:r>
          </w:p>
          <w:p w:rsidR="00FD1BFD" w:rsidRPr="009B047F" w:rsidRDefault="00FD1BFD" w:rsidP="00FD1BFD">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Если в многофункциональном здании и (или) комплексе расположены средства размещения, то количество парковочных и (или) </w:t>
            </w:r>
            <w:proofErr w:type="spellStart"/>
            <w:r w:rsidRPr="009B047F">
              <w:rPr>
                <w:rFonts w:ascii="Times New Roman" w:eastAsia="Times New Roman" w:hAnsi="Times New Roman" w:cs="Times New Roman"/>
                <w:lang w:eastAsia="ru-RU"/>
              </w:rPr>
              <w:t>машино-мест</w:t>
            </w:r>
            <w:proofErr w:type="spellEnd"/>
            <w:r w:rsidRPr="009B047F">
              <w:rPr>
                <w:rFonts w:ascii="Times New Roman" w:eastAsia="Times New Roman" w:hAnsi="Times New Roman" w:cs="Times New Roman"/>
                <w:lang w:eastAsia="ru-RU"/>
              </w:rPr>
              <w:t xml:space="preserve"> для общей площади средств размещения рассчитывается отдельно. В общую площадь средств размещения включается общая площадь номерного фонда, а также общая площадь объектов инфраструктуры и МОП средств размещения, указанных в пункте 4 примечаний к таблице 6</w:t>
            </w:r>
            <w:r>
              <w:rPr>
                <w:rFonts w:ascii="Times New Roman" w:eastAsia="Times New Roman" w:hAnsi="Times New Roman" w:cs="Times New Roman"/>
                <w:lang w:eastAsia="ru-RU"/>
              </w:rPr>
              <w:t xml:space="preserve"> РНГП.</w:t>
            </w:r>
            <w:r w:rsidRPr="009B047F">
              <w:rPr>
                <w:rFonts w:ascii="Times New Roman" w:eastAsia="Times New Roman" w:hAnsi="Times New Roman" w:cs="Times New Roman"/>
                <w:lang w:eastAsia="ru-RU"/>
              </w:rPr>
              <w:t> </w:t>
            </w:r>
          </w:p>
          <w:p w:rsidR="00FD1BFD" w:rsidRPr="009B047F" w:rsidRDefault="00FD1BFD" w:rsidP="00FD1BFD">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FD1BFD" w:rsidRPr="009B047F" w:rsidRDefault="00FD1BFD" w:rsidP="00FD1BFD">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FD1BFD" w:rsidRPr="009B047F" w:rsidRDefault="00FD1BFD" w:rsidP="00FD1BFD">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Пешеходная доступность (длина пути) от стоянок для временного хранения легковых автомобилей до объектов в зонах массового отдыха не должна превышать 1000 м.</w:t>
            </w:r>
          </w:p>
          <w:p w:rsidR="00FD1BFD" w:rsidRPr="009B047F" w:rsidRDefault="00FD1BFD" w:rsidP="00FD1BFD">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Стоянки для туристических автобусов и легковых автомобилей следует размещать не далее 500 м от объекта туристического осмотра, не нарушая его архитектурно-градостроительный облик.</w:t>
            </w:r>
          </w:p>
          <w:p w:rsidR="00FD1BFD" w:rsidRPr="00C70018" w:rsidRDefault="00FD1BFD" w:rsidP="00FD1BFD">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 При расчете общей площади не учитывается площадь эксплуатируемой кровли, встроенно-пристроенных и отдельно стоящих гаражей-стоянок.</w:t>
            </w:r>
          </w:p>
        </w:tc>
      </w:tr>
      <w:tr w:rsidR="00C70018" w:rsidRPr="00C70018" w:rsidTr="00DE2DE9">
        <w:trPr>
          <w:trHeight w:val="5551"/>
        </w:trPr>
        <w:tc>
          <w:tcPr>
            <w:tcW w:w="4974" w:type="pct"/>
            <w:gridSpan w:val="3"/>
            <w:tcBorders>
              <w:top w:val="single" w:sz="6" w:space="0" w:color="000000"/>
              <w:left w:val="single" w:sz="6" w:space="0" w:color="000000"/>
              <w:bottom w:val="single" w:sz="6" w:space="0" w:color="000000"/>
              <w:right w:val="single" w:sz="6" w:space="0" w:color="000000"/>
            </w:tcBorders>
            <w:vAlign w:val="bottom"/>
            <w:hideMark/>
          </w:tcPr>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5. Допускается размещение стоянок для объектов социального назначения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стоянок не устанавливаются.</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метра.</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 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8. Размещение парковочных и (или) </w:t>
            </w:r>
            <w:proofErr w:type="spellStart"/>
            <w:r w:rsidRPr="009B047F">
              <w:rPr>
                <w:rFonts w:ascii="Times New Roman" w:eastAsia="Times New Roman" w:hAnsi="Times New Roman" w:cs="Times New Roman"/>
                <w:lang w:eastAsia="ru-RU"/>
              </w:rPr>
              <w:t>машино-мест</w:t>
            </w:r>
            <w:proofErr w:type="spellEnd"/>
            <w:r w:rsidRPr="009B047F">
              <w:rPr>
                <w:rFonts w:ascii="Times New Roman" w:eastAsia="Times New Roman" w:hAnsi="Times New Roman" w:cs="Times New Roman"/>
                <w:lang w:eastAsia="ru-RU"/>
              </w:rPr>
              <w:t xml:space="preserve"> с оборудованием для зарядки электромобилей и подзаряжаемых гибридных автомобилей в стоянках автомобилей следует осуществлять в соответствии с СП 113.13330.2023. </w:t>
            </w:r>
            <w:proofErr w:type="gramStart"/>
            <w:r w:rsidRPr="009B047F">
              <w:rPr>
                <w:rFonts w:ascii="Times New Roman" w:eastAsia="Times New Roman" w:hAnsi="Times New Roman" w:cs="Times New Roman"/>
                <w:lang w:eastAsia="ru-RU"/>
              </w:rPr>
              <w:t>Расчетную потребность в зарядных устройствах для электромобилей следует устанавливать в соответствии с заданием на проектирование, но не менее установленной СП 42.13330.2016.</w:t>
            </w:r>
            <w:proofErr w:type="gramEnd"/>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 Места для хранения и паркования автомобилей, принадлежащих маломобильным гражданам, предусматривают в соответствии с требованиями СП 59.13330.2020.</w:t>
            </w:r>
          </w:p>
          <w:p w:rsidR="00C70018" w:rsidRPr="009B047F" w:rsidRDefault="00C70018" w:rsidP="00C70018">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10. В границах земельного участка при реконструкции объекта культурного наследия расчетное количество парковочных и (или) </w:t>
            </w:r>
            <w:proofErr w:type="spellStart"/>
            <w:r w:rsidRPr="009B047F">
              <w:rPr>
                <w:rFonts w:ascii="Times New Roman" w:eastAsia="Times New Roman" w:hAnsi="Times New Roman" w:cs="Times New Roman"/>
                <w:lang w:eastAsia="ru-RU"/>
              </w:rPr>
              <w:t>машино-мест</w:t>
            </w:r>
            <w:proofErr w:type="spellEnd"/>
            <w:r w:rsidRPr="009B047F">
              <w:rPr>
                <w:rFonts w:ascii="Times New Roman" w:eastAsia="Times New Roman" w:hAnsi="Times New Roman" w:cs="Times New Roman"/>
                <w:lang w:eastAsia="ru-RU"/>
              </w:rPr>
              <w:t xml:space="preserve"> определяется по заданию на проектирование при условии прохождения проектной документации государственной экспертизы в текущем году.</w:t>
            </w:r>
          </w:p>
          <w:p w:rsidR="00C70018" w:rsidRPr="008E619B" w:rsidRDefault="00C70018" w:rsidP="00DE2DE9">
            <w:pPr>
              <w:spacing w:after="0" w:line="240" w:lineRule="auto"/>
              <w:ind w:left="142" w:right="75"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11. Расчетные показатели парковочных и (или) </w:t>
            </w:r>
            <w:proofErr w:type="spellStart"/>
            <w:r w:rsidRPr="009B047F">
              <w:rPr>
                <w:rFonts w:ascii="Times New Roman" w:eastAsia="Times New Roman" w:hAnsi="Times New Roman" w:cs="Times New Roman"/>
                <w:lang w:eastAsia="ru-RU"/>
              </w:rPr>
              <w:t>машино-мест</w:t>
            </w:r>
            <w:proofErr w:type="spellEnd"/>
            <w:r w:rsidRPr="009B047F">
              <w:rPr>
                <w:rFonts w:ascii="Times New Roman" w:eastAsia="Times New Roman" w:hAnsi="Times New Roman" w:cs="Times New Roman"/>
                <w:lang w:eastAsia="ru-RU"/>
              </w:rPr>
              <w:t xml:space="preserve"> применяются к объектам в границах территории, планируемой под строи</w:t>
            </w:r>
            <w:r w:rsidR="00284CC8" w:rsidRPr="009B047F">
              <w:rPr>
                <w:rFonts w:ascii="Times New Roman" w:eastAsia="Times New Roman" w:hAnsi="Times New Roman" w:cs="Times New Roman"/>
                <w:lang w:eastAsia="ru-RU"/>
              </w:rPr>
              <w:t>тельство и (или) реконструкцию.</w:t>
            </w:r>
          </w:p>
        </w:tc>
        <w:tc>
          <w:tcPr>
            <w:tcW w:w="26" w:type="pct"/>
            <w:vAlign w:val="center"/>
            <w:hideMark/>
          </w:tcPr>
          <w:p w:rsidR="00C70018" w:rsidRPr="00C70018" w:rsidRDefault="00C70018" w:rsidP="00C70018">
            <w:pPr>
              <w:spacing w:after="0" w:line="240" w:lineRule="auto"/>
              <w:rPr>
                <w:rFonts w:ascii="Times New Roman" w:eastAsia="Times New Roman" w:hAnsi="Times New Roman" w:cs="Times New Roman"/>
                <w:lang w:eastAsia="ru-RU"/>
              </w:rPr>
            </w:pPr>
          </w:p>
        </w:tc>
      </w:tr>
    </w:tbl>
    <w:p w:rsidR="00102BAC" w:rsidRDefault="002B4191" w:rsidP="00102BAC">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102BAC">
        <w:rPr>
          <w:rFonts w:ascii="Times New Roman" w:eastAsia="Times New Roman" w:hAnsi="Times New Roman" w:cs="Times New Roman"/>
          <w:b/>
          <w:sz w:val="24"/>
          <w:szCs w:val="24"/>
          <w:lang w:eastAsia="ru-RU"/>
        </w:rPr>
        <w:t>1.</w:t>
      </w:r>
      <w:r w:rsidR="008E619B">
        <w:rPr>
          <w:rFonts w:ascii="Times New Roman" w:eastAsia="Times New Roman" w:hAnsi="Times New Roman" w:cs="Times New Roman"/>
          <w:b/>
          <w:sz w:val="24"/>
          <w:szCs w:val="24"/>
          <w:lang w:eastAsia="ru-RU"/>
        </w:rPr>
        <w:t>4</w:t>
      </w:r>
      <w:r w:rsidRPr="002B4191">
        <w:rPr>
          <w:rFonts w:ascii="Times New Roman" w:eastAsia="Times New Roman" w:hAnsi="Times New Roman" w:cs="Times New Roman"/>
          <w:b/>
          <w:sz w:val="24"/>
          <w:szCs w:val="24"/>
          <w:lang w:eastAsia="ru-RU"/>
        </w:rPr>
        <w:t xml:space="preserve">. </w:t>
      </w:r>
      <w:r w:rsidR="00102BAC" w:rsidRPr="00102BAC">
        <w:rPr>
          <w:rFonts w:ascii="Times New Roman" w:eastAsia="Times New Roman" w:hAnsi="Times New Roman" w:cs="Times New Roman"/>
          <w:b/>
          <w:color w:val="22272F"/>
          <w:sz w:val="24"/>
          <w:szCs w:val="24"/>
          <w:lang w:eastAsia="ru-RU"/>
        </w:rPr>
        <w:t>Расчетные показатели</w:t>
      </w:r>
      <w:r w:rsidR="00102BAC">
        <w:rPr>
          <w:rFonts w:ascii="Times New Roman" w:eastAsia="Times New Roman" w:hAnsi="Times New Roman" w:cs="Times New Roman"/>
          <w:b/>
          <w:color w:val="22272F"/>
          <w:sz w:val="24"/>
          <w:szCs w:val="24"/>
          <w:lang w:eastAsia="ru-RU"/>
        </w:rPr>
        <w:t xml:space="preserve"> в</w:t>
      </w:r>
      <w:r w:rsidR="00102BAC" w:rsidRPr="002B4191">
        <w:rPr>
          <w:rFonts w:ascii="Times New Roman" w:eastAsia="Times New Roman" w:hAnsi="Times New Roman" w:cs="Times New Roman"/>
          <w:b/>
          <w:sz w:val="24"/>
          <w:szCs w:val="24"/>
          <w:lang w:eastAsia="ru-RU"/>
        </w:rPr>
        <w:t xml:space="preserve"> области </w:t>
      </w:r>
      <w:r w:rsidR="00102BAC" w:rsidRPr="00102BAC">
        <w:rPr>
          <w:rFonts w:ascii="Times New Roman" w:eastAsia="Times New Roman" w:hAnsi="Times New Roman" w:cs="Times New Roman"/>
          <w:b/>
          <w:sz w:val="24"/>
          <w:szCs w:val="24"/>
          <w:lang w:eastAsia="ru-RU"/>
        </w:rPr>
        <w:t>образования</w:t>
      </w:r>
    </w:p>
    <w:p w:rsidR="002B4191" w:rsidRPr="009B047F" w:rsidRDefault="002B4191" w:rsidP="00E371BD">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в области образования приведены в таблице </w:t>
      </w:r>
      <w:r w:rsidR="009B047F" w:rsidRPr="009B047F">
        <w:rPr>
          <w:rFonts w:ascii="Times New Roman" w:eastAsia="Times New Roman" w:hAnsi="Times New Roman" w:cs="Times New Roman"/>
          <w:sz w:val="24"/>
          <w:szCs w:val="24"/>
          <w:lang w:eastAsia="ru-RU"/>
        </w:rPr>
        <w:t>4</w:t>
      </w:r>
      <w:r w:rsidRPr="009B047F">
        <w:rPr>
          <w:rFonts w:ascii="Times New Roman" w:eastAsia="Times New Roman" w:hAnsi="Times New Roman" w:cs="Times New Roman"/>
          <w:sz w:val="24"/>
          <w:szCs w:val="24"/>
          <w:lang w:eastAsia="ru-RU"/>
        </w:rPr>
        <w:t>.</w:t>
      </w:r>
    </w:p>
    <w:p w:rsidR="002B4191" w:rsidRPr="009B047F" w:rsidRDefault="002B4191" w:rsidP="000D4220">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4</w:t>
      </w:r>
    </w:p>
    <w:tbl>
      <w:tblPr>
        <w:tblW w:w="9654" w:type="dxa"/>
        <w:tblLayout w:type="fixed"/>
        <w:tblCellMar>
          <w:top w:w="15" w:type="dxa"/>
          <w:left w:w="15" w:type="dxa"/>
          <w:bottom w:w="15" w:type="dxa"/>
          <w:right w:w="15" w:type="dxa"/>
        </w:tblCellMar>
        <w:tblLook w:val="04A0"/>
      </w:tblPr>
      <w:tblGrid>
        <w:gridCol w:w="2142"/>
        <w:gridCol w:w="1842"/>
        <w:gridCol w:w="2435"/>
        <w:gridCol w:w="1793"/>
        <w:gridCol w:w="1442"/>
      </w:tblGrid>
      <w:tr w:rsidR="002B4191" w:rsidRPr="00C266DB" w:rsidTr="000D4220">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вида объектов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Тип расчетного показателя</w:t>
            </w:r>
          </w:p>
        </w:tc>
        <w:tc>
          <w:tcPr>
            <w:tcW w:w="2435"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Наименование расчетного показателя, единица измерения</w:t>
            </w:r>
          </w:p>
        </w:tc>
        <w:tc>
          <w:tcPr>
            <w:tcW w:w="3235"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Значение расчетного показателя</w:t>
            </w:r>
          </w:p>
        </w:tc>
      </w:tr>
      <w:tr w:rsidR="002B4191" w:rsidRPr="00C266DB" w:rsidTr="000D4220">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Дошкольные образовательные организации*</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435"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3235"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39</w:t>
            </w:r>
            <w:r w:rsidR="002B4191" w:rsidRPr="009B047F">
              <w:rPr>
                <w:rFonts w:ascii="Times New Roman" w:eastAsia="Times New Roman" w:hAnsi="Times New Roman" w:cs="Times New Roman"/>
                <w:lang w:eastAsia="ru-RU"/>
              </w:rPr>
              <w:t>**</w:t>
            </w:r>
          </w:p>
        </w:tc>
      </w:tr>
      <w:tr w:rsidR="000D4220"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w:t>
            </w:r>
          </w:p>
        </w:tc>
        <w:tc>
          <w:tcPr>
            <w:tcW w:w="3235"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Не нормируется</w:t>
            </w:r>
          </w:p>
        </w:tc>
      </w:tr>
      <w:tr w:rsidR="002B4191" w:rsidRPr="00C266DB" w:rsidTr="000D4220">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435"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300</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400</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550</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450</w:t>
            </w:r>
          </w:p>
        </w:tc>
      </w:tr>
      <w:tr w:rsidR="002B4191" w:rsidRPr="00C266DB" w:rsidTr="000D4220">
        <w:tc>
          <w:tcPr>
            <w:tcW w:w="21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Крытые бассейны для дошкольников*</w:t>
            </w:r>
          </w:p>
        </w:tc>
        <w:tc>
          <w:tcPr>
            <w:tcW w:w="18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Минимально допустимый уровень обеспеченности населения</w:t>
            </w:r>
          </w:p>
        </w:tc>
        <w:tc>
          <w:tcPr>
            <w:tcW w:w="2435"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Обеспеченность местами, мест на 1000 населения</w:t>
            </w:r>
          </w:p>
        </w:tc>
        <w:tc>
          <w:tcPr>
            <w:tcW w:w="3235"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По заданию на проектирование</w:t>
            </w:r>
          </w:p>
        </w:tc>
      </w:tr>
      <w:tr w:rsidR="002B4191" w:rsidRPr="00C266DB" w:rsidTr="000D4220">
        <w:trPr>
          <w:trHeight w:val="240"/>
        </w:trPr>
        <w:tc>
          <w:tcPr>
            <w:tcW w:w="2142" w:type="dxa"/>
            <w:vMerge w:val="restart"/>
            <w:tcBorders>
              <w:top w:val="single" w:sz="6" w:space="0" w:color="000000"/>
              <w:left w:val="single" w:sz="6" w:space="0" w:color="000000"/>
              <w:bottom w:val="single" w:sz="6" w:space="0" w:color="000000"/>
              <w:right w:val="single" w:sz="6" w:space="0" w:color="000000"/>
            </w:tcBorders>
            <w:hideMark/>
          </w:tcPr>
          <w:p w:rsidR="00C266DB"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Общеобразователь</w:t>
            </w:r>
            <w:proofErr w:type="spellEnd"/>
          </w:p>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ные</w:t>
            </w:r>
            <w:proofErr w:type="spellEnd"/>
            <w:r w:rsidRPr="009B047F">
              <w:rPr>
                <w:rFonts w:ascii="Times New Roman" w:eastAsia="Times New Roman" w:hAnsi="Times New Roman" w:cs="Times New Roman"/>
                <w:lang w:eastAsia="ru-RU"/>
              </w:rPr>
              <w:t xml:space="preserve"> организации: </w:t>
            </w:r>
            <w:r w:rsidRPr="009B047F">
              <w:rPr>
                <w:rFonts w:ascii="Times New Roman" w:eastAsia="Times New Roman" w:hAnsi="Times New Roman" w:cs="Times New Roman"/>
                <w:lang w:eastAsia="ru-RU"/>
              </w:rPr>
              <w:lastRenderedPageBreak/>
              <w:t>школы, лицеи, гимназии, кадетские училища*</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 xml:space="preserve">Минимально допустимый </w:t>
            </w:r>
            <w:r w:rsidRPr="009B047F">
              <w:rPr>
                <w:rFonts w:ascii="Times New Roman" w:eastAsia="Times New Roman" w:hAnsi="Times New Roman" w:cs="Times New Roman"/>
                <w:lang w:eastAsia="ru-RU"/>
              </w:rPr>
              <w:lastRenderedPageBreak/>
              <w:t>уровень обеспеченности населения</w:t>
            </w:r>
          </w:p>
        </w:tc>
        <w:tc>
          <w:tcPr>
            <w:tcW w:w="2435"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 xml:space="preserve">Обеспеченность местами, мест на 1000 </w:t>
            </w:r>
            <w:r w:rsidRPr="009B047F">
              <w:rPr>
                <w:rFonts w:ascii="Times New Roman" w:eastAsia="Times New Roman" w:hAnsi="Times New Roman" w:cs="Times New Roman"/>
                <w:lang w:eastAsia="ru-RU"/>
              </w:rPr>
              <w:lastRenderedPageBreak/>
              <w:t>населения</w:t>
            </w:r>
          </w:p>
        </w:tc>
        <w:tc>
          <w:tcPr>
            <w:tcW w:w="3235" w:type="dxa"/>
            <w:gridSpan w:val="2"/>
            <w:tcBorders>
              <w:top w:val="single" w:sz="6" w:space="0" w:color="000000"/>
              <w:left w:val="single" w:sz="6" w:space="0" w:color="000000"/>
              <w:bottom w:val="single" w:sz="6" w:space="0" w:color="000000"/>
              <w:right w:val="single" w:sz="6" w:space="0" w:color="000000"/>
            </w:tcBorders>
            <w:hideMark/>
          </w:tcPr>
          <w:p w:rsidR="002B4191" w:rsidRPr="009B047F" w:rsidRDefault="00950F94"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lastRenderedPageBreak/>
              <w:t>123</w:t>
            </w:r>
          </w:p>
        </w:tc>
      </w:tr>
      <w:tr w:rsidR="002B4191" w:rsidRPr="00C266DB" w:rsidTr="000D4220">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Размер земельного участка на одного учащегося в зависимости от вместимости учреждения, кв. м***</w:t>
            </w: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40 - 400</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401 - 500</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501 - 600</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55</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601 - 800</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45</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801 - 1100</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36</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1101 - 1500</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23</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1501 - 2000</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18</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2001 и более</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16</w:t>
            </w:r>
          </w:p>
        </w:tc>
      </w:tr>
      <w:tr w:rsidR="002B4191" w:rsidRPr="00C266DB" w:rsidTr="000D4220">
        <w:trPr>
          <w:trHeight w:val="240"/>
        </w:trPr>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Максимально допустимый уровень территориальной доступности</w:t>
            </w:r>
          </w:p>
        </w:tc>
        <w:tc>
          <w:tcPr>
            <w:tcW w:w="2435" w:type="dxa"/>
            <w:vMerge w:val="restart"/>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Радиус обслуживания в зависимости от территориальной зоны, </w:t>
            </w:r>
            <w:proofErr w:type="gramStart"/>
            <w:r w:rsidRPr="009B047F">
              <w:rPr>
                <w:rFonts w:ascii="Times New Roman" w:eastAsia="Times New Roman" w:hAnsi="Times New Roman" w:cs="Times New Roman"/>
                <w:lang w:eastAsia="ru-RU"/>
              </w:rPr>
              <w:t>м</w:t>
            </w:r>
            <w:proofErr w:type="gramEnd"/>
            <w:r w:rsidRPr="009B047F">
              <w:rPr>
                <w:rFonts w:ascii="Times New Roman" w:eastAsia="Times New Roman" w:hAnsi="Times New Roman" w:cs="Times New Roman"/>
                <w:lang w:eastAsia="ru-RU"/>
              </w:rPr>
              <w:t>****</w:t>
            </w: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многоэтажной застройки</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500</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roofErr w:type="spellStart"/>
            <w:r w:rsidRPr="009B047F">
              <w:rPr>
                <w:rFonts w:ascii="Times New Roman" w:eastAsia="Times New Roman" w:hAnsi="Times New Roman" w:cs="Times New Roman"/>
                <w:lang w:eastAsia="ru-RU"/>
              </w:rPr>
              <w:t>среднеэтажной</w:t>
            </w:r>
            <w:proofErr w:type="spellEnd"/>
            <w:r w:rsidRPr="009B047F">
              <w:rPr>
                <w:rFonts w:ascii="Times New Roman" w:eastAsia="Times New Roman" w:hAnsi="Times New Roman" w:cs="Times New Roman"/>
                <w:lang w:eastAsia="ru-RU"/>
              </w:rPr>
              <w:t xml:space="preserve"> застройки</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650</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малоэтажной застройки</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индивидуальной застройки</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900</w:t>
            </w:r>
          </w:p>
        </w:tc>
      </w:tr>
      <w:tr w:rsidR="002B4191" w:rsidRPr="00C266DB" w:rsidTr="000D4220">
        <w:tc>
          <w:tcPr>
            <w:tcW w:w="21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2435" w:type="dxa"/>
            <w:vMerge/>
            <w:tcBorders>
              <w:top w:val="single" w:sz="6" w:space="0" w:color="000000"/>
              <w:left w:val="single" w:sz="6" w:space="0" w:color="000000"/>
              <w:bottom w:val="single" w:sz="6" w:space="0" w:color="000000"/>
              <w:right w:val="single" w:sz="6" w:space="0" w:color="000000"/>
            </w:tcBorders>
            <w:vAlign w:val="center"/>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p>
        </w:tc>
        <w:tc>
          <w:tcPr>
            <w:tcW w:w="1793"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иных зон</w:t>
            </w:r>
          </w:p>
        </w:tc>
        <w:tc>
          <w:tcPr>
            <w:tcW w:w="1442" w:type="dxa"/>
            <w:tcBorders>
              <w:top w:val="single" w:sz="6" w:space="0" w:color="000000"/>
              <w:left w:val="single" w:sz="6" w:space="0" w:color="000000"/>
              <w:bottom w:val="single" w:sz="6" w:space="0" w:color="000000"/>
              <w:right w:val="single" w:sz="6" w:space="0" w:color="000000"/>
            </w:tcBorders>
            <w:hideMark/>
          </w:tcPr>
          <w:p w:rsidR="002B4191" w:rsidRPr="009B047F" w:rsidRDefault="002B4191" w:rsidP="002B4191">
            <w:pPr>
              <w:spacing w:after="0" w:line="240" w:lineRule="auto"/>
              <w:ind w:left="142" w:right="59"/>
              <w:jc w:val="center"/>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700</w:t>
            </w:r>
          </w:p>
        </w:tc>
      </w:tr>
      <w:tr w:rsidR="002B4191" w:rsidRPr="00C266DB" w:rsidTr="000D4220">
        <w:tc>
          <w:tcPr>
            <w:tcW w:w="9654" w:type="dxa"/>
            <w:gridSpan w:val="5"/>
            <w:tcBorders>
              <w:top w:val="single" w:sz="6" w:space="0" w:color="000000"/>
              <w:left w:val="single" w:sz="6" w:space="0" w:color="000000"/>
              <w:bottom w:val="single" w:sz="6" w:space="0" w:color="000000"/>
              <w:right w:val="single" w:sz="6" w:space="0" w:color="000000"/>
            </w:tcBorders>
            <w:hideMark/>
          </w:tcPr>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Объект необходимо рассчитывать в рамках разработки ДПТ.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Расчетное количество мест в дошкольных образовательных организациях и общеобразовательных организациях определяется по следующим формулам:</w:t>
            </w:r>
          </w:p>
          <w:p w:rsidR="00102BAC" w:rsidRPr="009B047F" w:rsidRDefault="00102BAC"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extent cx="3333919" cy="475788"/>
                  <wp:effectExtent l="0" t="0" r="0" b="0"/>
                  <wp:docPr id="39" name="Рисунок 39" descr="C:\Users\Пользователь\Desktop\formu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esktop\formula (1).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67732" cy="480614"/>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0</w:t>
            </w:r>
            <w:proofErr w:type="gramEnd"/>
            <w:r w:rsidRPr="009B047F">
              <w:rPr>
                <w:rFonts w:ascii="Times New Roman" w:eastAsia="Times New Roman" w:hAnsi="Times New Roman" w:cs="Times New Roman"/>
                <w:lang w:eastAsia="ru-RU"/>
              </w:rPr>
              <w:t xml:space="preserve"> - количество детей одного в возрасте от 2 мес. до 1 года,</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1</w:t>
            </w:r>
            <w:proofErr w:type="gramEnd"/>
            <w:r w:rsidRPr="009B047F">
              <w:rPr>
                <w:rFonts w:ascii="Times New Roman" w:eastAsia="Times New Roman" w:hAnsi="Times New Roman" w:cs="Times New Roman"/>
                <w:lang w:eastAsia="ru-RU"/>
              </w:rPr>
              <w:t xml:space="preserve"> - количество детей в возрасте от 1 года до 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2</w:t>
            </w:r>
            <w:proofErr w:type="gramEnd"/>
            <w:r w:rsidRPr="009B047F">
              <w:rPr>
                <w:rFonts w:ascii="Times New Roman" w:eastAsia="Times New Roman" w:hAnsi="Times New Roman" w:cs="Times New Roman"/>
                <w:lang w:eastAsia="ru-RU"/>
              </w:rPr>
              <w:t xml:space="preserve"> - количество детей в возрасте от 2 до 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КЗ - количество детей в возрасте от 3 до 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4</w:t>
            </w:r>
            <w:proofErr w:type="gramEnd"/>
            <w:r w:rsidRPr="009B047F">
              <w:rPr>
                <w:rFonts w:ascii="Times New Roman" w:eastAsia="Times New Roman" w:hAnsi="Times New Roman" w:cs="Times New Roman"/>
                <w:lang w:eastAsia="ru-RU"/>
              </w:rPr>
              <w:t xml:space="preserve"> - количество детей в возрасте от 4 до 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К5 - количество детей в возрасте от 5 до 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6</w:t>
            </w:r>
            <w:proofErr w:type="gramEnd"/>
            <w:r w:rsidRPr="009B047F">
              <w:rPr>
                <w:rFonts w:ascii="Times New Roman" w:eastAsia="Times New Roman" w:hAnsi="Times New Roman" w:cs="Times New Roman"/>
                <w:lang w:eastAsia="ru-RU"/>
              </w:rPr>
              <w:t xml:space="preserve"> - количество детей в возрасте от 6 до 7 лет,</w:t>
            </w:r>
          </w:p>
          <w:p w:rsidR="000D4220" w:rsidRPr="009B047F" w:rsidRDefault="009B3516" w:rsidP="00102BAC">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0D4220" w:rsidRPr="009B047F" w:rsidRDefault="000D4220"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noProof/>
                <w:lang w:eastAsia="ru-RU"/>
              </w:rPr>
              <w:drawing>
                <wp:inline distT="0" distB="0" distL="0" distR="0">
                  <wp:extent cx="4467530" cy="436970"/>
                  <wp:effectExtent l="0" t="0" r="0" b="0"/>
                  <wp:docPr id="38" name="Рисунок 38" descr="C:\Users\Пользователь\Desktop\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Пользователь\Desktop\formula.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4024" cy="437605"/>
                          </a:xfrm>
                          <a:prstGeom prst="rect">
                            <a:avLst/>
                          </a:prstGeom>
                          <a:noFill/>
                          <a:ln>
                            <a:noFill/>
                          </a:ln>
                        </pic:spPr>
                      </pic:pic>
                    </a:graphicData>
                  </a:graphic>
                </wp:inline>
              </w:drawing>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ДОО</w:t>
            </w:r>
            <w:r w:rsidRPr="009B047F">
              <w:rPr>
                <w:rFonts w:ascii="Times New Roman" w:eastAsia="Times New Roman" w:hAnsi="Times New Roman" w:cs="Times New Roman"/>
                <w:lang w:eastAsia="ru-RU"/>
              </w:rPr>
              <w:t> - расчетное количество мест в объектах дошкольного образования, мест на 1 тыс. чел.</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7</w:t>
            </w:r>
            <w:proofErr w:type="gramEnd"/>
            <w:r w:rsidRPr="009B047F">
              <w:rPr>
                <w:rFonts w:ascii="Times New Roman" w:eastAsia="Times New Roman" w:hAnsi="Times New Roman" w:cs="Times New Roman"/>
                <w:lang w:eastAsia="ru-RU"/>
              </w:rPr>
              <w:t xml:space="preserve"> - количество детей в возрасте от 7 до 8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К8 - количество детей в возрасте от 8 до 9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w:t>
            </w:r>
            <w:proofErr w:type="gramStart"/>
            <w:r w:rsidRPr="009B047F">
              <w:rPr>
                <w:rFonts w:ascii="Times New Roman" w:eastAsia="Times New Roman" w:hAnsi="Times New Roman" w:cs="Times New Roman"/>
                <w:lang w:eastAsia="ru-RU"/>
              </w:rPr>
              <w:t>9</w:t>
            </w:r>
            <w:proofErr w:type="gramEnd"/>
            <w:r w:rsidRPr="009B047F">
              <w:rPr>
                <w:rFonts w:ascii="Times New Roman" w:eastAsia="Times New Roman" w:hAnsi="Times New Roman" w:cs="Times New Roman"/>
                <w:lang w:eastAsia="ru-RU"/>
              </w:rPr>
              <w:t xml:space="preserve"> - количество детей в возрасте от 9 до 10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К10 - количество детей в возрасте от 10 до 11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K11 - количество детей в возрасте от 11 до 12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К12 - количество детей в возрасте от 12 до 13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К13 - количество детей в возрасте от 13 до 14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К14 - количество детей в возрасте от 14 до 15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К15 - количество детей в возрасте от 15 до 16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К16 - количество детей в возрасте от 16 до 17 лет,</w:t>
            </w:r>
          </w:p>
          <w:p w:rsidR="002B4191" w:rsidRPr="009B047F" w:rsidRDefault="002B4191"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К17 - количество детей в возрасте от 17 до 18 лет,</w:t>
            </w:r>
          </w:p>
          <w:p w:rsidR="002B4191" w:rsidRPr="009B047F" w:rsidRDefault="009B3516" w:rsidP="000D4220">
            <w:pPr>
              <w:spacing w:after="0" w:line="240" w:lineRule="auto"/>
              <w:ind w:left="142" w:right="126" w:firstLine="425"/>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w:t>
            </w:r>
            <w:r w:rsidR="002B4191" w:rsidRPr="009B047F">
              <w:rPr>
                <w:rFonts w:ascii="Times New Roman" w:eastAsia="Times New Roman" w:hAnsi="Times New Roman" w:cs="Times New Roman"/>
                <w:lang w:eastAsia="ru-RU"/>
              </w:rPr>
              <w:t xml:space="preserve"> - общее количество населения</w:t>
            </w:r>
          </w:p>
          <w:p w:rsidR="002B4191" w:rsidRDefault="002B4191" w:rsidP="00DE2DE9">
            <w:pPr>
              <w:spacing w:after="0" w:line="240" w:lineRule="auto"/>
              <w:ind w:left="142" w:right="126" w:firstLine="425"/>
              <w:jc w:val="both"/>
              <w:rPr>
                <w:rFonts w:ascii="Times New Roman" w:eastAsia="Times New Roman" w:hAnsi="Times New Roman" w:cs="Times New Roman"/>
                <w:lang w:eastAsia="ru-RU"/>
              </w:rPr>
            </w:pPr>
            <w:proofErr w:type="gramStart"/>
            <w:r w:rsidRPr="009B047F">
              <w:rPr>
                <w:rFonts w:ascii="Times New Roman" w:eastAsia="Times New Roman" w:hAnsi="Times New Roman" w:cs="Times New Roman"/>
                <w:lang w:eastAsia="ru-RU"/>
              </w:rPr>
              <w:t>Р</w:t>
            </w:r>
            <w:proofErr w:type="gramEnd"/>
            <w:r w:rsidRPr="009B047F">
              <w:rPr>
                <w:rFonts w:ascii="Times New Roman" w:eastAsia="Times New Roman" w:hAnsi="Times New Roman" w:cs="Times New Roman"/>
                <w:vertAlign w:val="subscript"/>
                <w:lang w:eastAsia="ru-RU"/>
              </w:rPr>
              <w:t> ООШ</w:t>
            </w:r>
            <w:r w:rsidRPr="009B047F">
              <w:rPr>
                <w:rFonts w:ascii="Times New Roman" w:eastAsia="Times New Roman" w:hAnsi="Times New Roman" w:cs="Times New Roman"/>
                <w:lang w:eastAsia="ru-RU"/>
              </w:rPr>
              <w:t xml:space="preserve"> - расчетное количество мест в объектах среднего школьного образования, мест на </w:t>
            </w:r>
            <w:r w:rsidR="00C266DB" w:rsidRPr="009B047F">
              <w:rPr>
                <w:rFonts w:ascii="Times New Roman" w:eastAsia="Times New Roman" w:hAnsi="Times New Roman" w:cs="Times New Roman"/>
                <w:lang w:eastAsia="ru-RU"/>
              </w:rPr>
              <w:t xml:space="preserve">                 </w:t>
            </w:r>
            <w:r w:rsidRPr="009B047F">
              <w:rPr>
                <w:rFonts w:ascii="Times New Roman" w:eastAsia="Times New Roman" w:hAnsi="Times New Roman" w:cs="Times New Roman"/>
                <w:lang w:eastAsia="ru-RU"/>
              </w:rPr>
              <w:t>1 тыс. чел.</w:t>
            </w:r>
          </w:p>
          <w:p w:rsidR="00C023A6" w:rsidRDefault="00C023A6" w:rsidP="00C023A6">
            <w:pPr>
              <w:shd w:val="clear" w:color="auto" w:fill="FFFFFF"/>
              <w:spacing w:after="0" w:line="240" w:lineRule="auto"/>
              <w:ind w:right="80" w:firstLine="567"/>
              <w:jc w:val="both"/>
              <w:rPr>
                <w:rFonts w:ascii="Times New Roman" w:eastAsia="Times New Roman" w:hAnsi="Times New Roman" w:cs="Times New Roman"/>
                <w:lang w:eastAsia="ru-RU"/>
              </w:rPr>
            </w:pPr>
            <w:proofErr w:type="gramStart"/>
            <w:r w:rsidRPr="00C023A6">
              <w:rPr>
                <w:rFonts w:ascii="Times New Roman" w:eastAsia="Times New Roman" w:hAnsi="Times New Roman" w:cs="Times New Roman"/>
                <w:lang w:eastAsia="ru-RU"/>
              </w:rPr>
              <w:t>Р</w:t>
            </w:r>
            <w:r w:rsidRPr="00C023A6">
              <w:rPr>
                <w:rFonts w:ascii="Times New Roman" w:eastAsia="Times New Roman" w:hAnsi="Times New Roman" w:cs="Times New Roman"/>
                <w:vertAlign w:val="subscript"/>
                <w:lang w:eastAsia="ru-RU"/>
              </w:rPr>
              <w:t>ДОО</w:t>
            </w:r>
            <w:r w:rsidRPr="00C023A6">
              <w:rPr>
                <w:rFonts w:ascii="Times New Roman" w:eastAsia="Times New Roman" w:hAnsi="Times New Roman" w:cs="Times New Roman"/>
                <w:lang w:eastAsia="ru-RU"/>
              </w:rPr>
              <w:t xml:space="preserve"> = (((504+496+340)</w:t>
            </w:r>
            <w:r w:rsidRPr="00C023A6">
              <w:rPr>
                <w:rFonts w:ascii="Times New Roman" w:eastAsia="Times New Roman" w:hAnsi="Times New Roman" w:cs="Times New Roman"/>
                <w:lang w:val="en-US" w:eastAsia="ru-RU"/>
              </w:rPr>
              <w:t>x</w:t>
            </w:r>
            <w:r w:rsidRPr="00C023A6">
              <w:rPr>
                <w:rFonts w:ascii="Times New Roman" w:eastAsia="Times New Roman" w:hAnsi="Times New Roman" w:cs="Times New Roman"/>
                <w:lang w:eastAsia="ru-RU"/>
              </w:rPr>
              <w:t>0,3+(345+423+465+493)х1000)):54069)=39,35</w:t>
            </w:r>
            <w:r w:rsidR="00DE2DE9">
              <w:rPr>
                <w:rFonts w:ascii="Times New Roman" w:eastAsia="Times New Roman" w:hAnsi="Times New Roman" w:cs="Times New Roman"/>
                <w:lang w:eastAsia="ru-RU"/>
              </w:rPr>
              <w:t>.</w:t>
            </w:r>
            <w:proofErr w:type="gramEnd"/>
          </w:p>
          <w:p w:rsidR="00875627" w:rsidRPr="00C023A6" w:rsidRDefault="00C023A6" w:rsidP="00DE2DE9">
            <w:pPr>
              <w:shd w:val="clear" w:color="auto" w:fill="FFFFFF"/>
              <w:spacing w:after="0" w:line="240" w:lineRule="auto"/>
              <w:ind w:right="80" w:firstLine="567"/>
              <w:jc w:val="both"/>
              <w:rPr>
                <w:rFonts w:ascii="Times New Roman" w:eastAsia="Times New Roman" w:hAnsi="Times New Roman" w:cs="Times New Roman"/>
                <w:lang w:eastAsia="ru-RU"/>
              </w:rPr>
            </w:pPr>
            <w:r w:rsidRPr="00C023A6">
              <w:rPr>
                <w:rFonts w:ascii="Times New Roman" w:eastAsia="Times New Roman" w:hAnsi="Times New Roman" w:cs="Times New Roman"/>
                <w:lang w:eastAsia="ru-RU"/>
              </w:rPr>
              <w:t>Р</w:t>
            </w:r>
            <w:r w:rsidRPr="00C023A6">
              <w:rPr>
                <w:rFonts w:ascii="Times New Roman" w:eastAsia="Times New Roman" w:hAnsi="Times New Roman" w:cs="Times New Roman"/>
                <w:vertAlign w:val="subscript"/>
                <w:lang w:eastAsia="ru-RU"/>
              </w:rPr>
              <w:t>ООШ</w:t>
            </w:r>
            <w:r w:rsidRPr="00C023A6">
              <w:rPr>
                <w:rFonts w:ascii="Times New Roman" w:eastAsia="Times New Roman" w:hAnsi="Times New Roman" w:cs="Times New Roman"/>
                <w:lang w:eastAsia="ru-RU"/>
              </w:rPr>
              <w:t>= ((560+627+598+615+687+620+629+653+703)+((664+</w:t>
            </w:r>
            <w:r w:rsidR="00DE2DE9">
              <w:rPr>
                <w:rFonts w:ascii="Times New Roman" w:eastAsia="Times New Roman" w:hAnsi="Times New Roman" w:cs="Times New Roman"/>
                <w:lang w:eastAsia="ru-RU"/>
              </w:rPr>
              <w:t>623)х</w:t>
            </w:r>
            <w:proofErr w:type="gramStart"/>
            <w:r w:rsidR="00DE2DE9">
              <w:rPr>
                <w:rFonts w:ascii="Times New Roman" w:eastAsia="Times New Roman" w:hAnsi="Times New Roman" w:cs="Times New Roman"/>
                <w:lang w:eastAsia="ru-RU"/>
              </w:rPr>
              <w:t>0</w:t>
            </w:r>
            <w:proofErr w:type="gramEnd"/>
            <w:r w:rsidR="00DE2DE9">
              <w:rPr>
                <w:rFonts w:ascii="Times New Roman" w:eastAsia="Times New Roman" w:hAnsi="Times New Roman" w:cs="Times New Roman"/>
                <w:lang w:eastAsia="ru-RU"/>
              </w:rPr>
              <w:t>,75)х1000))):54069=123,12.</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xml:space="preserve">Показатели рассчитываются на муниципальное образование, опираясь на данные возрастно-полового состава населения Краснодарского края управления Федеральной службы </w:t>
            </w:r>
            <w:r w:rsidRPr="009B047F">
              <w:rPr>
                <w:rFonts w:ascii="Times New Roman" w:eastAsia="Times New Roman" w:hAnsi="Times New Roman" w:cs="Times New Roman"/>
                <w:lang w:eastAsia="ru-RU"/>
              </w:rPr>
              <w:lastRenderedPageBreak/>
              <w:t>государственной статистики по Краснодарскому краю и Республике Адыгея (https://23.rosstat.gov.ru/populatio</w:t>
            </w:r>
            <w:r w:rsidR="009B3516" w:rsidRPr="009B047F">
              <w:rPr>
                <w:rFonts w:ascii="Times New Roman" w:eastAsia="Times New Roman" w:hAnsi="Times New Roman" w:cs="Times New Roman"/>
                <w:lang w:eastAsia="ru-RU"/>
              </w:rPr>
              <w:t>№</w:t>
            </w:r>
            <w:r w:rsidRPr="009B047F">
              <w:rPr>
                <w:rFonts w:ascii="Times New Roman" w:eastAsia="Times New Roman" w:hAnsi="Times New Roman" w:cs="Times New Roman"/>
                <w:lang w:eastAsia="ru-RU"/>
              </w:rPr>
              <w:t>_kk#), на год, предшествующий расчетному.</w:t>
            </w:r>
          </w:p>
          <w:p w:rsidR="002B4191" w:rsidRPr="009B047F" w:rsidRDefault="002B4191" w:rsidP="00950F94">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Размеры земельных участков общеобразовательных организаций могут быть уменьшены при условии соблюдения требований технических регламентов.</w:t>
            </w:r>
          </w:p>
          <w:p w:rsidR="00102BAC" w:rsidRPr="009B047F" w:rsidRDefault="002B4191" w:rsidP="00102BAC">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B4191" w:rsidRPr="009B047F" w:rsidRDefault="002B4191" w:rsidP="009B047F">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bCs/>
                <w:lang w:eastAsia="ru-RU"/>
              </w:rPr>
              <w:t>Примечания:</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1. 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2. Указанные радиусы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 Доступность для сельских поселений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2B4191" w:rsidRPr="009B047F" w:rsidRDefault="002B4191" w:rsidP="000D4220">
            <w:pPr>
              <w:spacing w:after="0" w:line="240" w:lineRule="auto"/>
              <w:ind w:left="142" w:right="126" w:firstLine="425"/>
              <w:jc w:val="both"/>
              <w:rPr>
                <w:rFonts w:ascii="Times New Roman" w:eastAsia="Times New Roman" w:hAnsi="Times New Roman" w:cs="Times New Roman"/>
                <w:lang w:eastAsia="ru-RU"/>
              </w:rPr>
            </w:pPr>
            <w:r w:rsidRPr="009B047F">
              <w:rPr>
                <w:rFonts w:ascii="Times New Roman" w:eastAsia="Times New Roman" w:hAnsi="Times New Roman" w:cs="Times New Roman"/>
                <w:lang w:eastAsia="ru-RU"/>
              </w:rPr>
              <w:t>3.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tc>
      </w:tr>
    </w:tbl>
    <w:p w:rsidR="002B4191" w:rsidRPr="004E434B" w:rsidRDefault="00102BAC" w:rsidP="00A301AA">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4E434B">
        <w:rPr>
          <w:rFonts w:ascii="Times New Roman" w:eastAsia="Times New Roman" w:hAnsi="Times New Roman" w:cs="Times New Roman"/>
          <w:b/>
          <w:sz w:val="24"/>
          <w:szCs w:val="24"/>
          <w:lang w:eastAsia="ru-RU"/>
        </w:rPr>
        <w:lastRenderedPageBreak/>
        <w:t>1</w:t>
      </w:r>
      <w:r w:rsidR="002B4191" w:rsidRPr="004E434B">
        <w:rPr>
          <w:rFonts w:ascii="Times New Roman" w:eastAsia="Times New Roman" w:hAnsi="Times New Roman" w:cs="Times New Roman"/>
          <w:b/>
          <w:sz w:val="24"/>
          <w:szCs w:val="24"/>
          <w:lang w:eastAsia="ru-RU"/>
        </w:rPr>
        <w:t>.</w:t>
      </w:r>
      <w:r w:rsidR="009B047F">
        <w:rPr>
          <w:rFonts w:ascii="Times New Roman" w:eastAsia="Times New Roman" w:hAnsi="Times New Roman" w:cs="Times New Roman"/>
          <w:b/>
          <w:sz w:val="24"/>
          <w:szCs w:val="24"/>
          <w:lang w:eastAsia="ru-RU"/>
        </w:rPr>
        <w:t>5</w:t>
      </w:r>
      <w:r w:rsidR="002B4191" w:rsidRPr="004E434B">
        <w:rPr>
          <w:rFonts w:ascii="Times New Roman" w:eastAsia="Times New Roman" w:hAnsi="Times New Roman" w:cs="Times New Roman"/>
          <w:b/>
          <w:sz w:val="24"/>
          <w:szCs w:val="24"/>
          <w:lang w:eastAsia="ru-RU"/>
        </w:rPr>
        <w:t>. В области физической культуры и массового спорта</w:t>
      </w:r>
    </w:p>
    <w:p w:rsidR="002B4191" w:rsidRPr="009B047F" w:rsidRDefault="002B4191" w:rsidP="004E434B">
      <w:pPr>
        <w:spacing w:before="100" w:beforeAutospacing="1" w:after="0" w:line="240" w:lineRule="auto"/>
        <w:ind w:firstLine="567"/>
        <w:jc w:val="both"/>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в области физической культуры и массового спорта приведены в таблице </w:t>
      </w:r>
      <w:r w:rsidR="009B047F" w:rsidRPr="009B047F">
        <w:rPr>
          <w:rFonts w:ascii="Times New Roman" w:eastAsia="Times New Roman" w:hAnsi="Times New Roman" w:cs="Times New Roman"/>
          <w:sz w:val="24"/>
          <w:szCs w:val="24"/>
          <w:lang w:eastAsia="ru-RU"/>
        </w:rPr>
        <w:t>5</w:t>
      </w:r>
      <w:r w:rsidRPr="009B047F">
        <w:rPr>
          <w:rFonts w:ascii="Times New Roman" w:eastAsia="Times New Roman" w:hAnsi="Times New Roman" w:cs="Times New Roman"/>
          <w:sz w:val="24"/>
          <w:szCs w:val="24"/>
          <w:lang w:eastAsia="ru-RU"/>
        </w:rPr>
        <w:t>.</w:t>
      </w:r>
    </w:p>
    <w:p w:rsidR="002B4191" w:rsidRPr="009B047F" w:rsidRDefault="002B4191" w:rsidP="004E434B">
      <w:pPr>
        <w:spacing w:after="0" w:line="240" w:lineRule="auto"/>
        <w:jc w:val="right"/>
        <w:rPr>
          <w:rFonts w:ascii="Times New Roman" w:eastAsia="Times New Roman" w:hAnsi="Times New Roman" w:cs="Times New Roman"/>
          <w:sz w:val="24"/>
          <w:szCs w:val="24"/>
          <w:lang w:eastAsia="ru-RU"/>
        </w:rPr>
      </w:pPr>
      <w:r w:rsidRPr="009B047F">
        <w:rPr>
          <w:rFonts w:ascii="Times New Roman" w:eastAsia="Times New Roman" w:hAnsi="Times New Roman" w:cs="Times New Roman"/>
          <w:sz w:val="24"/>
          <w:szCs w:val="24"/>
          <w:lang w:eastAsia="ru-RU"/>
        </w:rPr>
        <w:t xml:space="preserve">Таблица </w:t>
      </w:r>
      <w:r w:rsidR="009B047F" w:rsidRPr="009B047F">
        <w:rPr>
          <w:rFonts w:ascii="Times New Roman" w:eastAsia="Times New Roman" w:hAnsi="Times New Roman" w:cs="Times New Roman"/>
          <w:sz w:val="24"/>
          <w:szCs w:val="24"/>
          <w:lang w:eastAsia="ru-RU"/>
        </w:rPr>
        <w:t>5</w:t>
      </w:r>
    </w:p>
    <w:tbl>
      <w:tblPr>
        <w:tblW w:w="9654" w:type="dxa"/>
        <w:tblLayout w:type="fixed"/>
        <w:tblCellMar>
          <w:top w:w="15" w:type="dxa"/>
          <w:left w:w="15" w:type="dxa"/>
          <w:bottom w:w="15" w:type="dxa"/>
          <w:right w:w="15" w:type="dxa"/>
        </w:tblCellMar>
        <w:tblLook w:val="04A0"/>
      </w:tblPr>
      <w:tblGrid>
        <w:gridCol w:w="2283"/>
        <w:gridCol w:w="2694"/>
        <w:gridCol w:w="2551"/>
        <w:gridCol w:w="2126"/>
      </w:tblGrid>
      <w:tr w:rsidR="00223B43" w:rsidRPr="00223B43" w:rsidTr="00223B43">
        <w:tc>
          <w:tcPr>
            <w:tcW w:w="2283"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2551"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единица измерения</w:t>
            </w:r>
          </w:p>
        </w:tc>
        <w:tc>
          <w:tcPr>
            <w:tcW w:w="2126"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223B43" w:rsidRPr="00223B43" w:rsidTr="00223B43">
        <w:trPr>
          <w:trHeight w:val="769"/>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4E434B" w:rsidRPr="00223B43" w:rsidRDefault="004E434B" w:rsidP="004E434B">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Плоскостные спортсооружения*</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4E434B" w:rsidRPr="00223B43" w:rsidRDefault="004E434B" w:rsidP="004E434B">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2551" w:type="dxa"/>
            <w:tcBorders>
              <w:top w:val="single" w:sz="6" w:space="0" w:color="000000"/>
              <w:left w:val="single" w:sz="6" w:space="0" w:color="000000"/>
              <w:bottom w:val="single" w:sz="6" w:space="0" w:color="000000"/>
              <w:right w:val="single" w:sz="6" w:space="0" w:color="000000"/>
            </w:tcBorders>
            <w:hideMark/>
          </w:tcPr>
          <w:p w:rsidR="004E434B" w:rsidRPr="00223B43" w:rsidRDefault="004E434B" w:rsidP="004E434B">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Обеспеченность, кв. м площади игровой зоны на 1000 населения</w:t>
            </w:r>
          </w:p>
        </w:tc>
        <w:tc>
          <w:tcPr>
            <w:tcW w:w="2126" w:type="dxa"/>
            <w:tcBorders>
              <w:top w:val="single" w:sz="6" w:space="0" w:color="000000"/>
              <w:left w:val="single" w:sz="6" w:space="0" w:color="000000"/>
              <w:right w:val="single" w:sz="6" w:space="0" w:color="000000"/>
            </w:tcBorders>
            <w:hideMark/>
          </w:tcPr>
          <w:p w:rsidR="004E434B" w:rsidRPr="00223B43" w:rsidRDefault="004E434B" w:rsidP="004E434B">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412,5</w:t>
            </w:r>
          </w:p>
        </w:tc>
      </w:tr>
      <w:tr w:rsidR="00223B43" w:rsidRPr="00223B43" w:rsidTr="00223B43">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4E434B">
            <w:pPr>
              <w:spacing w:after="0" w:line="240" w:lineRule="auto"/>
              <w:ind w:left="142" w:right="83"/>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4E434B">
            <w:pPr>
              <w:spacing w:after="0" w:line="240" w:lineRule="auto"/>
              <w:ind w:left="142" w:right="83"/>
              <w:rPr>
                <w:rFonts w:ascii="Times New Roman" w:eastAsia="Times New Roman" w:hAnsi="Times New Roman" w:cs="Times New Roman"/>
                <w:lang w:eastAsia="ru-RU"/>
              </w:rPr>
            </w:pPr>
          </w:p>
        </w:tc>
        <w:tc>
          <w:tcPr>
            <w:tcW w:w="2551"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Размер земельного участка, кв. м</w:t>
            </w:r>
          </w:p>
        </w:tc>
        <w:tc>
          <w:tcPr>
            <w:tcW w:w="2126"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223B43" w:rsidRPr="00223B43" w:rsidTr="00223B43">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4E434B">
            <w:pPr>
              <w:spacing w:after="0" w:line="240" w:lineRule="auto"/>
              <w:ind w:left="142" w:right="83"/>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2126"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зависимости от вида объекта**</w:t>
            </w:r>
          </w:p>
        </w:tc>
      </w:tr>
      <w:tr w:rsidR="00223B43" w:rsidRPr="00223B43" w:rsidTr="00223B43">
        <w:trPr>
          <w:trHeight w:val="761"/>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Спортивные залы*</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2551" w:type="dxa"/>
            <w:tcBorders>
              <w:top w:val="single" w:sz="6" w:space="0" w:color="000000"/>
              <w:left w:val="single" w:sz="6" w:space="0" w:color="000000"/>
              <w:bottom w:val="single" w:sz="6" w:space="0" w:color="000000"/>
              <w:right w:val="single" w:sz="6" w:space="0" w:color="000000"/>
            </w:tcBorders>
            <w:hideMark/>
          </w:tcPr>
          <w:p w:rsidR="004E434B" w:rsidRPr="00223B43" w:rsidRDefault="004E434B" w:rsidP="00E371BD">
            <w:pPr>
              <w:spacing w:after="0" w:line="240" w:lineRule="auto"/>
              <w:ind w:left="126"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Обеспеченность, кв. м площади здания на 1000 населения</w:t>
            </w:r>
          </w:p>
        </w:tc>
        <w:tc>
          <w:tcPr>
            <w:tcW w:w="2126" w:type="dxa"/>
            <w:tcBorders>
              <w:top w:val="single" w:sz="6" w:space="0" w:color="000000"/>
              <w:left w:val="single" w:sz="6" w:space="0" w:color="000000"/>
              <w:right w:val="single" w:sz="6" w:space="0" w:color="000000"/>
            </w:tcBorders>
            <w:hideMark/>
          </w:tcPr>
          <w:p w:rsidR="004E434B" w:rsidRPr="00223B43" w:rsidRDefault="004E434B" w:rsidP="004E434B">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69,3</w:t>
            </w:r>
          </w:p>
        </w:tc>
      </w:tr>
      <w:tr w:rsidR="00223B43" w:rsidRPr="00223B43" w:rsidTr="00223B43">
        <w:trPr>
          <w:trHeight w:val="673"/>
        </w:trPr>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p>
        </w:tc>
        <w:tc>
          <w:tcPr>
            <w:tcW w:w="2551" w:type="dxa"/>
            <w:tcBorders>
              <w:top w:val="single" w:sz="6" w:space="0" w:color="000000"/>
              <w:left w:val="single" w:sz="6" w:space="0" w:color="000000"/>
              <w:bottom w:val="single" w:sz="6" w:space="0" w:color="000000"/>
              <w:right w:val="single" w:sz="6" w:space="0" w:color="000000"/>
            </w:tcBorders>
            <w:hideMark/>
          </w:tcPr>
          <w:p w:rsidR="004E434B" w:rsidRPr="00223B43" w:rsidRDefault="004E434B" w:rsidP="00E371BD">
            <w:pPr>
              <w:spacing w:after="0" w:line="240" w:lineRule="auto"/>
              <w:ind w:left="126"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Размер земельного участка, кв. м на 1 000 населения</w:t>
            </w:r>
          </w:p>
        </w:tc>
        <w:tc>
          <w:tcPr>
            <w:tcW w:w="2126" w:type="dxa"/>
            <w:tcBorders>
              <w:top w:val="single" w:sz="6" w:space="0" w:color="000000"/>
              <w:left w:val="single" w:sz="6" w:space="0" w:color="000000"/>
              <w:right w:val="single" w:sz="6" w:space="0" w:color="000000"/>
            </w:tcBorders>
            <w:hideMark/>
          </w:tcPr>
          <w:p w:rsidR="004E434B" w:rsidRPr="00223B43" w:rsidRDefault="004E434B" w:rsidP="004E434B">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115,5</w:t>
            </w:r>
          </w:p>
        </w:tc>
      </w:tr>
      <w:tr w:rsidR="00223B43" w:rsidRPr="00223B43" w:rsidTr="00223B43">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69048D">
            <w:pPr>
              <w:spacing w:after="0" w:line="240" w:lineRule="auto"/>
              <w:ind w:left="142" w:right="127"/>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69048D">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E371BD">
            <w:pPr>
              <w:spacing w:after="0" w:line="240" w:lineRule="auto"/>
              <w:ind w:left="126"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2126"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1000</w:t>
            </w:r>
          </w:p>
        </w:tc>
      </w:tr>
      <w:tr w:rsidR="00223B43" w:rsidRPr="00223B43" w:rsidTr="00223B43">
        <w:trPr>
          <w:trHeight w:val="752"/>
        </w:trPr>
        <w:tc>
          <w:tcPr>
            <w:tcW w:w="2283" w:type="dxa"/>
            <w:vMerge w:val="restart"/>
            <w:tcBorders>
              <w:top w:val="single" w:sz="6" w:space="0" w:color="000000"/>
              <w:left w:val="single" w:sz="6" w:space="0" w:color="000000"/>
              <w:right w:val="single" w:sz="6" w:space="0" w:color="000000"/>
            </w:tcBorders>
            <w:hideMark/>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Крытые плавательные бассейны*</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2551" w:type="dxa"/>
            <w:tcBorders>
              <w:top w:val="single" w:sz="6" w:space="0" w:color="000000"/>
              <w:left w:val="single" w:sz="6" w:space="0" w:color="000000"/>
              <w:bottom w:val="single" w:sz="4" w:space="0" w:color="auto"/>
              <w:right w:val="single" w:sz="6" w:space="0" w:color="000000"/>
            </w:tcBorders>
            <w:hideMark/>
          </w:tcPr>
          <w:p w:rsidR="004E434B" w:rsidRPr="00223B43" w:rsidRDefault="004E434B" w:rsidP="00E371BD">
            <w:pPr>
              <w:spacing w:after="0" w:line="240" w:lineRule="auto"/>
              <w:ind w:left="126"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Обеспеченность, количество объектов на 1000 населения</w:t>
            </w:r>
          </w:p>
        </w:tc>
        <w:tc>
          <w:tcPr>
            <w:tcW w:w="2126" w:type="dxa"/>
            <w:tcBorders>
              <w:top w:val="single" w:sz="6" w:space="0" w:color="000000"/>
              <w:left w:val="single" w:sz="6" w:space="0" w:color="000000"/>
              <w:bottom w:val="single" w:sz="4" w:space="0" w:color="auto"/>
              <w:right w:val="single" w:sz="6" w:space="0" w:color="000000"/>
            </w:tcBorders>
            <w:hideMark/>
          </w:tcPr>
          <w:p w:rsidR="004E434B" w:rsidRPr="00223B43" w:rsidRDefault="004E434B" w:rsidP="002B4191">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0,04</w:t>
            </w:r>
          </w:p>
        </w:tc>
      </w:tr>
      <w:tr w:rsidR="00223B43" w:rsidRPr="00223B43" w:rsidTr="00223B43">
        <w:trPr>
          <w:trHeight w:val="178"/>
        </w:trPr>
        <w:tc>
          <w:tcPr>
            <w:tcW w:w="2283" w:type="dxa"/>
            <w:vMerge/>
            <w:tcBorders>
              <w:left w:val="single" w:sz="6" w:space="0" w:color="000000"/>
              <w:right w:val="single" w:sz="6" w:space="0" w:color="000000"/>
            </w:tcBorders>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4" w:space="0" w:color="auto"/>
              <w:right w:val="single" w:sz="6" w:space="0" w:color="000000"/>
            </w:tcBorders>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p>
        </w:tc>
        <w:tc>
          <w:tcPr>
            <w:tcW w:w="2551" w:type="dxa"/>
            <w:tcBorders>
              <w:top w:val="single" w:sz="4" w:space="0" w:color="auto"/>
              <w:left w:val="single" w:sz="6" w:space="0" w:color="000000"/>
              <w:bottom w:val="single" w:sz="4" w:space="0" w:color="auto"/>
              <w:right w:val="single" w:sz="6" w:space="0" w:color="000000"/>
            </w:tcBorders>
          </w:tcPr>
          <w:p w:rsidR="004E434B" w:rsidRPr="00223B43" w:rsidRDefault="004E434B" w:rsidP="00E371BD">
            <w:pPr>
              <w:spacing w:after="0" w:line="240" w:lineRule="auto"/>
              <w:ind w:left="126"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Размер земельного </w:t>
            </w:r>
            <w:r w:rsidRPr="00223B43">
              <w:rPr>
                <w:rFonts w:ascii="Times New Roman" w:eastAsia="Times New Roman" w:hAnsi="Times New Roman" w:cs="Times New Roman"/>
                <w:lang w:eastAsia="ru-RU"/>
              </w:rPr>
              <w:lastRenderedPageBreak/>
              <w:t>участка</w:t>
            </w:r>
          </w:p>
        </w:tc>
        <w:tc>
          <w:tcPr>
            <w:tcW w:w="2126" w:type="dxa"/>
            <w:tcBorders>
              <w:top w:val="single" w:sz="4" w:space="0" w:color="auto"/>
              <w:left w:val="single" w:sz="6" w:space="0" w:color="000000"/>
              <w:bottom w:val="single" w:sz="4" w:space="0" w:color="auto"/>
              <w:right w:val="single" w:sz="6" w:space="0" w:color="000000"/>
            </w:tcBorders>
          </w:tcPr>
          <w:p w:rsidR="004E434B" w:rsidRPr="00223B43" w:rsidRDefault="004E434B" w:rsidP="002B11BA">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 xml:space="preserve">По заданию на </w:t>
            </w:r>
            <w:r w:rsidRPr="00223B43">
              <w:rPr>
                <w:rFonts w:ascii="Times New Roman" w:eastAsia="Times New Roman" w:hAnsi="Times New Roman" w:cs="Times New Roman"/>
                <w:lang w:eastAsia="ru-RU"/>
              </w:rPr>
              <w:lastRenderedPageBreak/>
              <w:t>проектирование</w:t>
            </w:r>
          </w:p>
        </w:tc>
      </w:tr>
      <w:tr w:rsidR="00223B43" w:rsidRPr="00223B43" w:rsidTr="00223B43">
        <w:trPr>
          <w:trHeight w:val="178"/>
        </w:trPr>
        <w:tc>
          <w:tcPr>
            <w:tcW w:w="2283" w:type="dxa"/>
            <w:vMerge/>
            <w:tcBorders>
              <w:left w:val="single" w:sz="6" w:space="0" w:color="000000"/>
              <w:right w:val="single" w:sz="6" w:space="0" w:color="000000"/>
            </w:tcBorders>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Максимально допустимый </w:t>
            </w:r>
          </w:p>
        </w:tc>
        <w:tc>
          <w:tcPr>
            <w:tcW w:w="2551" w:type="dxa"/>
            <w:tcBorders>
              <w:top w:val="single" w:sz="4" w:space="0" w:color="auto"/>
              <w:left w:val="single" w:sz="6" w:space="0" w:color="000000"/>
              <w:bottom w:val="single" w:sz="4" w:space="0" w:color="auto"/>
              <w:right w:val="single" w:sz="6" w:space="0" w:color="000000"/>
            </w:tcBorders>
          </w:tcPr>
          <w:p w:rsidR="004E434B" w:rsidRPr="00223B43" w:rsidRDefault="004E434B" w:rsidP="00E371BD">
            <w:pPr>
              <w:spacing w:after="0" w:line="240" w:lineRule="auto"/>
              <w:ind w:left="126"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Транспортная </w:t>
            </w:r>
          </w:p>
        </w:tc>
        <w:tc>
          <w:tcPr>
            <w:tcW w:w="2126" w:type="dxa"/>
            <w:tcBorders>
              <w:top w:val="single" w:sz="4" w:space="0" w:color="auto"/>
              <w:left w:val="single" w:sz="6" w:space="0" w:color="000000"/>
              <w:bottom w:val="single" w:sz="4" w:space="0" w:color="auto"/>
              <w:right w:val="single" w:sz="6" w:space="0" w:color="000000"/>
            </w:tcBorders>
          </w:tcPr>
          <w:p w:rsidR="004E434B" w:rsidRPr="00223B43" w:rsidRDefault="004E434B" w:rsidP="002B11BA">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В зависимости от вида </w:t>
            </w:r>
          </w:p>
        </w:tc>
      </w:tr>
      <w:tr w:rsidR="00223B43" w:rsidRPr="00223B43" w:rsidTr="00223B43">
        <w:trPr>
          <w:trHeight w:val="178"/>
        </w:trPr>
        <w:tc>
          <w:tcPr>
            <w:tcW w:w="2283" w:type="dxa"/>
            <w:vMerge/>
            <w:tcBorders>
              <w:left w:val="single" w:sz="6" w:space="0" w:color="000000"/>
              <w:right w:val="single" w:sz="6" w:space="0" w:color="000000"/>
            </w:tcBorders>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4" w:space="0" w:color="auto"/>
              <w:right w:val="single" w:sz="6" w:space="0" w:color="000000"/>
            </w:tcBorders>
          </w:tcPr>
          <w:p w:rsidR="004E434B" w:rsidRPr="00223B43" w:rsidRDefault="004E434B" w:rsidP="0069048D">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уровень территориальной доступности</w:t>
            </w:r>
          </w:p>
        </w:tc>
        <w:tc>
          <w:tcPr>
            <w:tcW w:w="2551" w:type="dxa"/>
            <w:tcBorders>
              <w:top w:val="single" w:sz="4" w:space="0" w:color="auto"/>
              <w:left w:val="single" w:sz="6" w:space="0" w:color="000000"/>
              <w:bottom w:val="single" w:sz="4" w:space="0" w:color="auto"/>
              <w:right w:val="single" w:sz="6" w:space="0" w:color="000000"/>
            </w:tcBorders>
          </w:tcPr>
          <w:p w:rsidR="004E434B" w:rsidRPr="00223B43" w:rsidRDefault="004E434B" w:rsidP="00E371BD">
            <w:pPr>
              <w:spacing w:after="0" w:line="240" w:lineRule="auto"/>
              <w:ind w:left="126"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доступность, мин.</w:t>
            </w:r>
          </w:p>
        </w:tc>
        <w:tc>
          <w:tcPr>
            <w:tcW w:w="2126" w:type="dxa"/>
            <w:tcBorders>
              <w:top w:val="single" w:sz="4" w:space="0" w:color="auto"/>
              <w:left w:val="single" w:sz="6" w:space="0" w:color="000000"/>
              <w:bottom w:val="single" w:sz="4" w:space="0" w:color="auto"/>
              <w:right w:val="single" w:sz="6" w:space="0" w:color="000000"/>
            </w:tcBorders>
          </w:tcPr>
          <w:p w:rsidR="004E434B" w:rsidRPr="00223B43" w:rsidRDefault="004E434B" w:rsidP="002B11BA">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объекта**</w:t>
            </w:r>
          </w:p>
        </w:tc>
      </w:tr>
      <w:tr w:rsidR="00223B43" w:rsidRPr="00223B43" w:rsidTr="00223B43">
        <w:trPr>
          <w:trHeight w:val="819"/>
        </w:trPr>
        <w:tc>
          <w:tcPr>
            <w:tcW w:w="2283" w:type="dxa"/>
            <w:vMerge w:val="restart"/>
            <w:tcBorders>
              <w:top w:val="single" w:sz="4" w:space="0" w:color="auto"/>
              <w:left w:val="single" w:sz="6" w:space="0" w:color="000000"/>
              <w:bottom w:val="single" w:sz="6" w:space="0" w:color="000000"/>
              <w:right w:val="single" w:sz="6" w:space="0" w:color="000000"/>
            </w:tcBorders>
            <w:hideMark/>
          </w:tcPr>
          <w:p w:rsidR="004E434B" w:rsidRPr="00223B43" w:rsidRDefault="004E434B" w:rsidP="004E434B">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4E434B" w:rsidRPr="00223B43" w:rsidRDefault="004E434B" w:rsidP="004E434B">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2551" w:type="dxa"/>
            <w:tcBorders>
              <w:top w:val="single" w:sz="6" w:space="0" w:color="000000"/>
              <w:left w:val="single" w:sz="6" w:space="0" w:color="000000"/>
              <w:bottom w:val="single" w:sz="4" w:space="0" w:color="auto"/>
              <w:right w:val="single" w:sz="6" w:space="0" w:color="000000"/>
            </w:tcBorders>
            <w:hideMark/>
          </w:tcPr>
          <w:p w:rsidR="004E434B" w:rsidRPr="00223B43" w:rsidRDefault="004E434B" w:rsidP="004E434B">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Обеспеченность, кв. м площади здания на 1000 населения</w:t>
            </w:r>
          </w:p>
        </w:tc>
        <w:tc>
          <w:tcPr>
            <w:tcW w:w="2126" w:type="dxa"/>
            <w:tcBorders>
              <w:top w:val="single" w:sz="6" w:space="0" w:color="000000"/>
              <w:left w:val="single" w:sz="6" w:space="0" w:color="000000"/>
              <w:bottom w:val="single" w:sz="4" w:space="0" w:color="auto"/>
              <w:right w:val="single" w:sz="6" w:space="0" w:color="000000"/>
            </w:tcBorders>
            <w:hideMark/>
          </w:tcPr>
          <w:p w:rsidR="004E434B" w:rsidRPr="00223B43" w:rsidRDefault="004E434B" w:rsidP="00F401DA">
            <w:pPr>
              <w:spacing w:after="0" w:line="240" w:lineRule="auto"/>
              <w:ind w:left="142" w:right="127"/>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33</w:t>
            </w:r>
          </w:p>
        </w:tc>
      </w:tr>
      <w:tr w:rsidR="00223B43" w:rsidRPr="00223B43" w:rsidTr="00223B43">
        <w:trPr>
          <w:trHeight w:val="662"/>
        </w:trPr>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4E434B" w:rsidRPr="00223B43" w:rsidRDefault="004E434B" w:rsidP="004E434B">
            <w:pPr>
              <w:spacing w:after="0" w:line="240" w:lineRule="auto"/>
              <w:ind w:left="142" w:right="127"/>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4E434B" w:rsidRPr="00223B43" w:rsidRDefault="004E434B" w:rsidP="004E434B">
            <w:pPr>
              <w:spacing w:after="0" w:line="240" w:lineRule="auto"/>
              <w:ind w:left="142" w:right="127"/>
              <w:rPr>
                <w:rFonts w:ascii="Times New Roman" w:eastAsia="Times New Roman" w:hAnsi="Times New Roman" w:cs="Times New Roman"/>
                <w:lang w:eastAsia="ru-RU"/>
              </w:rPr>
            </w:pPr>
          </w:p>
        </w:tc>
        <w:tc>
          <w:tcPr>
            <w:tcW w:w="2551" w:type="dxa"/>
            <w:tcBorders>
              <w:top w:val="single" w:sz="4" w:space="0" w:color="auto"/>
              <w:left w:val="single" w:sz="6" w:space="0" w:color="000000"/>
              <w:bottom w:val="single" w:sz="6" w:space="0" w:color="000000"/>
              <w:right w:val="single" w:sz="6" w:space="0" w:color="000000"/>
            </w:tcBorders>
            <w:hideMark/>
          </w:tcPr>
          <w:p w:rsidR="004E434B" w:rsidRPr="00223B43" w:rsidRDefault="004E434B" w:rsidP="004E434B">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Размер земельного участка, кв. м на 1000 населения</w:t>
            </w:r>
          </w:p>
        </w:tc>
        <w:tc>
          <w:tcPr>
            <w:tcW w:w="2126" w:type="dxa"/>
            <w:tcBorders>
              <w:top w:val="single" w:sz="4" w:space="0" w:color="auto"/>
              <w:left w:val="single" w:sz="6" w:space="0" w:color="000000"/>
              <w:bottom w:val="single" w:sz="6" w:space="0" w:color="000000"/>
              <w:right w:val="single" w:sz="6" w:space="0" w:color="000000"/>
            </w:tcBorders>
            <w:hideMark/>
          </w:tcPr>
          <w:p w:rsidR="004E434B" w:rsidRPr="00223B43" w:rsidRDefault="004E434B" w:rsidP="00F401DA">
            <w:pPr>
              <w:spacing w:after="0" w:line="240" w:lineRule="auto"/>
              <w:ind w:left="142" w:right="127"/>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55</w:t>
            </w:r>
          </w:p>
        </w:tc>
      </w:tr>
      <w:tr w:rsidR="00223B43" w:rsidRPr="00223B43" w:rsidTr="00223B43">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4E434B">
            <w:pPr>
              <w:spacing w:after="0" w:line="240" w:lineRule="auto"/>
              <w:ind w:left="142" w:right="127"/>
              <w:rPr>
                <w:rFonts w:ascii="Times New Roman" w:eastAsia="Times New Roman" w:hAnsi="Times New Roman" w:cs="Times New Roman"/>
                <w:lang w:eastAsia="ru-RU"/>
              </w:rPr>
            </w:pPr>
          </w:p>
        </w:tc>
        <w:tc>
          <w:tcPr>
            <w:tcW w:w="2694"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4E434B">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2126"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F401DA">
            <w:pPr>
              <w:spacing w:after="0" w:line="240" w:lineRule="auto"/>
              <w:ind w:left="142" w:right="127"/>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зависимости от вида объекта**</w:t>
            </w:r>
          </w:p>
        </w:tc>
      </w:tr>
      <w:tr w:rsidR="00223B43" w:rsidRPr="00223B43" w:rsidTr="00223B43">
        <w:trPr>
          <w:trHeight w:val="1701"/>
        </w:trPr>
        <w:tc>
          <w:tcPr>
            <w:tcW w:w="2283" w:type="dxa"/>
            <w:vMerge w:val="restart"/>
            <w:tcBorders>
              <w:top w:val="single" w:sz="6" w:space="0" w:color="000000"/>
              <w:left w:val="single" w:sz="6" w:space="0" w:color="000000"/>
              <w:bottom w:val="single" w:sz="6" w:space="0" w:color="000000"/>
              <w:right w:val="single" w:sz="6" w:space="0" w:color="000000"/>
            </w:tcBorders>
            <w:hideMark/>
          </w:tcPr>
          <w:p w:rsidR="004E434B" w:rsidRPr="00223B43" w:rsidRDefault="004E434B" w:rsidP="004E434B">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4E434B" w:rsidRPr="00223B43" w:rsidRDefault="004E434B" w:rsidP="004E434B">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2551" w:type="dxa"/>
            <w:tcBorders>
              <w:top w:val="single" w:sz="6" w:space="0" w:color="000000"/>
              <w:left w:val="single" w:sz="6" w:space="0" w:color="000000"/>
              <w:bottom w:val="single" w:sz="6" w:space="0" w:color="000000"/>
              <w:right w:val="single" w:sz="6" w:space="0" w:color="000000"/>
            </w:tcBorders>
            <w:hideMark/>
          </w:tcPr>
          <w:p w:rsidR="004E434B" w:rsidRPr="00223B43" w:rsidRDefault="004E434B" w:rsidP="004E434B">
            <w:pPr>
              <w:spacing w:after="0" w:line="240" w:lineRule="auto"/>
              <w:ind w:left="142"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Обеспеченность, кв. м площади здания на 1000 населения</w:t>
            </w:r>
          </w:p>
        </w:tc>
        <w:tc>
          <w:tcPr>
            <w:tcW w:w="2126" w:type="dxa"/>
            <w:tcBorders>
              <w:top w:val="single" w:sz="6" w:space="0" w:color="000000"/>
              <w:left w:val="single" w:sz="6" w:space="0" w:color="000000"/>
              <w:right w:val="single" w:sz="6" w:space="0" w:color="000000"/>
            </w:tcBorders>
            <w:hideMark/>
          </w:tcPr>
          <w:p w:rsidR="004E434B" w:rsidRPr="00223B43" w:rsidRDefault="004E434B" w:rsidP="0069048D">
            <w:pPr>
              <w:spacing w:after="0" w:line="240" w:lineRule="auto"/>
              <w:ind w:left="142" w:right="127"/>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76,8</w:t>
            </w:r>
          </w:p>
        </w:tc>
      </w:tr>
      <w:tr w:rsidR="00223B43" w:rsidRPr="00223B43" w:rsidTr="00223B43">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2B4191">
            <w:pPr>
              <w:spacing w:after="0" w:line="240" w:lineRule="auto"/>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2B4191">
            <w:pPr>
              <w:spacing w:after="0" w:line="240" w:lineRule="auto"/>
              <w:rPr>
                <w:rFonts w:ascii="Times New Roman" w:eastAsia="Times New Roman" w:hAnsi="Times New Roman" w:cs="Times New Roman"/>
                <w:lang w:eastAsia="ru-RU"/>
              </w:rPr>
            </w:pPr>
          </w:p>
        </w:tc>
        <w:tc>
          <w:tcPr>
            <w:tcW w:w="2551"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69048D">
            <w:pPr>
              <w:spacing w:after="0" w:line="240" w:lineRule="auto"/>
              <w:ind w:left="126" w:right="12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Размер земельного участка, кв. м на 1000 населения</w:t>
            </w:r>
          </w:p>
        </w:tc>
        <w:tc>
          <w:tcPr>
            <w:tcW w:w="2126"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69048D">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 заданию на проектирование</w:t>
            </w:r>
          </w:p>
        </w:tc>
      </w:tr>
      <w:tr w:rsidR="00223B43" w:rsidRPr="00223B43" w:rsidTr="00223B43">
        <w:trPr>
          <w:trHeight w:val="240"/>
        </w:trPr>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2B4191">
            <w:pPr>
              <w:spacing w:after="0" w:line="240" w:lineRule="auto"/>
              <w:rPr>
                <w:rFonts w:ascii="Times New Roman" w:eastAsia="Times New Roman" w:hAnsi="Times New Roman" w:cs="Times New Roman"/>
                <w:lang w:eastAsia="ru-RU"/>
              </w:rPr>
            </w:pPr>
          </w:p>
        </w:tc>
        <w:tc>
          <w:tcPr>
            <w:tcW w:w="2694" w:type="dxa"/>
            <w:vMerge w:val="restart"/>
            <w:tcBorders>
              <w:top w:val="single" w:sz="6" w:space="0" w:color="000000"/>
              <w:left w:val="single" w:sz="6" w:space="0" w:color="000000"/>
              <w:bottom w:val="single" w:sz="6" w:space="0" w:color="000000"/>
              <w:right w:val="single" w:sz="6" w:space="0" w:color="000000"/>
            </w:tcBorders>
            <w:hideMark/>
          </w:tcPr>
          <w:p w:rsidR="002B4191" w:rsidRPr="00223B43" w:rsidRDefault="002B4191" w:rsidP="0069048D">
            <w:pPr>
              <w:spacing w:after="0" w:line="240" w:lineRule="auto"/>
              <w:ind w:left="126" w:right="127"/>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2551"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69048D">
            <w:pPr>
              <w:spacing w:after="0" w:line="240" w:lineRule="auto"/>
              <w:ind w:left="126" w:right="12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в городских населенных пунктах, </w:t>
            </w:r>
            <w:proofErr w:type="gramStart"/>
            <w:r w:rsidRPr="00223B43">
              <w:rPr>
                <w:rFonts w:ascii="Times New Roman" w:eastAsia="Times New Roman" w:hAnsi="Times New Roman" w:cs="Times New Roman"/>
                <w:lang w:eastAsia="ru-RU"/>
              </w:rPr>
              <w:t>м</w:t>
            </w:r>
            <w:proofErr w:type="gramEnd"/>
          </w:p>
        </w:tc>
        <w:tc>
          <w:tcPr>
            <w:tcW w:w="2126"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69048D">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1000</w:t>
            </w:r>
          </w:p>
        </w:tc>
      </w:tr>
      <w:tr w:rsidR="00223B43" w:rsidRPr="00223B43" w:rsidTr="00223B43">
        <w:tc>
          <w:tcPr>
            <w:tcW w:w="2283"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2B4191">
            <w:pPr>
              <w:spacing w:after="0" w:line="240" w:lineRule="auto"/>
              <w:rPr>
                <w:rFonts w:ascii="Times New Roman" w:eastAsia="Times New Roman" w:hAnsi="Times New Roman" w:cs="Times New Roman"/>
                <w:lang w:eastAsia="ru-RU"/>
              </w:rPr>
            </w:pPr>
          </w:p>
        </w:tc>
        <w:tc>
          <w:tcPr>
            <w:tcW w:w="2694" w:type="dxa"/>
            <w:vMerge/>
            <w:tcBorders>
              <w:top w:val="single" w:sz="6" w:space="0" w:color="000000"/>
              <w:left w:val="single" w:sz="6" w:space="0" w:color="000000"/>
              <w:bottom w:val="single" w:sz="6" w:space="0" w:color="000000"/>
              <w:right w:val="single" w:sz="6" w:space="0" w:color="000000"/>
            </w:tcBorders>
            <w:vAlign w:val="center"/>
            <w:hideMark/>
          </w:tcPr>
          <w:p w:rsidR="002B4191" w:rsidRPr="00223B43" w:rsidRDefault="002B4191" w:rsidP="002B4191">
            <w:pPr>
              <w:spacing w:after="0" w:line="240" w:lineRule="auto"/>
              <w:rPr>
                <w:rFonts w:ascii="Times New Roman" w:eastAsia="Times New Roman" w:hAnsi="Times New Roman" w:cs="Times New Roman"/>
                <w:lang w:eastAsia="ru-RU"/>
              </w:rPr>
            </w:pPr>
          </w:p>
        </w:tc>
        <w:tc>
          <w:tcPr>
            <w:tcW w:w="2551"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69048D">
            <w:pPr>
              <w:spacing w:after="0" w:line="240" w:lineRule="auto"/>
              <w:ind w:left="126" w:right="12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2126" w:type="dxa"/>
            <w:tcBorders>
              <w:top w:val="single" w:sz="6" w:space="0" w:color="000000"/>
              <w:left w:val="single" w:sz="6" w:space="0" w:color="000000"/>
              <w:bottom w:val="single" w:sz="6" w:space="0" w:color="000000"/>
              <w:right w:val="single" w:sz="6" w:space="0" w:color="000000"/>
            </w:tcBorders>
            <w:hideMark/>
          </w:tcPr>
          <w:p w:rsidR="002B4191" w:rsidRPr="00223B43" w:rsidRDefault="002B4191" w:rsidP="0069048D">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зависимости от вида объекта**</w:t>
            </w:r>
          </w:p>
        </w:tc>
      </w:tr>
      <w:tr w:rsidR="002B4191" w:rsidRPr="00223B43" w:rsidTr="00FD1BFD">
        <w:trPr>
          <w:trHeight w:val="1015"/>
        </w:trPr>
        <w:tc>
          <w:tcPr>
            <w:tcW w:w="9654" w:type="dxa"/>
            <w:gridSpan w:val="4"/>
            <w:tcBorders>
              <w:top w:val="single" w:sz="6" w:space="0" w:color="000000"/>
              <w:left w:val="single" w:sz="6" w:space="0" w:color="000000"/>
              <w:bottom w:val="single" w:sz="6" w:space="0" w:color="000000"/>
              <w:right w:val="single" w:sz="6" w:space="0" w:color="000000"/>
            </w:tcBorders>
            <w:vAlign w:val="bottom"/>
            <w:hideMark/>
          </w:tcPr>
          <w:p w:rsidR="002B4191" w:rsidRPr="00223B43" w:rsidRDefault="002B4191" w:rsidP="0069048D">
            <w:pPr>
              <w:spacing w:after="0" w:line="240" w:lineRule="auto"/>
              <w:ind w:left="142" w:right="126"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4191" w:rsidRPr="00223B43" w:rsidRDefault="002B4191" w:rsidP="00875627">
            <w:pPr>
              <w:spacing w:after="0" w:line="240" w:lineRule="auto"/>
              <w:ind w:left="142" w:right="126"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Для объектов спортивной инфраструктуры: крытый спортивный объект с искусственным льдом, физкультурно-спортивный комплекс, рекомендованы следующие нормативы транспортной доступно</w:t>
            </w:r>
            <w:r w:rsidR="00875627">
              <w:rPr>
                <w:rFonts w:ascii="Times New Roman" w:eastAsia="Times New Roman" w:hAnsi="Times New Roman" w:cs="Times New Roman"/>
                <w:lang w:eastAsia="ru-RU"/>
              </w:rPr>
              <w:t xml:space="preserve">сти (общественным транспортом) </w:t>
            </w:r>
            <w:r w:rsidRPr="00223B43">
              <w:rPr>
                <w:rFonts w:ascii="Times New Roman" w:eastAsia="Times New Roman" w:hAnsi="Times New Roman" w:cs="Times New Roman"/>
                <w:lang w:eastAsia="ru-RU"/>
              </w:rPr>
              <w:t>для сельских населенных пунктов - не более 1 ч. 30 мин.</w:t>
            </w:r>
          </w:p>
          <w:p w:rsidR="002B4191" w:rsidRPr="00223B43" w:rsidRDefault="002B4191" w:rsidP="0069048D">
            <w:pPr>
              <w:spacing w:after="0" w:line="240" w:lineRule="auto"/>
              <w:ind w:left="142" w:right="126"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Для объектов спортивной инфраструктуры: малая спортивная площадка, универсальная спортивная игровая площадка, уличные тренажеры, приспособленные спортивные площадки рекомендуется пешеходная доступность до 1000 м.</w:t>
            </w:r>
          </w:p>
          <w:p w:rsidR="002B4191" w:rsidRPr="00223B43" w:rsidRDefault="002B4191" w:rsidP="00223B43">
            <w:pPr>
              <w:spacing w:after="0" w:line="240" w:lineRule="auto"/>
              <w:ind w:left="142" w:right="126"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Для объектов спортивной инфраструктуры: лыжные трассы, спортивные манежи, биатлонные комплексы, спортивные базы, центры спортивной подготовки, в том числе по водным видам спорта (гребные комплексы) нормативы транспортной </w:t>
            </w:r>
            <w:r w:rsidR="00C266DB" w:rsidRPr="00223B43">
              <w:rPr>
                <w:rFonts w:ascii="Times New Roman" w:eastAsia="Times New Roman" w:hAnsi="Times New Roman" w:cs="Times New Roman"/>
                <w:lang w:eastAsia="ru-RU"/>
              </w:rPr>
              <w:t>доступности не устанавливаются.</w:t>
            </w:r>
          </w:p>
          <w:p w:rsidR="002B4191" w:rsidRPr="00223B43" w:rsidRDefault="002B4191" w:rsidP="0069048D">
            <w:pPr>
              <w:spacing w:after="0" w:line="240" w:lineRule="auto"/>
              <w:ind w:left="142" w:right="126"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2B4191" w:rsidRPr="00223B43" w:rsidRDefault="002B4191" w:rsidP="0069048D">
            <w:pPr>
              <w:spacing w:after="0" w:line="240" w:lineRule="auto"/>
              <w:ind w:left="142" w:right="126"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 Доступность для помещений для физкультурно-оздоровительных занятий принимается в пределах 500 м, для физкультурно-спортивных центров жилых районов - не более 1500 м.</w:t>
            </w:r>
          </w:p>
          <w:p w:rsidR="002B4191" w:rsidRPr="00223B43" w:rsidRDefault="002B4191" w:rsidP="0069048D">
            <w:pPr>
              <w:spacing w:after="0" w:line="240" w:lineRule="auto"/>
              <w:ind w:left="142" w:right="126"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На территории муниципальных образований Краснодарского края, при градостроительных условиях, характеризующихся сложным рельефом, природно-климатическими и другими факторами отрицательного воздействия на планировочное развитие территории, радиусы обслуживания социальных объектов следует принимать, руководствуясь местными нормативами градостроительного проектирования.</w:t>
            </w:r>
          </w:p>
          <w:p w:rsidR="002B4191" w:rsidRPr="00223B43" w:rsidRDefault="002B4191" w:rsidP="0069048D">
            <w:pPr>
              <w:spacing w:after="0" w:line="240" w:lineRule="auto"/>
              <w:ind w:left="142" w:right="126"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3. При разработке документов территориального планирования расчет количества и площадей объектов спортивной инфраструктуры необходимо осуществлять в соответствии с приказом </w:t>
            </w:r>
            <w:proofErr w:type="spellStart"/>
            <w:r w:rsidRPr="00223B43">
              <w:rPr>
                <w:rFonts w:ascii="Times New Roman" w:eastAsia="Times New Roman" w:hAnsi="Times New Roman" w:cs="Times New Roman"/>
                <w:lang w:eastAsia="ru-RU"/>
              </w:rPr>
              <w:t>Минспорта</w:t>
            </w:r>
            <w:proofErr w:type="spellEnd"/>
            <w:r w:rsidRPr="00223B43">
              <w:rPr>
                <w:rFonts w:ascii="Times New Roman" w:eastAsia="Times New Roman" w:hAnsi="Times New Roman" w:cs="Times New Roman"/>
                <w:lang w:eastAsia="ru-RU"/>
              </w:rPr>
              <w:t xml:space="preserve"> России от 19 августа 2021 г. </w:t>
            </w:r>
            <w:r w:rsidR="0069048D"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649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О рекомендованных нормативах и нормах </w:t>
            </w:r>
            <w:r w:rsidRPr="00223B43">
              <w:rPr>
                <w:rFonts w:ascii="Times New Roman" w:eastAsia="Times New Roman" w:hAnsi="Times New Roman" w:cs="Times New Roman"/>
                <w:lang w:eastAsia="ru-RU"/>
              </w:rPr>
              <w:lastRenderedPageBreak/>
              <w:t>обеспеченности населения объектами спортивной инфраструктуры</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w:t>
            </w:r>
          </w:p>
          <w:p w:rsidR="002B4191" w:rsidRPr="00FD1BFD" w:rsidRDefault="002B4191" w:rsidP="00FD1BFD">
            <w:pPr>
              <w:spacing w:after="0" w:line="240" w:lineRule="auto"/>
              <w:ind w:left="142" w:right="126"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4. При разработке ДПТ на территорию площадью более 10 га параметры территории под плоскостные спортсооружения и объекты городской и рекреационной инфраструктуры, приспособленные для занятий физической культурой и спортом, принимаются не менее 16 * 25 м.</w:t>
            </w:r>
          </w:p>
        </w:tc>
      </w:tr>
    </w:tbl>
    <w:p w:rsidR="00C266DB" w:rsidRPr="00C266DB" w:rsidRDefault="00C266DB" w:rsidP="00C266DB">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3E70D1">
        <w:rPr>
          <w:rFonts w:ascii="Times New Roman" w:eastAsia="Times New Roman" w:hAnsi="Times New Roman" w:cs="Times New Roman"/>
          <w:b/>
          <w:sz w:val="24"/>
          <w:szCs w:val="24"/>
          <w:lang w:eastAsia="ru-RU"/>
        </w:rPr>
        <w:lastRenderedPageBreak/>
        <w:t>1.</w:t>
      </w:r>
      <w:r w:rsidR="00223B43">
        <w:rPr>
          <w:rFonts w:ascii="Times New Roman" w:eastAsia="Times New Roman" w:hAnsi="Times New Roman" w:cs="Times New Roman"/>
          <w:b/>
          <w:sz w:val="24"/>
          <w:szCs w:val="24"/>
          <w:lang w:eastAsia="ru-RU"/>
        </w:rPr>
        <w:t>6</w:t>
      </w:r>
      <w:r w:rsidRPr="003E70D1">
        <w:rPr>
          <w:rFonts w:ascii="Times New Roman" w:eastAsia="Times New Roman" w:hAnsi="Times New Roman" w:cs="Times New Roman"/>
          <w:b/>
          <w:sz w:val="24"/>
          <w:szCs w:val="24"/>
          <w:lang w:eastAsia="ru-RU"/>
        </w:rPr>
        <w:t xml:space="preserve">. </w:t>
      </w:r>
      <w:r w:rsidRPr="00C266DB">
        <w:rPr>
          <w:rFonts w:ascii="Times New Roman" w:eastAsia="Times New Roman" w:hAnsi="Times New Roman" w:cs="Times New Roman"/>
          <w:b/>
          <w:sz w:val="24"/>
          <w:szCs w:val="24"/>
          <w:lang w:eastAsia="ru-RU"/>
        </w:rPr>
        <w:t>В области здравоохранения</w:t>
      </w:r>
      <w:r w:rsidR="0092379C" w:rsidRPr="003E70D1">
        <w:rPr>
          <w:rFonts w:ascii="Times New Roman" w:eastAsia="Times New Roman" w:hAnsi="Times New Roman" w:cs="Times New Roman"/>
          <w:b/>
          <w:sz w:val="24"/>
          <w:szCs w:val="24"/>
          <w:lang w:eastAsia="ru-RU"/>
        </w:rPr>
        <w:t>.</w:t>
      </w:r>
    </w:p>
    <w:p w:rsidR="00C266DB" w:rsidRPr="00223B43" w:rsidRDefault="00C266DB" w:rsidP="002B11B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в области здравоохранения приведены в таблице </w:t>
      </w:r>
      <w:r w:rsidR="00223B43" w:rsidRPr="00223B43">
        <w:rPr>
          <w:rFonts w:ascii="Times New Roman" w:eastAsia="Times New Roman" w:hAnsi="Times New Roman" w:cs="Times New Roman"/>
          <w:sz w:val="24"/>
          <w:szCs w:val="24"/>
          <w:lang w:eastAsia="ru-RU"/>
        </w:rPr>
        <w:t>6</w:t>
      </w:r>
      <w:r w:rsidRPr="00223B43">
        <w:rPr>
          <w:rFonts w:ascii="Times New Roman" w:eastAsia="Times New Roman" w:hAnsi="Times New Roman" w:cs="Times New Roman"/>
          <w:sz w:val="24"/>
          <w:szCs w:val="24"/>
          <w:lang w:eastAsia="ru-RU"/>
        </w:rPr>
        <w:t>.</w:t>
      </w:r>
    </w:p>
    <w:p w:rsidR="00C266DB" w:rsidRPr="00223B43" w:rsidRDefault="00C266DB" w:rsidP="00C266DB">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223B43" w:rsidRPr="00223B43">
        <w:rPr>
          <w:rFonts w:ascii="Times New Roman" w:eastAsia="Times New Roman" w:hAnsi="Times New Roman" w:cs="Times New Roman"/>
          <w:sz w:val="24"/>
          <w:szCs w:val="24"/>
          <w:lang w:eastAsia="ru-RU"/>
        </w:rPr>
        <w:t>6</w:t>
      </w:r>
    </w:p>
    <w:tbl>
      <w:tblPr>
        <w:tblW w:w="5002" w:type="pct"/>
        <w:tblLayout w:type="fixed"/>
        <w:tblCellMar>
          <w:top w:w="15" w:type="dxa"/>
          <w:left w:w="15" w:type="dxa"/>
          <w:bottom w:w="15" w:type="dxa"/>
          <w:right w:w="15" w:type="dxa"/>
        </w:tblCellMar>
        <w:tblLook w:val="04A0"/>
      </w:tblPr>
      <w:tblGrid>
        <w:gridCol w:w="2256"/>
        <w:gridCol w:w="2370"/>
        <w:gridCol w:w="3095"/>
        <w:gridCol w:w="1902"/>
        <w:gridCol w:w="31"/>
        <w:gridCol w:w="19"/>
      </w:tblGrid>
      <w:tr w:rsidR="0092379C" w:rsidRPr="00223B43" w:rsidTr="003E70D1">
        <w:trPr>
          <w:gridAfter w:val="1"/>
          <w:wAfter w:w="10" w:type="pct"/>
        </w:trPr>
        <w:tc>
          <w:tcPr>
            <w:tcW w:w="1166"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92379C"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Станция скорой медицинской помощи</w:t>
            </w: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50 тыс. человек</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автомобилей, ед. на </w:t>
            </w:r>
            <w:r w:rsidR="0092379C" w:rsidRPr="00223B43">
              <w:rPr>
                <w:rFonts w:ascii="Times New Roman" w:eastAsia="Times New Roman" w:hAnsi="Times New Roman" w:cs="Times New Roman"/>
                <w:lang w:eastAsia="ru-RU"/>
              </w:rPr>
              <w:t xml:space="preserve"> </w:t>
            </w:r>
            <w:r w:rsidRPr="00223B43">
              <w:rPr>
                <w:rFonts w:ascii="Times New Roman" w:eastAsia="Times New Roman" w:hAnsi="Times New Roman" w:cs="Times New Roman"/>
                <w:lang w:eastAsia="ru-RU"/>
              </w:rPr>
              <w:t>10 тыс. человек</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Размер земельного участка, </w:t>
            </w:r>
            <w:proofErr w:type="gramStart"/>
            <w:r w:rsidRPr="00223B43">
              <w:rPr>
                <w:rFonts w:ascii="Times New Roman" w:eastAsia="Times New Roman" w:hAnsi="Times New Roman" w:cs="Times New Roman"/>
                <w:lang w:eastAsia="ru-RU"/>
              </w:rPr>
              <w:t>га</w:t>
            </w:r>
            <w:proofErr w:type="gramEnd"/>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0,05 на автомобиль, но не менее 0,1 на объект</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Амбулатория, в том числе врачебная, или центр (отделение) общей врачебной практики (семейной медицины)*</w:t>
            </w: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2 - 10 тыс. человек</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3E70D1">
        <w:trPr>
          <w:gridAfter w:val="1"/>
          <w:wAfter w:w="10" w:type="pct"/>
          <w:trHeight w:val="240"/>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городских населенных пунктов, </w:t>
            </w:r>
            <w:proofErr w:type="gramStart"/>
            <w:r w:rsidRPr="00223B43">
              <w:rPr>
                <w:rFonts w:ascii="Times New Roman" w:eastAsia="Times New Roman" w:hAnsi="Times New Roman" w:cs="Times New Roman"/>
                <w:lang w:eastAsia="ru-RU"/>
              </w:rPr>
              <w:t>м</w:t>
            </w:r>
            <w:proofErr w:type="gramEnd"/>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1000</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сельских населенных пунктов (с использованием транспорта),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Поликлиника*</w:t>
            </w: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20 - 50 тыс. человек</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Средняя пропускная способность одного кабинета врачебного приема, посещений в смену</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18**</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Размер земельного участка отдельно стоящих зданий, </w:t>
            </w:r>
            <w:proofErr w:type="gramStart"/>
            <w:r w:rsidRPr="00223B43">
              <w:rPr>
                <w:rFonts w:ascii="Times New Roman" w:eastAsia="Times New Roman" w:hAnsi="Times New Roman" w:cs="Times New Roman"/>
                <w:lang w:eastAsia="ru-RU"/>
              </w:rPr>
              <w:t>га</w:t>
            </w:r>
            <w:proofErr w:type="gramEnd"/>
            <w:r w:rsidRPr="00223B43">
              <w:rPr>
                <w:rFonts w:ascii="Times New Roman" w:eastAsia="Times New Roman" w:hAnsi="Times New Roman" w:cs="Times New Roman"/>
                <w:lang w:eastAsia="ru-RU"/>
              </w:rPr>
              <w:t xml:space="preserve"> на 100 посещений в смену</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0,1, но не менее 0,2 на объект</w:t>
            </w:r>
          </w:p>
        </w:tc>
      </w:tr>
      <w:tr w:rsidR="0092379C" w:rsidRPr="00223B43" w:rsidTr="003E70D1">
        <w:trPr>
          <w:gridAfter w:val="1"/>
          <w:wAfter w:w="10" w:type="pct"/>
          <w:trHeight w:val="240"/>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w:t>
            </w:r>
            <w:proofErr w:type="gramStart"/>
            <w:r w:rsidRPr="00223B43">
              <w:rPr>
                <w:rFonts w:ascii="Times New Roman" w:eastAsia="Times New Roman" w:hAnsi="Times New Roman" w:cs="Times New Roman"/>
                <w:lang w:eastAsia="ru-RU"/>
              </w:rPr>
              <w:t>для</w:t>
            </w:r>
            <w:proofErr w:type="gramEnd"/>
            <w:r w:rsidRPr="00223B43">
              <w:rPr>
                <w:rFonts w:ascii="Times New Roman" w:eastAsia="Times New Roman" w:hAnsi="Times New Roman" w:cs="Times New Roman"/>
                <w:lang w:eastAsia="ru-RU"/>
              </w:rPr>
              <w:t xml:space="preserve"> городских населенных пунктах, м</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1000</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сельских населенных пунктов (с использованием транспорта),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Детская поликлиника*</w:t>
            </w: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10 - 30 тыс. детей</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Средняя пропускная способность одного кабинета врачебного приема, посещений в смену</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14</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Размер земельного участка отдельно стоящих зданий, </w:t>
            </w:r>
            <w:proofErr w:type="gramStart"/>
            <w:r w:rsidRPr="00223B43">
              <w:rPr>
                <w:rFonts w:ascii="Times New Roman" w:eastAsia="Times New Roman" w:hAnsi="Times New Roman" w:cs="Times New Roman"/>
                <w:lang w:eastAsia="ru-RU"/>
              </w:rPr>
              <w:t>га</w:t>
            </w:r>
            <w:proofErr w:type="gramEnd"/>
            <w:r w:rsidRPr="00223B43">
              <w:rPr>
                <w:rFonts w:ascii="Times New Roman" w:eastAsia="Times New Roman" w:hAnsi="Times New Roman" w:cs="Times New Roman"/>
                <w:lang w:eastAsia="ru-RU"/>
              </w:rPr>
              <w:t xml:space="preserve"> на 100 посещений в смену</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0,1, но не менее 0,2 на объект</w:t>
            </w:r>
          </w:p>
        </w:tc>
      </w:tr>
      <w:tr w:rsidR="0092379C" w:rsidRPr="00223B43" w:rsidTr="003E70D1">
        <w:trPr>
          <w:gridAfter w:val="1"/>
          <w:wAfter w:w="10" w:type="pct"/>
          <w:trHeight w:val="240"/>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Пешеходная доступность для городских населенных пунктов, </w:t>
            </w:r>
            <w:proofErr w:type="gramStart"/>
            <w:r w:rsidRPr="00223B43">
              <w:rPr>
                <w:rFonts w:ascii="Times New Roman" w:eastAsia="Times New Roman" w:hAnsi="Times New Roman" w:cs="Times New Roman"/>
                <w:lang w:eastAsia="ru-RU"/>
              </w:rPr>
              <w:t>м</w:t>
            </w:r>
            <w:proofErr w:type="gramEnd"/>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1000</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сельских населенных пунктов (с использованием транспорта),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Поликлиника стоматологическая*</w:t>
            </w: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100 тыс. человек</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3E70D1">
        <w:trPr>
          <w:gridAfter w:val="1"/>
          <w:wAfter w:w="10" w:type="pct"/>
          <w:trHeight w:val="240"/>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Пешеходная доступность для населенных пунктов с численностью населения свыше 20 тыс. чел.,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иных населенных пунктов,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Детская стоматологическая поликлиника*</w:t>
            </w: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20 - 50 тыс. детей</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3E70D1">
        <w:trPr>
          <w:gridAfter w:val="1"/>
          <w:wAfter w:w="10" w:type="pct"/>
          <w:trHeight w:val="240"/>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Пешеходная доступность для населенных пунктов с численностью населения свыше 20 тыс. чел.,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Фельдшерско-акушерский пункт*</w:t>
            </w: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1 тыс. населения</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875627" w:rsidP="00875627">
            <w:pPr>
              <w:spacing w:after="0" w:line="240" w:lineRule="auto"/>
              <w:ind w:left="76" w:right="83" w:firstLine="66"/>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 заданию на проектирование**</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Размер земельного участка отдельно стоящих зданий, </w:t>
            </w:r>
            <w:proofErr w:type="gramStart"/>
            <w:r w:rsidRPr="00223B43">
              <w:rPr>
                <w:rFonts w:ascii="Times New Roman" w:eastAsia="Times New Roman" w:hAnsi="Times New Roman" w:cs="Times New Roman"/>
                <w:lang w:eastAsia="ru-RU"/>
              </w:rPr>
              <w:t>га</w:t>
            </w:r>
            <w:proofErr w:type="gramEnd"/>
            <w:r w:rsidRPr="00223B43">
              <w:rPr>
                <w:rFonts w:ascii="Times New Roman" w:eastAsia="Times New Roman" w:hAnsi="Times New Roman" w:cs="Times New Roman"/>
                <w:lang w:eastAsia="ru-RU"/>
              </w:rPr>
              <w:t xml:space="preserve"> на 100 посещений в смену</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0,1, но не менее 0,2 на объект</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сельских населенных пунктов (с использованием транспорта),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30</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Участковая больница*</w:t>
            </w: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5 - 20 тыс. чел.</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3E70D1">
        <w:trPr>
          <w:gridAfter w:val="1"/>
          <w:wAfter w:w="10" w:type="pct"/>
          <w:trHeight w:val="240"/>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Максимально допустимый уровень территориальной </w:t>
            </w:r>
            <w:r w:rsidRPr="00223B43">
              <w:rPr>
                <w:rFonts w:ascii="Times New Roman" w:eastAsia="Times New Roman" w:hAnsi="Times New Roman" w:cs="Times New Roman"/>
                <w:lang w:eastAsia="ru-RU"/>
              </w:rPr>
              <w:lastRenderedPageBreak/>
              <w:t>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 xml:space="preserve">Пешеходная доступность для населенных пунктов с численностью населения </w:t>
            </w:r>
            <w:r w:rsidRPr="00223B43">
              <w:rPr>
                <w:rFonts w:ascii="Times New Roman" w:eastAsia="Times New Roman" w:hAnsi="Times New Roman" w:cs="Times New Roman"/>
                <w:lang w:eastAsia="ru-RU"/>
              </w:rPr>
              <w:lastRenderedPageBreak/>
              <w:t>свыше 20 тыс. чел.,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остальных населенных пунктов,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120</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Районная больница</w:t>
            </w: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20 - 100 тыс. чел.</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Больница инфекционная</w:t>
            </w: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на Краснодарский край, ед.</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менее 1</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нормируется</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Больница инфекционная детская</w:t>
            </w: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500 тыс. детей</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менее 1</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нормируется</w:t>
            </w:r>
          </w:p>
        </w:tc>
      </w:tr>
      <w:tr w:rsidR="0092379C" w:rsidRPr="00223B43" w:rsidTr="003E70D1">
        <w:trPr>
          <w:gridAfter w:val="1"/>
          <w:wAfter w:w="10" w:type="pct"/>
          <w:trHeight w:val="240"/>
        </w:trPr>
        <w:tc>
          <w:tcPr>
            <w:tcW w:w="1166" w:type="pct"/>
            <w:vMerge w:val="restar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Объекты, предназначенные для организации оказания специализированной (санитарно-авиационной) скорой медицинской помощи</w:t>
            </w: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на муниципальное образование, ед.</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менее 1</w:t>
            </w:r>
          </w:p>
        </w:tc>
      </w:tr>
      <w:tr w:rsidR="0092379C" w:rsidRPr="00223B43" w:rsidTr="003E70D1">
        <w:trPr>
          <w:gridAfter w:val="1"/>
          <w:wAfter w:w="10" w:type="pct"/>
        </w:trPr>
        <w:tc>
          <w:tcPr>
            <w:tcW w:w="1166" w:type="pct"/>
            <w:vMerge/>
            <w:tcBorders>
              <w:top w:val="single" w:sz="6" w:space="0" w:color="000000"/>
              <w:left w:val="single" w:sz="6" w:space="0" w:color="000000"/>
              <w:bottom w:val="single" w:sz="6" w:space="0" w:color="000000"/>
              <w:right w:val="single" w:sz="6" w:space="0" w:color="000000"/>
            </w:tcBorders>
            <w:vAlign w:val="center"/>
            <w:hideMark/>
          </w:tcPr>
          <w:p w:rsidR="00C266DB" w:rsidRPr="00223B43" w:rsidRDefault="00C266DB" w:rsidP="00C266DB">
            <w:pPr>
              <w:spacing w:after="0" w:line="240" w:lineRule="auto"/>
              <w:ind w:left="142" w:right="83"/>
              <w:jc w:val="both"/>
              <w:rPr>
                <w:rFonts w:ascii="Times New Roman" w:eastAsia="Times New Roman" w:hAnsi="Times New Roman" w:cs="Times New Roman"/>
                <w:lang w:eastAsia="ru-RU"/>
              </w:rPr>
            </w:pPr>
          </w:p>
        </w:tc>
        <w:tc>
          <w:tcPr>
            <w:tcW w:w="1225"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00" w:type="pct"/>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мин.</w:t>
            </w:r>
          </w:p>
        </w:tc>
        <w:tc>
          <w:tcPr>
            <w:tcW w:w="999" w:type="pct"/>
            <w:gridSpan w:val="2"/>
            <w:tcBorders>
              <w:top w:val="single" w:sz="6" w:space="0" w:color="000000"/>
              <w:left w:val="single" w:sz="6" w:space="0" w:color="000000"/>
              <w:bottom w:val="single" w:sz="6" w:space="0" w:color="000000"/>
              <w:right w:val="single" w:sz="6" w:space="0" w:color="000000"/>
            </w:tcBorders>
            <w:hideMark/>
          </w:tcPr>
          <w:p w:rsidR="00C266DB" w:rsidRPr="00223B43" w:rsidRDefault="00C266DB" w:rsidP="0092379C">
            <w:pPr>
              <w:spacing w:after="0" w:line="240" w:lineRule="auto"/>
              <w:ind w:left="142" w:right="83"/>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нормируется</w:t>
            </w:r>
          </w:p>
        </w:tc>
      </w:tr>
      <w:tr w:rsidR="00C266DB" w:rsidRPr="00223B43" w:rsidTr="0092379C">
        <w:tc>
          <w:tcPr>
            <w:tcW w:w="4974" w:type="pct"/>
            <w:gridSpan w:val="4"/>
            <w:tcBorders>
              <w:top w:val="single" w:sz="6" w:space="0" w:color="000000"/>
              <w:left w:val="single" w:sz="6" w:space="0" w:color="000000"/>
              <w:bottom w:val="single" w:sz="6" w:space="0" w:color="000000"/>
              <w:right w:val="single" w:sz="6" w:space="0" w:color="000000"/>
            </w:tcBorders>
            <w:vAlign w:val="bottom"/>
            <w:hideMark/>
          </w:tcPr>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C266DB" w:rsidRPr="00223B43" w:rsidRDefault="00875627" w:rsidP="00223B43">
            <w:pPr>
              <w:spacing w:after="0" w:line="240" w:lineRule="auto"/>
              <w:ind w:left="142" w:right="83"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C266DB" w:rsidRPr="00223B43">
              <w:rPr>
                <w:rFonts w:ascii="Times New Roman" w:eastAsia="Times New Roman" w:hAnsi="Times New Roman" w:cs="Times New Roman"/>
                <w:lang w:eastAsia="ru-RU"/>
              </w:rPr>
              <w:t xml:space="preserve"> Для сельских населенных пунктов с населением менее 2 тыс. жителей предусматривается 1 фельдшерско-акушерский пункт, для населенных пунктов с населением менее 300 жителей допускается предусматривать оборудованную площадку для развертывания мобильного медицинского пункта.</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C266DB" w:rsidRPr="00223B43" w:rsidRDefault="00C266DB" w:rsidP="00C266DB">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Медицинскую помощь во врачебных амбулаториях рекомендуется организовывать по профилям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терапия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акушерство-гинекология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хирургия</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в амбулаторных условиях и в условиях дневного стационара. При наличии условий и потребности населения во врачах-специалистах по иным специальностям допускается расширение профилей оказываемой медицинской помощи.</w:t>
            </w:r>
          </w:p>
          <w:p w:rsidR="00C266DB" w:rsidRPr="00223B43" w:rsidRDefault="00C266DB" w:rsidP="00875627">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2. </w:t>
            </w:r>
            <w:proofErr w:type="gramStart"/>
            <w:r w:rsidRPr="00223B43">
              <w:rPr>
                <w:rFonts w:ascii="Times New Roman" w:eastAsia="Times New Roman" w:hAnsi="Times New Roman" w:cs="Times New Roman"/>
                <w:lang w:eastAsia="ru-RU"/>
              </w:rPr>
              <w:t>В населенных пунктах с численностью населения от 10 тыс. до 20 тыс. человек по решению орг</w:t>
            </w:r>
            <w:r w:rsidR="00875627">
              <w:rPr>
                <w:rFonts w:ascii="Times New Roman" w:eastAsia="Times New Roman" w:hAnsi="Times New Roman" w:cs="Times New Roman"/>
                <w:lang w:eastAsia="ru-RU"/>
              </w:rPr>
              <w:t xml:space="preserve">ана </w:t>
            </w:r>
            <w:r w:rsidRPr="00223B43">
              <w:rPr>
                <w:rFonts w:ascii="Times New Roman" w:eastAsia="Times New Roman" w:hAnsi="Times New Roman" w:cs="Times New Roman"/>
                <w:lang w:eastAsia="ru-RU"/>
              </w:rPr>
              <w:t>исполнительной власти Краснодарского края, осуществляющего в пределах своих полномочий государственное управление и координацию деятельности в области охраны здоровья населения в Краснодарском крае, возможно размещение нескольких врачебных амбулаторий или центров (отделений) общей врачебной практики (семейной медицины), либо одной поликлиники.</w:t>
            </w:r>
            <w:proofErr w:type="gramEnd"/>
          </w:p>
          <w:p w:rsidR="00C266DB" w:rsidRPr="00223B43" w:rsidRDefault="00C266DB" w:rsidP="00D515FA">
            <w:pPr>
              <w:spacing w:after="0" w:line="240" w:lineRule="auto"/>
              <w:ind w:left="142" w:right="83"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 Потребность в площадях земельных участков для объектов регионал</w:t>
            </w:r>
            <w:r w:rsidR="00875627">
              <w:rPr>
                <w:rFonts w:ascii="Times New Roman" w:eastAsia="Times New Roman" w:hAnsi="Times New Roman" w:cs="Times New Roman"/>
                <w:lang w:eastAsia="ru-RU"/>
              </w:rPr>
              <w:t xml:space="preserve">ьного значения в области </w:t>
            </w:r>
            <w:proofErr w:type="gramStart"/>
            <w:r w:rsidR="00875627">
              <w:rPr>
                <w:rFonts w:ascii="Times New Roman" w:eastAsia="Times New Roman" w:hAnsi="Times New Roman" w:cs="Times New Roman"/>
                <w:lang w:eastAsia="ru-RU"/>
              </w:rPr>
              <w:t xml:space="preserve">здраво </w:t>
            </w:r>
            <w:r w:rsidRPr="00223B43">
              <w:rPr>
                <w:rFonts w:ascii="Times New Roman" w:eastAsia="Times New Roman" w:hAnsi="Times New Roman" w:cs="Times New Roman"/>
                <w:lang w:eastAsia="ru-RU"/>
              </w:rPr>
              <w:t>охранения</w:t>
            </w:r>
            <w:proofErr w:type="gramEnd"/>
            <w:r w:rsidRPr="00223B43">
              <w:rPr>
                <w:rFonts w:ascii="Times New Roman" w:eastAsia="Times New Roman" w:hAnsi="Times New Roman" w:cs="Times New Roman"/>
                <w:lang w:eastAsia="ru-RU"/>
              </w:rPr>
              <w:t xml:space="preserve"> принимается в соответствии с приложением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Д</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к СП 42.1</w:t>
            </w:r>
            <w:r w:rsidR="00D515FA">
              <w:rPr>
                <w:rFonts w:ascii="Times New Roman" w:eastAsia="Times New Roman" w:hAnsi="Times New Roman" w:cs="Times New Roman"/>
                <w:lang w:eastAsia="ru-RU"/>
              </w:rPr>
              <w:t>3330.2016.</w:t>
            </w:r>
          </w:p>
        </w:tc>
        <w:tc>
          <w:tcPr>
            <w:tcW w:w="26" w:type="pct"/>
            <w:gridSpan w:val="2"/>
            <w:vAlign w:val="center"/>
            <w:hideMark/>
          </w:tcPr>
          <w:p w:rsidR="00C266DB" w:rsidRPr="00223B43" w:rsidRDefault="00C266DB" w:rsidP="00C266DB">
            <w:pPr>
              <w:spacing w:after="0" w:line="240" w:lineRule="auto"/>
              <w:ind w:firstLine="425"/>
              <w:rPr>
                <w:rFonts w:ascii="Times New Roman" w:eastAsia="Times New Roman" w:hAnsi="Times New Roman" w:cs="Times New Roman"/>
                <w:lang w:eastAsia="ru-RU"/>
              </w:rPr>
            </w:pPr>
          </w:p>
        </w:tc>
      </w:tr>
    </w:tbl>
    <w:p w:rsidR="0050677E" w:rsidRPr="0050677E" w:rsidRDefault="0050677E" w:rsidP="0050677E">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lastRenderedPageBreak/>
        <w:t>1.</w:t>
      </w:r>
      <w:r w:rsidR="00A301AA">
        <w:rPr>
          <w:rFonts w:ascii="Times New Roman" w:eastAsia="Times New Roman" w:hAnsi="Times New Roman" w:cs="Times New Roman"/>
          <w:b/>
          <w:color w:val="22272F"/>
          <w:sz w:val="24"/>
          <w:szCs w:val="24"/>
          <w:lang w:eastAsia="ru-RU"/>
        </w:rPr>
        <w:t>7</w:t>
      </w:r>
      <w:r w:rsidRPr="0050677E">
        <w:rPr>
          <w:rFonts w:ascii="Times New Roman" w:eastAsia="Times New Roman" w:hAnsi="Times New Roman" w:cs="Times New Roman"/>
          <w:b/>
          <w:color w:val="22272F"/>
          <w:sz w:val="24"/>
          <w:szCs w:val="24"/>
          <w:lang w:eastAsia="ru-RU"/>
        </w:rPr>
        <w:t>. В области культуры и искусства</w:t>
      </w:r>
    </w:p>
    <w:p w:rsidR="0050677E" w:rsidRPr="00223B43" w:rsidRDefault="0050677E" w:rsidP="0050677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в области культуры и искусства приведены в таблице </w:t>
      </w:r>
      <w:r w:rsidR="004E7D1D">
        <w:rPr>
          <w:rFonts w:ascii="Times New Roman" w:eastAsia="Times New Roman" w:hAnsi="Times New Roman" w:cs="Times New Roman"/>
          <w:sz w:val="24"/>
          <w:szCs w:val="24"/>
          <w:lang w:eastAsia="ru-RU"/>
        </w:rPr>
        <w:t>7</w:t>
      </w:r>
      <w:r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4E7D1D">
        <w:rPr>
          <w:rFonts w:ascii="Times New Roman" w:eastAsia="Times New Roman" w:hAnsi="Times New Roman" w:cs="Times New Roman"/>
          <w:sz w:val="24"/>
          <w:szCs w:val="24"/>
          <w:lang w:eastAsia="ru-RU"/>
        </w:rPr>
        <w:t>7</w:t>
      </w:r>
    </w:p>
    <w:tbl>
      <w:tblPr>
        <w:tblW w:w="5000" w:type="pct"/>
        <w:tblCellMar>
          <w:top w:w="15" w:type="dxa"/>
          <w:left w:w="15" w:type="dxa"/>
          <w:bottom w:w="15" w:type="dxa"/>
          <w:right w:w="15" w:type="dxa"/>
        </w:tblCellMar>
        <w:tblLook w:val="04A0"/>
      </w:tblPr>
      <w:tblGrid>
        <w:gridCol w:w="2172"/>
        <w:gridCol w:w="2237"/>
        <w:gridCol w:w="3260"/>
        <w:gridCol w:w="2000"/>
      </w:tblGrid>
      <w:tr w:rsidR="0050677E" w:rsidRPr="00223B43" w:rsidTr="003845BD">
        <w:tc>
          <w:tcPr>
            <w:tcW w:w="1123"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FD1BFD">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расчетного показателя, ед</w:t>
            </w:r>
            <w:r w:rsidR="00FD1BFD">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измерения</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Универсальная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на Краснодарский край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50677E" w:rsidRPr="00223B43" w:rsidTr="003845BD">
        <w:trPr>
          <w:trHeight w:val="240"/>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Краснодарского края,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3845BD">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нормируется (в течение 1 дня)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Детская библиотека</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объектов </w:t>
            </w:r>
            <w:proofErr w:type="gramStart"/>
            <w:r w:rsidRPr="00223B43">
              <w:rPr>
                <w:rFonts w:ascii="Times New Roman" w:eastAsia="Times New Roman" w:hAnsi="Times New Roman" w:cs="Times New Roman"/>
                <w:lang w:eastAsia="ru-RU"/>
              </w:rPr>
              <w:t>на</w:t>
            </w:r>
            <w:proofErr w:type="gramEnd"/>
          </w:p>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Краснодарский край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50677E" w:rsidRPr="00223B43" w:rsidTr="003845BD">
        <w:trPr>
          <w:trHeight w:val="240"/>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Краснодарского края,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3845BD">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нормируется (в течение 1 дня)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Краеведческий музей</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на Краснодарский край с размещением в административном центре или крупном населенном пункте,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50677E" w:rsidRPr="00223B43" w:rsidTr="003845BD">
        <w:trPr>
          <w:trHeight w:val="240"/>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Транспортная доступность для жителей административного центра или </w:t>
            </w:r>
            <w:proofErr w:type="gramStart"/>
            <w:r w:rsidRPr="00223B43">
              <w:rPr>
                <w:rFonts w:ascii="Times New Roman" w:eastAsia="Times New Roman" w:hAnsi="Times New Roman" w:cs="Times New Roman"/>
                <w:lang w:eastAsia="ru-RU"/>
              </w:rPr>
              <w:t>крупном</w:t>
            </w:r>
            <w:proofErr w:type="gramEnd"/>
            <w:r w:rsidRPr="00223B43">
              <w:rPr>
                <w:rFonts w:ascii="Times New Roman" w:eastAsia="Times New Roman" w:hAnsi="Times New Roman" w:cs="Times New Roman"/>
                <w:lang w:eastAsia="ru-RU"/>
              </w:rPr>
              <w:t xml:space="preserve"> населенном пункте,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Краснодарского края,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3845BD">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нормируется (в течение 1 дня)</w:t>
            </w:r>
          </w:p>
        </w:tc>
      </w:tr>
      <w:tr w:rsidR="0050677E" w:rsidRPr="00223B43" w:rsidTr="003845BD">
        <w:trPr>
          <w:trHeight w:val="240"/>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административного центра или крупного населенного пункта,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60</w:t>
            </w:r>
          </w:p>
        </w:tc>
      </w:tr>
      <w:tr w:rsidR="0050677E" w:rsidRPr="00223B43" w:rsidTr="003845BD">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Краснодарского края,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3845BD">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нормируется (в течение 1 дня)</w:t>
            </w:r>
          </w:p>
        </w:tc>
      </w:tr>
      <w:tr w:rsidR="0050677E" w:rsidRPr="00223B43" w:rsidTr="003845BD">
        <w:trPr>
          <w:trHeight w:val="240"/>
        </w:trPr>
        <w:tc>
          <w:tcPr>
            <w:tcW w:w="1123"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Дворец культуры</w:t>
            </w:r>
          </w:p>
        </w:tc>
        <w:tc>
          <w:tcPr>
            <w:tcW w:w="1157"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на Краснодарский край с размещением в административном центре, ед.</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w:t>
            </w:r>
          </w:p>
        </w:tc>
      </w:tr>
      <w:tr w:rsidR="0050677E" w:rsidRPr="00223B43" w:rsidTr="003845BD">
        <w:trPr>
          <w:trHeight w:val="240"/>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val="restar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Максимально допустимый уровень </w:t>
            </w:r>
            <w:r w:rsidRPr="00223B43">
              <w:rPr>
                <w:rFonts w:ascii="Times New Roman" w:eastAsia="Times New Roman" w:hAnsi="Times New Roman" w:cs="Times New Roman"/>
                <w:lang w:eastAsia="ru-RU"/>
              </w:rPr>
              <w:lastRenderedPageBreak/>
              <w:t>территориальной доступности</w:t>
            </w: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 xml:space="preserve">Транспортная доступность для жителей административного </w:t>
            </w:r>
            <w:r w:rsidRPr="00223B43">
              <w:rPr>
                <w:rFonts w:ascii="Times New Roman" w:eastAsia="Times New Roman" w:hAnsi="Times New Roman" w:cs="Times New Roman"/>
                <w:lang w:eastAsia="ru-RU"/>
              </w:rPr>
              <w:lastRenderedPageBreak/>
              <w:t>центра,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60</w:t>
            </w:r>
          </w:p>
        </w:tc>
      </w:tr>
      <w:tr w:rsidR="0050677E" w:rsidRPr="00223B43" w:rsidTr="003845BD">
        <w:tc>
          <w:tcPr>
            <w:tcW w:w="1123"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157" w:type="pct"/>
            <w:vMerge/>
            <w:tcBorders>
              <w:top w:val="single" w:sz="6" w:space="0" w:color="000000"/>
              <w:left w:val="single" w:sz="6" w:space="0" w:color="000000"/>
              <w:bottom w:val="single" w:sz="6" w:space="0" w:color="000000"/>
              <w:right w:val="single" w:sz="6" w:space="0" w:color="000000"/>
            </w:tcBorders>
            <w:vAlign w:val="center"/>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p>
        </w:tc>
        <w:tc>
          <w:tcPr>
            <w:tcW w:w="1686"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50677E">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Транспортная доступность для жителей Краснодарского края, мин.</w:t>
            </w:r>
          </w:p>
        </w:tc>
        <w:tc>
          <w:tcPr>
            <w:tcW w:w="1034" w:type="pct"/>
            <w:tcBorders>
              <w:top w:val="single" w:sz="6" w:space="0" w:color="000000"/>
              <w:left w:val="single" w:sz="6" w:space="0" w:color="000000"/>
              <w:bottom w:val="single" w:sz="6" w:space="0" w:color="000000"/>
              <w:right w:val="single" w:sz="6" w:space="0" w:color="000000"/>
            </w:tcBorders>
            <w:hideMark/>
          </w:tcPr>
          <w:p w:rsidR="0050677E" w:rsidRPr="00223B43" w:rsidRDefault="0050677E" w:rsidP="003845BD">
            <w:pPr>
              <w:spacing w:after="0" w:line="240" w:lineRule="auto"/>
              <w:ind w:left="142" w:right="4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Не нормируется (в течение 1 дня)</w:t>
            </w:r>
          </w:p>
        </w:tc>
      </w:tr>
      <w:tr w:rsidR="0050677E" w:rsidRPr="00223B43" w:rsidTr="003845BD">
        <w:trPr>
          <w:trHeight w:val="2582"/>
        </w:trPr>
        <w:tc>
          <w:tcPr>
            <w:tcW w:w="5000" w:type="pct"/>
            <w:gridSpan w:val="4"/>
            <w:tcBorders>
              <w:top w:val="single" w:sz="6" w:space="0" w:color="000000"/>
              <w:left w:val="single" w:sz="6" w:space="0" w:color="000000"/>
              <w:bottom w:val="single" w:sz="6" w:space="0" w:color="000000"/>
              <w:right w:val="single" w:sz="6" w:space="0" w:color="000000"/>
            </w:tcBorders>
            <w:hideMark/>
          </w:tcPr>
          <w:p w:rsidR="0050677E" w:rsidRPr="00223B43" w:rsidRDefault="0050677E" w:rsidP="003845BD">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bCs/>
                <w:lang w:eastAsia="ru-RU"/>
              </w:rPr>
              <w:t>Примечания:</w:t>
            </w:r>
          </w:p>
          <w:p w:rsidR="0050677E" w:rsidRPr="00223B43" w:rsidRDefault="0050677E" w:rsidP="003845BD">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1. В соответствии с пунктом 8.1.5 СП 59.13330.2020 минимальная доля мест для инвалидов в зрительных залах - 5%,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w:t>
            </w:r>
            <w:proofErr w:type="gramStart"/>
            <w:r w:rsidRPr="00223B43">
              <w:rPr>
                <w:rFonts w:ascii="Times New Roman" w:eastAsia="Times New Roman" w:hAnsi="Times New Roman" w:cs="Times New Roman"/>
                <w:lang w:eastAsia="ru-RU"/>
              </w:rPr>
              <w:t>действия системы обеспечения разборчивости звуковой информации</w:t>
            </w:r>
            <w:proofErr w:type="gramEnd"/>
            <w:r w:rsidRPr="00223B43">
              <w:rPr>
                <w:rFonts w:ascii="Times New Roman" w:eastAsia="Times New Roman" w:hAnsi="Times New Roman" w:cs="Times New Roman"/>
                <w:lang w:eastAsia="ru-RU"/>
              </w:rPr>
              <w:t xml:space="preserve"> и зоны действия системы </w:t>
            </w:r>
            <w:proofErr w:type="spellStart"/>
            <w:r w:rsidRPr="00223B43">
              <w:rPr>
                <w:rFonts w:ascii="Times New Roman" w:eastAsia="Times New Roman" w:hAnsi="Times New Roman" w:cs="Times New Roman"/>
                <w:lang w:eastAsia="ru-RU"/>
              </w:rPr>
              <w:t>тифлокомментирования</w:t>
            </w:r>
            <w:proofErr w:type="spellEnd"/>
            <w:r w:rsidRPr="00223B43">
              <w:rPr>
                <w:rFonts w:ascii="Times New Roman" w:eastAsia="Times New Roman" w:hAnsi="Times New Roman" w:cs="Times New Roman"/>
                <w:lang w:eastAsia="ru-RU"/>
              </w:rPr>
              <w:t xml:space="preserve">, а также по заданию на проектирование в зоне видимости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бегущей строки</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телемонитора или зоны для размещения </w:t>
            </w:r>
            <w:proofErr w:type="spellStart"/>
            <w:r w:rsidRPr="00223B43">
              <w:rPr>
                <w:rFonts w:ascii="Times New Roman" w:eastAsia="Times New Roman" w:hAnsi="Times New Roman" w:cs="Times New Roman"/>
                <w:lang w:eastAsia="ru-RU"/>
              </w:rPr>
              <w:t>сурдопереводчика</w:t>
            </w:r>
            <w:proofErr w:type="spellEnd"/>
            <w:r w:rsidRPr="00223B43">
              <w:rPr>
                <w:rFonts w:ascii="Times New Roman" w:eastAsia="Times New Roman" w:hAnsi="Times New Roman" w:cs="Times New Roman"/>
                <w:lang w:eastAsia="ru-RU"/>
              </w:rPr>
              <w:t>.</w:t>
            </w:r>
          </w:p>
          <w:p w:rsidR="0050677E" w:rsidRPr="00223B43" w:rsidRDefault="0050677E" w:rsidP="003845BD">
            <w:pPr>
              <w:spacing w:after="0" w:line="240" w:lineRule="auto"/>
              <w:ind w:left="142" w:right="141" w:firstLine="425"/>
              <w:jc w:val="both"/>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 Потребность в площадях земельных участков для объектов регионального значения в области культуры принимается в соответствии с приложением</w:t>
            </w:r>
            <w:proofErr w:type="gramStart"/>
            <w:r w:rsidRPr="00223B43">
              <w:rPr>
                <w:rFonts w:ascii="Times New Roman" w:eastAsia="Times New Roman" w:hAnsi="Times New Roman" w:cs="Times New Roman"/>
                <w:lang w:eastAsia="ru-RU"/>
              </w:rPr>
              <w:t xml:space="preserve"> Д</w:t>
            </w:r>
            <w:proofErr w:type="gramEnd"/>
            <w:r w:rsidRPr="00223B43">
              <w:rPr>
                <w:rFonts w:ascii="Times New Roman" w:eastAsia="Times New Roman" w:hAnsi="Times New Roman" w:cs="Times New Roman"/>
                <w:lang w:eastAsia="ru-RU"/>
              </w:rPr>
              <w:t xml:space="preserve"> к СП 42.13330.2016.</w:t>
            </w:r>
          </w:p>
        </w:tc>
      </w:tr>
    </w:tbl>
    <w:p w:rsidR="0050677E" w:rsidRPr="0050677E" w:rsidRDefault="0050677E" w:rsidP="00223B43">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50677E">
        <w:rPr>
          <w:rFonts w:ascii="Times New Roman" w:eastAsia="Times New Roman" w:hAnsi="Times New Roman" w:cs="Times New Roman"/>
          <w:b/>
          <w:color w:val="22272F"/>
          <w:sz w:val="24"/>
          <w:szCs w:val="24"/>
          <w:lang w:eastAsia="ru-RU"/>
        </w:rPr>
        <w:t>1.</w:t>
      </w:r>
      <w:r w:rsidR="004E7D1D">
        <w:rPr>
          <w:rFonts w:ascii="Times New Roman" w:eastAsia="Times New Roman" w:hAnsi="Times New Roman" w:cs="Times New Roman"/>
          <w:b/>
          <w:color w:val="22272F"/>
          <w:sz w:val="24"/>
          <w:szCs w:val="24"/>
          <w:lang w:eastAsia="ru-RU"/>
        </w:rPr>
        <w:t>8</w:t>
      </w:r>
      <w:r w:rsidRPr="0050677E">
        <w:rPr>
          <w:rFonts w:ascii="Times New Roman" w:eastAsia="Times New Roman" w:hAnsi="Times New Roman" w:cs="Times New Roman"/>
          <w:b/>
          <w:color w:val="22272F"/>
          <w:sz w:val="24"/>
          <w:szCs w:val="24"/>
          <w:lang w:eastAsia="ru-RU"/>
        </w:rPr>
        <w:t>. В области предоставления государственных и муниципальных услуг, размещения органов государственной власти и их структурных подразделений</w:t>
      </w:r>
    </w:p>
    <w:p w:rsidR="0050677E" w:rsidRPr="00223B43" w:rsidRDefault="0050677E"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в области предоставления государственных и муниципальных услуг, размещения органов власти и их структурных подразделений приведены в таблице </w:t>
      </w:r>
      <w:r w:rsidR="004E7D1D">
        <w:rPr>
          <w:rFonts w:ascii="Times New Roman" w:eastAsia="Times New Roman" w:hAnsi="Times New Roman" w:cs="Times New Roman"/>
          <w:sz w:val="24"/>
          <w:szCs w:val="24"/>
          <w:lang w:eastAsia="ru-RU"/>
        </w:rPr>
        <w:t>8</w:t>
      </w:r>
      <w:r w:rsidRPr="00223B43">
        <w:rPr>
          <w:rFonts w:ascii="Times New Roman" w:eastAsia="Times New Roman" w:hAnsi="Times New Roman" w:cs="Times New Roman"/>
          <w:sz w:val="24"/>
          <w:szCs w:val="24"/>
          <w:lang w:eastAsia="ru-RU"/>
        </w:rPr>
        <w:t>.</w:t>
      </w:r>
    </w:p>
    <w:p w:rsidR="0050677E" w:rsidRPr="00223B43" w:rsidRDefault="0050677E" w:rsidP="0050677E">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4E7D1D">
        <w:rPr>
          <w:rFonts w:ascii="Times New Roman" w:eastAsia="Times New Roman" w:hAnsi="Times New Roman" w:cs="Times New Roman"/>
          <w:sz w:val="24"/>
          <w:szCs w:val="24"/>
          <w:lang w:eastAsia="ru-RU"/>
        </w:rPr>
        <w:t>8</w:t>
      </w:r>
    </w:p>
    <w:tbl>
      <w:tblPr>
        <w:tblW w:w="5030" w:type="pct"/>
        <w:tblCellMar>
          <w:top w:w="15" w:type="dxa"/>
          <w:left w:w="15" w:type="dxa"/>
          <w:bottom w:w="15" w:type="dxa"/>
          <w:right w:w="15" w:type="dxa"/>
        </w:tblCellMar>
        <w:tblLook w:val="04A0"/>
      </w:tblPr>
      <w:tblGrid>
        <w:gridCol w:w="2557"/>
        <w:gridCol w:w="2277"/>
        <w:gridCol w:w="3397"/>
        <w:gridCol w:w="1459"/>
        <w:gridCol w:w="37"/>
      </w:tblGrid>
      <w:tr w:rsidR="0050677E" w:rsidRPr="00887A38" w:rsidTr="004E7D1D">
        <w:trPr>
          <w:gridAfter w:val="1"/>
          <w:wAfter w:w="19" w:type="pct"/>
        </w:trPr>
        <w:tc>
          <w:tcPr>
            <w:tcW w:w="1314"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вида объектов</w:t>
            </w: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Тип расчетного показателя</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расчетного показателя, единица измерения</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Значение расчетного показателя</w:t>
            </w:r>
          </w:p>
        </w:tc>
      </w:tr>
      <w:tr w:rsidR="0050677E" w:rsidRPr="00887A38" w:rsidTr="004E7D1D">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Объекты для размещения органов исполнительной власти </w:t>
            </w: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Площадь пола, кв. м на 1 сотрудника (без учета площади для размещения </w:t>
            </w:r>
            <w:proofErr w:type="spellStart"/>
            <w:r w:rsidRPr="00887A38">
              <w:rPr>
                <w:rFonts w:ascii="Times New Roman" w:eastAsia="Times New Roman" w:hAnsi="Times New Roman" w:cs="Times New Roman"/>
                <w:lang w:eastAsia="ru-RU"/>
              </w:rPr>
              <w:t>оргтехоснастки</w:t>
            </w:r>
            <w:proofErr w:type="spellEnd"/>
            <w:r w:rsidRPr="00887A38">
              <w:rPr>
                <w:rFonts w:ascii="Times New Roman" w:eastAsia="Times New Roman" w:hAnsi="Times New Roman" w:cs="Times New Roman"/>
                <w:lang w:eastAsia="ru-RU"/>
              </w:rPr>
              <w:t>)</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6*</w:t>
            </w:r>
          </w:p>
        </w:tc>
      </w:tr>
      <w:tr w:rsidR="0050677E" w:rsidRPr="00887A38" w:rsidTr="004E7D1D">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4E7D1D">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A1655C" w:rsidP="00EE3F91">
            <w:pPr>
              <w:spacing w:after="0" w:line="240" w:lineRule="auto"/>
              <w:ind w:left="142" w:right="130"/>
              <w:rPr>
                <w:rFonts w:ascii="Times New Roman" w:eastAsia="Times New Roman" w:hAnsi="Times New Roman" w:cs="Times New Roman"/>
                <w:lang w:eastAsia="ru-RU"/>
              </w:rPr>
            </w:pPr>
            <w:r>
              <w:rPr>
                <w:rFonts w:ascii="Times New Roman" w:eastAsia="Times New Roman" w:hAnsi="Times New Roman" w:cs="Times New Roman"/>
                <w:lang w:eastAsia="ru-RU"/>
              </w:rPr>
              <w:t>Муниципальный</w:t>
            </w:r>
            <w:r w:rsidR="0050677E" w:rsidRPr="00887A38">
              <w:rPr>
                <w:rFonts w:ascii="Times New Roman" w:eastAsia="Times New Roman" w:hAnsi="Times New Roman" w:cs="Times New Roman"/>
                <w:lang w:eastAsia="ru-RU"/>
              </w:rPr>
              <w:t xml:space="preserve"> архив</w:t>
            </w: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4E7D1D">
            <w:pPr>
              <w:spacing w:after="0" w:line="240" w:lineRule="auto"/>
              <w:ind w:left="142" w:right="114"/>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Количество объектов на </w:t>
            </w:r>
            <w:r w:rsidR="004E7D1D">
              <w:rPr>
                <w:rFonts w:ascii="Times New Roman" w:eastAsia="Times New Roman" w:hAnsi="Times New Roman" w:cs="Times New Roman"/>
                <w:lang w:eastAsia="ru-RU"/>
              </w:rPr>
              <w:t>район</w:t>
            </w:r>
            <w:r w:rsidRPr="00887A38">
              <w:rPr>
                <w:rFonts w:ascii="Times New Roman" w:eastAsia="Times New Roman" w:hAnsi="Times New Roman" w:cs="Times New Roman"/>
                <w:lang w:eastAsia="ru-RU"/>
              </w:rPr>
              <w:t>, ед.</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w:t>
            </w:r>
          </w:p>
        </w:tc>
      </w:tr>
      <w:tr w:rsidR="0050677E" w:rsidRPr="00887A38" w:rsidTr="004E7D1D">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5</w:t>
            </w:r>
          </w:p>
        </w:tc>
      </w:tr>
      <w:tr w:rsidR="0050677E" w:rsidRPr="00887A38" w:rsidTr="004E7D1D">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Многофункциональный центр предоставления государственных и муниципальных услуг</w:t>
            </w:r>
          </w:p>
        </w:tc>
        <w:tc>
          <w:tcPr>
            <w:tcW w:w="1171"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Количество объектов на муниципальный район, муниципальный округ, городской округ, ед.</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w:t>
            </w:r>
          </w:p>
        </w:tc>
      </w:tr>
      <w:tr w:rsidR="0050677E" w:rsidRPr="00887A38" w:rsidTr="004E7D1D">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171"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Количество окон приема и выдачи документов на 5 тыс. жителей муниципального образования, ед.</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w:t>
            </w:r>
          </w:p>
        </w:tc>
      </w:tr>
      <w:tr w:rsidR="0050677E" w:rsidRPr="00887A38" w:rsidTr="004E7D1D">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Не устанавливается</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Не нормируется</w:t>
            </w:r>
          </w:p>
        </w:tc>
      </w:tr>
      <w:tr w:rsidR="0050677E" w:rsidRPr="00887A38" w:rsidTr="004E7D1D">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lastRenderedPageBreak/>
              <w:t>Многофункциональный молодежный центр</w:t>
            </w: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Количество объектов на муниципальный район, городской округ, муниципальный округ, ед.</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w:t>
            </w:r>
          </w:p>
        </w:tc>
      </w:tr>
      <w:tr w:rsidR="0050677E" w:rsidRPr="00887A38" w:rsidTr="004E7D1D">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Не устанавливается</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Не нормируется</w:t>
            </w:r>
          </w:p>
        </w:tc>
      </w:tr>
      <w:tr w:rsidR="0050677E" w:rsidRPr="00887A38" w:rsidTr="004E7D1D">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Центр занятости населения</w:t>
            </w: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Количество объектов на муниципальный район, муниципальный округ, городской округ, ед.</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w:t>
            </w:r>
          </w:p>
        </w:tc>
      </w:tr>
      <w:tr w:rsidR="0050677E" w:rsidRPr="00887A38" w:rsidTr="004E7D1D">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1,5</w:t>
            </w:r>
          </w:p>
        </w:tc>
      </w:tr>
      <w:tr w:rsidR="00A301AA" w:rsidRPr="00887A38" w:rsidTr="004E7D1D">
        <w:trPr>
          <w:gridAfter w:val="1"/>
          <w:wAfter w:w="19" w:type="pct"/>
          <w:trHeight w:val="984"/>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A301AA" w:rsidRPr="00887A38" w:rsidRDefault="00A301AA"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Объект для размещения органов записи актов гражданского состояния (ЗАГС)</w:t>
            </w:r>
          </w:p>
        </w:tc>
        <w:tc>
          <w:tcPr>
            <w:tcW w:w="1171" w:type="pct"/>
            <w:tcBorders>
              <w:top w:val="single" w:sz="6" w:space="0" w:color="000000"/>
              <w:left w:val="single" w:sz="6" w:space="0" w:color="000000"/>
              <w:bottom w:val="single" w:sz="6" w:space="0" w:color="000000"/>
              <w:right w:val="single" w:sz="6" w:space="0" w:color="000000"/>
            </w:tcBorders>
            <w:hideMark/>
          </w:tcPr>
          <w:p w:rsidR="00A301AA" w:rsidRPr="00887A38" w:rsidRDefault="00A301AA"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746" w:type="pct"/>
            <w:tcBorders>
              <w:top w:val="single" w:sz="6" w:space="0" w:color="000000"/>
              <w:left w:val="single" w:sz="6" w:space="0" w:color="000000"/>
              <w:right w:val="single" w:sz="6" w:space="0" w:color="000000"/>
            </w:tcBorders>
            <w:hideMark/>
          </w:tcPr>
          <w:p w:rsidR="00A301AA" w:rsidRPr="00887A38" w:rsidRDefault="00A301AA" w:rsidP="00A301AA">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Количество о</w:t>
            </w:r>
            <w:r>
              <w:rPr>
                <w:rFonts w:ascii="Times New Roman" w:eastAsia="Times New Roman" w:hAnsi="Times New Roman" w:cs="Times New Roman"/>
                <w:lang w:eastAsia="ru-RU"/>
              </w:rPr>
              <w:t xml:space="preserve">бъектов на муниципальный район, </w:t>
            </w:r>
            <w:r w:rsidRPr="00887A38">
              <w:rPr>
                <w:rFonts w:ascii="Times New Roman" w:eastAsia="Times New Roman" w:hAnsi="Times New Roman" w:cs="Times New Roman"/>
                <w:lang w:eastAsia="ru-RU"/>
              </w:rPr>
              <w:t>ед.</w:t>
            </w:r>
          </w:p>
        </w:tc>
        <w:tc>
          <w:tcPr>
            <w:tcW w:w="750" w:type="pct"/>
            <w:tcBorders>
              <w:top w:val="single" w:sz="6" w:space="0" w:color="000000"/>
              <w:left w:val="single" w:sz="6" w:space="0" w:color="000000"/>
              <w:right w:val="single" w:sz="6" w:space="0" w:color="000000"/>
            </w:tcBorders>
            <w:hideMark/>
          </w:tcPr>
          <w:p w:rsidR="00A301AA" w:rsidRPr="00887A38" w:rsidRDefault="00A301AA"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w:t>
            </w:r>
          </w:p>
          <w:p w:rsidR="00A301AA" w:rsidRPr="00887A38" w:rsidRDefault="00A301AA" w:rsidP="0050677E">
            <w:pPr>
              <w:spacing w:after="0" w:line="240" w:lineRule="auto"/>
              <w:ind w:left="142"/>
              <w:jc w:val="center"/>
              <w:rPr>
                <w:rFonts w:ascii="Times New Roman" w:eastAsia="Times New Roman" w:hAnsi="Times New Roman" w:cs="Times New Roman"/>
                <w:lang w:eastAsia="ru-RU"/>
              </w:rPr>
            </w:pPr>
          </w:p>
        </w:tc>
      </w:tr>
      <w:tr w:rsidR="0050677E" w:rsidRPr="00887A38" w:rsidTr="004E7D1D">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1,5</w:t>
            </w:r>
          </w:p>
        </w:tc>
      </w:tr>
      <w:tr w:rsidR="0050677E" w:rsidRPr="00887A38" w:rsidTr="004E7D1D">
        <w:trPr>
          <w:gridAfter w:val="1"/>
          <w:wAfter w:w="19" w:type="pct"/>
          <w:trHeight w:val="240"/>
        </w:trPr>
        <w:tc>
          <w:tcPr>
            <w:tcW w:w="1314" w:type="pct"/>
            <w:vMerge w:val="restar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Судебные участки мировых судей</w:t>
            </w: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Минимально допустимый уровень обеспеченности населения</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Количество участков на 15 - 23 тыс. человек, ед.</w:t>
            </w:r>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w:t>
            </w:r>
          </w:p>
        </w:tc>
      </w:tr>
      <w:tr w:rsidR="0050677E" w:rsidRPr="00887A38" w:rsidTr="004E7D1D">
        <w:trPr>
          <w:gridAfter w:val="1"/>
          <w:wAfter w:w="19" w:type="pct"/>
        </w:trPr>
        <w:tc>
          <w:tcPr>
            <w:tcW w:w="1314" w:type="pct"/>
            <w:vMerge/>
            <w:tcBorders>
              <w:top w:val="single" w:sz="6" w:space="0" w:color="000000"/>
              <w:left w:val="single" w:sz="6" w:space="0" w:color="000000"/>
              <w:bottom w:val="single" w:sz="6" w:space="0" w:color="000000"/>
              <w:right w:val="single" w:sz="6" w:space="0" w:color="000000"/>
            </w:tcBorders>
            <w:vAlign w:val="center"/>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p>
        </w:tc>
        <w:tc>
          <w:tcPr>
            <w:tcW w:w="1171"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EE3F91">
            <w:pPr>
              <w:spacing w:after="0" w:line="240" w:lineRule="auto"/>
              <w:ind w:left="142" w:right="130"/>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Максимально допустимый уровень территориальной доступности</w:t>
            </w:r>
          </w:p>
        </w:tc>
        <w:tc>
          <w:tcPr>
            <w:tcW w:w="1746"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Транспортная доступность, </w:t>
            </w:r>
            <w:proofErr w:type="gramStart"/>
            <w:r w:rsidRPr="00887A38">
              <w:rPr>
                <w:rFonts w:ascii="Times New Roman" w:eastAsia="Times New Roman" w:hAnsi="Times New Roman" w:cs="Times New Roman"/>
                <w:lang w:eastAsia="ru-RU"/>
              </w:rPr>
              <w:t>ч</w:t>
            </w:r>
            <w:proofErr w:type="gramEnd"/>
          </w:p>
        </w:tc>
        <w:tc>
          <w:tcPr>
            <w:tcW w:w="750" w:type="pct"/>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1,5</w:t>
            </w:r>
          </w:p>
        </w:tc>
      </w:tr>
      <w:tr w:rsidR="0050677E" w:rsidRPr="00887A38" w:rsidTr="00A301AA">
        <w:tc>
          <w:tcPr>
            <w:tcW w:w="4981" w:type="pct"/>
            <w:gridSpan w:val="4"/>
            <w:tcBorders>
              <w:top w:val="single" w:sz="6" w:space="0" w:color="000000"/>
              <w:left w:val="single" w:sz="6" w:space="0" w:color="000000"/>
              <w:bottom w:val="single" w:sz="6" w:space="0" w:color="000000"/>
              <w:right w:val="single" w:sz="6" w:space="0" w:color="000000"/>
            </w:tcBorders>
            <w:hideMark/>
          </w:tcPr>
          <w:p w:rsidR="0050677E" w:rsidRPr="00887A38" w:rsidRDefault="0050677E" w:rsidP="0050677E">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 Также необходимо руководствоваться нормативами, утвержденными постановлением главы администрации (губернатора) Краснодарского края от 30 декабря 2015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1349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Об утверждении Правил определения нормативных затрат на обеспечение функций государственных органов Краснодарского края, Территориального фонда обязательного медицинского страхования Краснодарского края, включая подведомственные казенные учреждения</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w:t>
            </w:r>
          </w:p>
          <w:p w:rsidR="0050677E" w:rsidRPr="00887A38" w:rsidRDefault="0050677E" w:rsidP="0050677E">
            <w:pPr>
              <w:spacing w:after="0" w:line="240" w:lineRule="auto"/>
              <w:ind w:left="142" w:right="98"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w:t>
            </w:r>
            <w:r w:rsidR="009B3516" w:rsidRPr="00887A38">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xml:space="preserve"> 1376, в целях повышения доступности предоставления государственных и муниципальных услуг по принципу </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одного окна</w:t>
            </w:r>
            <w:r w:rsidR="00C10A7F">
              <w:rPr>
                <w:rFonts w:ascii="Times New Roman" w:eastAsia="Times New Roman" w:hAnsi="Times New Roman" w:cs="Times New Roman"/>
                <w:lang w:eastAsia="ru-RU"/>
              </w:rPr>
              <w:t>»</w:t>
            </w:r>
            <w:r w:rsidRPr="00887A38">
              <w:rPr>
                <w:rFonts w:ascii="Times New Roman" w:eastAsia="Times New Roman" w:hAnsi="Times New Roman" w:cs="Times New Roman"/>
                <w:lang w:eastAsia="ru-RU"/>
              </w:rPr>
              <w:t>, могут быть созданы территориально обособленные структурные подразделения (офисы).</w:t>
            </w:r>
          </w:p>
        </w:tc>
        <w:tc>
          <w:tcPr>
            <w:tcW w:w="19" w:type="pct"/>
            <w:vAlign w:val="center"/>
            <w:hideMark/>
          </w:tcPr>
          <w:p w:rsidR="0050677E" w:rsidRPr="00887A38" w:rsidRDefault="0050677E" w:rsidP="0050677E">
            <w:pPr>
              <w:spacing w:after="0" w:line="240" w:lineRule="auto"/>
              <w:rPr>
                <w:rFonts w:ascii="Times New Roman" w:eastAsia="Times New Roman" w:hAnsi="Times New Roman" w:cs="Times New Roman"/>
                <w:lang w:eastAsia="ru-RU"/>
              </w:rPr>
            </w:pPr>
          </w:p>
        </w:tc>
      </w:tr>
    </w:tbl>
    <w:p w:rsidR="0050677E" w:rsidRPr="003E70D1" w:rsidRDefault="0050677E" w:rsidP="0050677E">
      <w:pPr>
        <w:shd w:val="clear" w:color="auto" w:fill="FFFFFF"/>
        <w:spacing w:before="240" w:line="240" w:lineRule="auto"/>
        <w:ind w:firstLine="567"/>
        <w:jc w:val="both"/>
        <w:rPr>
          <w:rFonts w:ascii="Times New Roman" w:eastAsia="Times New Roman" w:hAnsi="Times New Roman" w:cs="Times New Roman"/>
          <w:b/>
          <w:color w:val="22272F"/>
          <w:sz w:val="24"/>
          <w:szCs w:val="24"/>
          <w:lang w:eastAsia="ru-RU"/>
        </w:rPr>
      </w:pPr>
      <w:r w:rsidRPr="003E70D1">
        <w:rPr>
          <w:rFonts w:ascii="Times New Roman" w:eastAsia="Times New Roman" w:hAnsi="Times New Roman" w:cs="Times New Roman"/>
          <w:b/>
          <w:color w:val="22272F"/>
          <w:sz w:val="24"/>
          <w:szCs w:val="24"/>
          <w:lang w:eastAsia="ru-RU"/>
        </w:rPr>
        <w:t>1.</w:t>
      </w:r>
      <w:r w:rsidR="004E7D1D">
        <w:rPr>
          <w:rFonts w:ascii="Times New Roman" w:eastAsia="Times New Roman" w:hAnsi="Times New Roman" w:cs="Times New Roman"/>
          <w:b/>
          <w:color w:val="22272F"/>
          <w:sz w:val="24"/>
          <w:szCs w:val="24"/>
          <w:lang w:eastAsia="ru-RU"/>
        </w:rPr>
        <w:t>9</w:t>
      </w:r>
      <w:r w:rsidRPr="003E70D1">
        <w:rPr>
          <w:rFonts w:ascii="Times New Roman" w:eastAsia="Times New Roman" w:hAnsi="Times New Roman" w:cs="Times New Roman"/>
          <w:b/>
          <w:color w:val="22272F"/>
          <w:sz w:val="24"/>
          <w:szCs w:val="24"/>
          <w:lang w:eastAsia="ru-RU"/>
        </w:rPr>
        <w:t>. В области обработки, утилизации, обезвреживания, размещения твердых коммунальных отходов</w:t>
      </w:r>
      <w:r w:rsidR="00DE2DE9">
        <w:rPr>
          <w:rFonts w:ascii="Times New Roman" w:eastAsia="Times New Roman" w:hAnsi="Times New Roman" w:cs="Times New Roman"/>
          <w:b/>
          <w:color w:val="22272F"/>
          <w:sz w:val="24"/>
          <w:szCs w:val="24"/>
          <w:lang w:eastAsia="ru-RU"/>
        </w:rPr>
        <w:t>.</w:t>
      </w:r>
    </w:p>
    <w:p w:rsidR="0050677E" w:rsidRDefault="0050677E" w:rsidP="0050677E">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3E70D1">
        <w:rPr>
          <w:rFonts w:ascii="Times New Roman" w:eastAsia="Times New Roman" w:hAnsi="Times New Roman" w:cs="Times New Roman"/>
          <w:color w:val="22272F"/>
          <w:sz w:val="24"/>
          <w:szCs w:val="24"/>
          <w:lang w:eastAsia="ru-RU"/>
        </w:rPr>
        <w:t>Расчетные показатели минимально допустимого уровня обеспеченности населения и максимально допустимого уровня территориальной доступности объектов в области обработки, утилизации, обезвреживания, размещения твердых коммунальных отходов приведены в таблиц</w:t>
      </w:r>
      <w:r w:rsidR="00500C46">
        <w:rPr>
          <w:rFonts w:ascii="Times New Roman" w:eastAsia="Times New Roman" w:hAnsi="Times New Roman" w:cs="Times New Roman"/>
          <w:color w:val="22272F"/>
          <w:sz w:val="24"/>
          <w:szCs w:val="24"/>
          <w:lang w:eastAsia="ru-RU"/>
        </w:rPr>
        <w:t>а</w:t>
      </w:r>
      <w:r w:rsidR="007A2F74">
        <w:rPr>
          <w:rFonts w:ascii="Times New Roman" w:eastAsia="Times New Roman" w:hAnsi="Times New Roman" w:cs="Times New Roman"/>
          <w:color w:val="22272F"/>
          <w:sz w:val="24"/>
          <w:szCs w:val="24"/>
          <w:lang w:eastAsia="ru-RU"/>
        </w:rPr>
        <w:t>х</w:t>
      </w:r>
      <w:r w:rsidRPr="003E70D1">
        <w:rPr>
          <w:rFonts w:ascii="Times New Roman" w:eastAsia="Times New Roman" w:hAnsi="Times New Roman" w:cs="Times New Roman"/>
          <w:color w:val="22272F"/>
          <w:sz w:val="24"/>
          <w:szCs w:val="24"/>
          <w:lang w:eastAsia="ru-RU"/>
        </w:rPr>
        <w:t xml:space="preserve"> </w:t>
      </w:r>
      <w:r w:rsidR="004E7D1D">
        <w:rPr>
          <w:rFonts w:ascii="Times New Roman" w:eastAsia="Times New Roman" w:hAnsi="Times New Roman" w:cs="Times New Roman"/>
          <w:color w:val="22272F"/>
          <w:sz w:val="24"/>
          <w:szCs w:val="24"/>
          <w:lang w:eastAsia="ru-RU"/>
        </w:rPr>
        <w:t>9</w:t>
      </w:r>
      <w:r w:rsidR="00500C46">
        <w:rPr>
          <w:rFonts w:ascii="Times New Roman" w:eastAsia="Times New Roman" w:hAnsi="Times New Roman" w:cs="Times New Roman"/>
          <w:color w:val="22272F"/>
          <w:sz w:val="24"/>
          <w:szCs w:val="24"/>
          <w:lang w:eastAsia="ru-RU"/>
        </w:rPr>
        <w:t>, 9.1</w:t>
      </w:r>
      <w:r w:rsidRPr="003E70D1">
        <w:rPr>
          <w:rFonts w:ascii="Times New Roman" w:eastAsia="Times New Roman" w:hAnsi="Times New Roman" w:cs="Times New Roman"/>
          <w:color w:val="22272F"/>
          <w:sz w:val="24"/>
          <w:szCs w:val="24"/>
          <w:lang w:eastAsia="ru-RU"/>
        </w:rPr>
        <w:t>.</w:t>
      </w:r>
    </w:p>
    <w:p w:rsidR="004E7D1D" w:rsidRDefault="007A2F74" w:rsidP="007A2F74">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Pr>
          <w:rFonts w:ascii="Times New Roman" w:eastAsia="Times New Roman" w:hAnsi="Times New Roman" w:cs="Times New Roman"/>
          <w:color w:val="22272F"/>
          <w:sz w:val="24"/>
          <w:szCs w:val="24"/>
          <w:lang w:eastAsia="ru-RU"/>
        </w:rPr>
        <w:t>Таблица 9</w:t>
      </w:r>
    </w:p>
    <w:tbl>
      <w:tblPr>
        <w:tblW w:w="9679" w:type="dxa"/>
        <w:tblLayout w:type="fixed"/>
        <w:tblCellMar>
          <w:left w:w="40" w:type="dxa"/>
          <w:right w:w="40" w:type="dxa"/>
        </w:tblCellMar>
        <w:tblLook w:val="0000"/>
      </w:tblPr>
      <w:tblGrid>
        <w:gridCol w:w="1594"/>
        <w:gridCol w:w="1847"/>
        <w:gridCol w:w="3545"/>
        <w:gridCol w:w="1556"/>
        <w:gridCol w:w="1137"/>
      </w:tblGrid>
      <w:tr w:rsidR="004E7D1D" w:rsidRPr="004E7D1D" w:rsidTr="008941CF">
        <w:tc>
          <w:tcPr>
            <w:tcW w:w="1594" w:type="dxa"/>
            <w:tcBorders>
              <w:top w:val="single" w:sz="6" w:space="0" w:color="auto"/>
              <w:left w:val="single" w:sz="6" w:space="0" w:color="auto"/>
              <w:bottom w:val="nil"/>
              <w:right w:val="single" w:sz="6" w:space="0" w:color="auto"/>
            </w:tcBorders>
          </w:tcPr>
          <w:p w:rsidR="004E7D1D" w:rsidRPr="004E7D1D" w:rsidRDefault="004E7D1D" w:rsidP="00FD1BFD">
            <w:pPr>
              <w:autoSpaceDE w:val="0"/>
              <w:autoSpaceDN w:val="0"/>
              <w:adjustRightInd w:val="0"/>
              <w:spacing w:after="0" w:line="240" w:lineRule="auto"/>
              <w:jc w:val="center"/>
              <w:rPr>
                <w:rFonts w:ascii="Times New Roman" w:eastAsia="Times New Roman" w:hAnsi="Times New Roman" w:cs="Times New Roman"/>
                <w:bCs/>
                <w:lang w:eastAsia="ru-RU"/>
              </w:rPr>
            </w:pPr>
            <w:r w:rsidRPr="004E7D1D">
              <w:rPr>
                <w:rFonts w:ascii="Times New Roman" w:eastAsia="Times New Roman" w:hAnsi="Times New Roman" w:cs="Times New Roman"/>
                <w:bCs/>
                <w:lang w:eastAsia="ru-RU"/>
              </w:rPr>
              <w:t>Наименование объекта</w:t>
            </w:r>
          </w:p>
        </w:tc>
        <w:tc>
          <w:tcPr>
            <w:tcW w:w="5392" w:type="dxa"/>
            <w:gridSpan w:val="2"/>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4E7D1D">
              <w:rPr>
                <w:rFonts w:ascii="Times New Roman" w:eastAsia="Times New Roman" w:hAnsi="Times New Roman" w:cs="Times New Roman"/>
                <w:bCs/>
                <w:lang w:eastAsia="ru-RU"/>
              </w:rPr>
              <w:t>Расчетный показатель минимально допустимого уровня обеспеченности</w:t>
            </w:r>
          </w:p>
          <w:p w:rsidR="004E7D1D" w:rsidRPr="004E7D1D" w:rsidRDefault="004E7D1D" w:rsidP="00500C46">
            <w:pPr>
              <w:autoSpaceDE w:val="0"/>
              <w:autoSpaceDN w:val="0"/>
              <w:adjustRightInd w:val="0"/>
              <w:spacing w:after="0" w:line="240" w:lineRule="auto"/>
              <w:ind w:left="142"/>
              <w:rPr>
                <w:rFonts w:ascii="Times New Roman" w:eastAsia="Times New Roman" w:hAnsi="Times New Roman" w:cs="Times New Roman"/>
                <w:bCs/>
                <w:lang w:eastAsia="ru-RU"/>
              </w:rPr>
            </w:pP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4E7D1D" w:rsidRPr="004E7D1D" w:rsidRDefault="004E7D1D" w:rsidP="00FD1BFD">
            <w:pPr>
              <w:autoSpaceDE w:val="0"/>
              <w:autoSpaceDN w:val="0"/>
              <w:adjustRightInd w:val="0"/>
              <w:spacing w:after="0" w:line="240" w:lineRule="auto"/>
              <w:ind w:left="142"/>
              <w:jc w:val="center"/>
              <w:rPr>
                <w:rFonts w:ascii="Times New Roman" w:eastAsia="Times New Roman" w:hAnsi="Times New Roman" w:cs="Times New Roman"/>
                <w:bCs/>
                <w:lang w:eastAsia="ru-RU"/>
              </w:rPr>
            </w:pPr>
            <w:r w:rsidRPr="004E7D1D">
              <w:rPr>
                <w:rFonts w:ascii="Times New Roman" w:eastAsia="Times New Roman" w:hAnsi="Times New Roman" w:cs="Times New Roman"/>
                <w:bCs/>
                <w:lang w:eastAsia="ru-RU"/>
              </w:rPr>
              <w:t>Расчетный показатель макс</w:t>
            </w:r>
            <w:r w:rsidR="00FD1BFD">
              <w:rPr>
                <w:rFonts w:ascii="Times New Roman" w:eastAsia="Times New Roman" w:hAnsi="Times New Roman" w:cs="Times New Roman"/>
                <w:bCs/>
                <w:lang w:eastAsia="ru-RU"/>
              </w:rPr>
              <w:t>.</w:t>
            </w:r>
            <w:r w:rsidRPr="004E7D1D">
              <w:rPr>
                <w:rFonts w:ascii="Times New Roman" w:eastAsia="Times New Roman" w:hAnsi="Times New Roman" w:cs="Times New Roman"/>
                <w:bCs/>
                <w:lang w:eastAsia="ru-RU"/>
              </w:rPr>
              <w:t xml:space="preserve"> допустимого уровня территориальной доступности</w:t>
            </w:r>
          </w:p>
        </w:tc>
      </w:tr>
      <w:tr w:rsidR="004E7D1D" w:rsidRPr="004E7D1D" w:rsidTr="008941CF">
        <w:tc>
          <w:tcPr>
            <w:tcW w:w="1594" w:type="dxa"/>
            <w:tcBorders>
              <w:top w:val="nil"/>
              <w:left w:val="single" w:sz="6" w:space="0" w:color="auto"/>
              <w:bottom w:val="single" w:sz="6" w:space="0" w:color="auto"/>
              <w:right w:val="single" w:sz="6" w:space="0" w:color="auto"/>
            </w:tcBorders>
          </w:tcPr>
          <w:p w:rsidR="004E7D1D" w:rsidRPr="004E7D1D" w:rsidRDefault="004E7D1D" w:rsidP="00500C46">
            <w:pPr>
              <w:autoSpaceDE w:val="0"/>
              <w:autoSpaceDN w:val="0"/>
              <w:adjustRightInd w:val="0"/>
              <w:spacing w:after="0" w:line="240" w:lineRule="auto"/>
              <w:rPr>
                <w:rFonts w:ascii="Times New Roman" w:eastAsia="Times New Roman" w:hAnsi="Times New Roman" w:cs="Times New Roman"/>
                <w:bCs/>
                <w:lang w:eastAsia="ru-RU"/>
              </w:rPr>
            </w:pPr>
          </w:p>
          <w:p w:rsidR="004E7D1D" w:rsidRPr="004E7D1D" w:rsidRDefault="004E7D1D" w:rsidP="00500C46">
            <w:pPr>
              <w:autoSpaceDE w:val="0"/>
              <w:autoSpaceDN w:val="0"/>
              <w:adjustRightInd w:val="0"/>
              <w:spacing w:after="0" w:line="240" w:lineRule="auto"/>
              <w:rPr>
                <w:rFonts w:ascii="Times New Roman" w:eastAsia="Times New Roman" w:hAnsi="Times New Roman" w:cs="Times New Roman"/>
                <w:bCs/>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33" w:right="23"/>
              <w:jc w:val="center"/>
              <w:rPr>
                <w:rFonts w:ascii="Times New Roman" w:eastAsia="Times New Roman" w:hAnsi="Times New Roman" w:cs="Times New Roman"/>
                <w:bCs/>
                <w:lang w:eastAsia="ru-RU"/>
              </w:rPr>
            </w:pPr>
            <w:r w:rsidRPr="004E7D1D">
              <w:rPr>
                <w:rFonts w:ascii="Times New Roman" w:eastAsia="Times New Roman" w:hAnsi="Times New Roman" w:cs="Times New Roman"/>
                <w:bCs/>
                <w:lang w:eastAsia="ru-RU"/>
              </w:rPr>
              <w:t>Наим</w:t>
            </w:r>
            <w:r>
              <w:rPr>
                <w:rFonts w:ascii="Times New Roman" w:eastAsia="Times New Roman" w:hAnsi="Times New Roman" w:cs="Times New Roman"/>
                <w:bCs/>
                <w:lang w:eastAsia="ru-RU"/>
              </w:rPr>
              <w:t xml:space="preserve">енование расчетного показателя, </w:t>
            </w:r>
            <w:proofErr w:type="spellStart"/>
            <w:r w:rsidRPr="004E7D1D">
              <w:rPr>
                <w:rFonts w:ascii="Times New Roman" w:eastAsia="Times New Roman" w:hAnsi="Times New Roman" w:cs="Times New Roman"/>
                <w:bCs/>
                <w:lang w:eastAsia="ru-RU"/>
              </w:rPr>
              <w:t>ед</w:t>
            </w:r>
            <w:proofErr w:type="gramStart"/>
            <w:r>
              <w:rPr>
                <w:rFonts w:ascii="Times New Roman" w:eastAsia="Times New Roman" w:hAnsi="Times New Roman" w:cs="Times New Roman"/>
                <w:bCs/>
                <w:lang w:eastAsia="ru-RU"/>
              </w:rPr>
              <w:t>.</w:t>
            </w:r>
            <w:r w:rsidRPr="004E7D1D">
              <w:rPr>
                <w:rFonts w:ascii="Times New Roman" w:eastAsia="Times New Roman" w:hAnsi="Times New Roman" w:cs="Times New Roman"/>
                <w:bCs/>
                <w:lang w:eastAsia="ru-RU"/>
              </w:rPr>
              <w:t>и</w:t>
            </w:r>
            <w:proofErr w:type="gramEnd"/>
            <w:r w:rsidRPr="004E7D1D">
              <w:rPr>
                <w:rFonts w:ascii="Times New Roman" w:eastAsia="Times New Roman" w:hAnsi="Times New Roman" w:cs="Times New Roman"/>
                <w:bCs/>
                <w:lang w:eastAsia="ru-RU"/>
              </w:rPr>
              <w:t>зм</w:t>
            </w:r>
            <w:proofErr w:type="spellEnd"/>
            <w:r>
              <w:rPr>
                <w:rFonts w:ascii="Times New Roman" w:eastAsia="Times New Roman" w:hAnsi="Times New Roman" w:cs="Times New Roman"/>
                <w:bCs/>
                <w:lang w:eastAsia="ru-RU"/>
              </w:rPr>
              <w:t>.</w:t>
            </w:r>
          </w:p>
        </w:tc>
        <w:tc>
          <w:tcPr>
            <w:tcW w:w="3545"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jc w:val="center"/>
              <w:rPr>
                <w:rFonts w:ascii="Times New Roman" w:eastAsia="Times New Roman" w:hAnsi="Times New Roman" w:cs="Times New Roman"/>
                <w:bCs/>
                <w:lang w:eastAsia="ru-RU"/>
              </w:rPr>
            </w:pPr>
            <w:r w:rsidRPr="004E7D1D">
              <w:rPr>
                <w:rFonts w:ascii="Times New Roman" w:eastAsia="Times New Roman" w:hAnsi="Times New Roman" w:cs="Times New Roman"/>
                <w:bCs/>
                <w:lang w:eastAsia="ru-RU"/>
              </w:rPr>
              <w:t>Значение расчетного показателя</w:t>
            </w:r>
          </w:p>
        </w:tc>
        <w:tc>
          <w:tcPr>
            <w:tcW w:w="1556" w:type="dxa"/>
            <w:tcBorders>
              <w:top w:val="single" w:sz="6" w:space="0" w:color="auto"/>
              <w:left w:val="single" w:sz="6" w:space="0" w:color="auto"/>
              <w:bottom w:val="single" w:sz="6" w:space="0" w:color="auto"/>
              <w:right w:val="single" w:sz="6" w:space="0" w:color="auto"/>
            </w:tcBorders>
            <w:vAlign w:val="center"/>
          </w:tcPr>
          <w:p w:rsidR="00500C46" w:rsidRDefault="004E7D1D" w:rsidP="008941CF">
            <w:pPr>
              <w:autoSpaceDE w:val="0"/>
              <w:autoSpaceDN w:val="0"/>
              <w:adjustRightInd w:val="0"/>
              <w:spacing w:after="0" w:line="240" w:lineRule="auto"/>
              <w:jc w:val="center"/>
              <w:rPr>
                <w:rFonts w:ascii="Times New Roman" w:eastAsia="Times New Roman" w:hAnsi="Times New Roman" w:cs="Times New Roman"/>
                <w:bCs/>
                <w:lang w:eastAsia="ru-RU"/>
              </w:rPr>
            </w:pPr>
            <w:r w:rsidRPr="004E7D1D">
              <w:rPr>
                <w:rFonts w:ascii="Times New Roman" w:eastAsia="Times New Roman" w:hAnsi="Times New Roman" w:cs="Times New Roman"/>
                <w:bCs/>
                <w:lang w:eastAsia="ru-RU"/>
              </w:rPr>
              <w:t>Наименование расчетного показателя,</w:t>
            </w:r>
          </w:p>
          <w:p w:rsidR="004E7D1D" w:rsidRPr="004E7D1D" w:rsidRDefault="004E7D1D" w:rsidP="00500C46">
            <w:pPr>
              <w:autoSpaceDE w:val="0"/>
              <w:autoSpaceDN w:val="0"/>
              <w:adjustRightInd w:val="0"/>
              <w:spacing w:after="0" w:line="240" w:lineRule="auto"/>
              <w:ind w:left="142"/>
              <w:rPr>
                <w:rFonts w:ascii="Times New Roman" w:eastAsia="Times New Roman" w:hAnsi="Times New Roman" w:cs="Times New Roman"/>
                <w:bCs/>
                <w:lang w:eastAsia="ru-RU"/>
              </w:rPr>
            </w:pPr>
            <w:r w:rsidRPr="004E7D1D">
              <w:rPr>
                <w:rFonts w:ascii="Times New Roman" w:eastAsia="Times New Roman" w:hAnsi="Times New Roman" w:cs="Times New Roman"/>
                <w:bCs/>
                <w:lang w:eastAsia="ru-RU"/>
              </w:rPr>
              <w:t>ед</w:t>
            </w:r>
            <w:r>
              <w:rPr>
                <w:rFonts w:ascii="Times New Roman" w:eastAsia="Times New Roman" w:hAnsi="Times New Roman" w:cs="Times New Roman"/>
                <w:bCs/>
                <w:lang w:eastAsia="ru-RU"/>
              </w:rPr>
              <w:t>.</w:t>
            </w:r>
            <w:r w:rsidRPr="004E7D1D">
              <w:rPr>
                <w:rFonts w:ascii="Times New Roman" w:eastAsia="Times New Roman" w:hAnsi="Times New Roman" w:cs="Times New Roman"/>
                <w:bCs/>
                <w:lang w:eastAsia="ru-RU"/>
              </w:rPr>
              <w:t xml:space="preserve"> измерения</w:t>
            </w:r>
          </w:p>
        </w:tc>
        <w:tc>
          <w:tcPr>
            <w:tcW w:w="1137"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jc w:val="center"/>
              <w:rPr>
                <w:rFonts w:ascii="Times New Roman" w:eastAsia="Times New Roman" w:hAnsi="Times New Roman" w:cs="Times New Roman"/>
                <w:bCs/>
                <w:lang w:eastAsia="ru-RU"/>
              </w:rPr>
            </w:pPr>
            <w:r w:rsidRPr="004E7D1D">
              <w:rPr>
                <w:rFonts w:ascii="Times New Roman" w:eastAsia="Times New Roman" w:hAnsi="Times New Roman" w:cs="Times New Roman"/>
                <w:bCs/>
                <w:lang w:eastAsia="ru-RU"/>
              </w:rPr>
              <w:t>Значение расчетного показателя</w:t>
            </w:r>
          </w:p>
        </w:tc>
      </w:tr>
      <w:tr w:rsidR="004E7D1D" w:rsidRPr="004E7D1D" w:rsidTr="008941CF">
        <w:tc>
          <w:tcPr>
            <w:tcW w:w="1594" w:type="dxa"/>
            <w:tcBorders>
              <w:top w:val="single" w:sz="6" w:space="0" w:color="auto"/>
              <w:left w:val="single" w:sz="6" w:space="0" w:color="auto"/>
              <w:bottom w:val="nil"/>
              <w:right w:val="single" w:sz="6" w:space="0" w:color="auto"/>
            </w:tcBorders>
            <w:vAlign w:val="center"/>
          </w:tcPr>
          <w:p w:rsidR="004E7D1D" w:rsidRPr="004E7D1D" w:rsidRDefault="004E7D1D" w:rsidP="00500C46">
            <w:pPr>
              <w:autoSpaceDE w:val="0"/>
              <w:autoSpaceDN w:val="0"/>
              <w:adjustRightInd w:val="0"/>
              <w:spacing w:after="0" w:line="240" w:lineRule="auto"/>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Контейнеры для сбора и накопления твердых коммунальных отходов</w:t>
            </w:r>
          </w:p>
        </w:tc>
        <w:tc>
          <w:tcPr>
            <w:tcW w:w="1847"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33" w:right="23"/>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Уровень обеспеченности, контейнеров на 1000 чел. общей</w:t>
            </w:r>
          </w:p>
          <w:p w:rsidR="004E7D1D" w:rsidRPr="004E7D1D" w:rsidRDefault="004E7D1D" w:rsidP="00500C46">
            <w:pPr>
              <w:autoSpaceDE w:val="0"/>
              <w:autoSpaceDN w:val="0"/>
              <w:adjustRightInd w:val="0"/>
              <w:spacing w:after="0" w:line="240" w:lineRule="auto"/>
              <w:ind w:left="33" w:right="23"/>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численности населения</w:t>
            </w:r>
          </w:p>
        </w:tc>
        <w:tc>
          <w:tcPr>
            <w:tcW w:w="3545"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8,92 *</w:t>
            </w:r>
          </w:p>
        </w:tc>
        <w:tc>
          <w:tcPr>
            <w:tcW w:w="1556" w:type="dxa"/>
            <w:tcBorders>
              <w:top w:val="single" w:sz="6" w:space="0" w:color="auto"/>
              <w:left w:val="single" w:sz="6" w:space="0" w:color="auto"/>
              <w:bottom w:val="nil"/>
              <w:right w:val="single" w:sz="6" w:space="0" w:color="auto"/>
            </w:tcBorders>
            <w:vAlign w:val="center"/>
          </w:tcPr>
          <w:p w:rsidR="004E7D1D" w:rsidRPr="004E7D1D" w:rsidRDefault="004E7D1D" w:rsidP="008941CF">
            <w:pPr>
              <w:autoSpaceDE w:val="0"/>
              <w:autoSpaceDN w:val="0"/>
              <w:adjustRightInd w:val="0"/>
              <w:spacing w:after="0" w:line="240" w:lineRule="auto"/>
              <w:ind w:left="142"/>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Радиус</w:t>
            </w:r>
          </w:p>
          <w:p w:rsidR="004E7D1D" w:rsidRPr="004E7D1D" w:rsidRDefault="004E7D1D" w:rsidP="008941CF">
            <w:pPr>
              <w:autoSpaceDE w:val="0"/>
              <w:autoSpaceDN w:val="0"/>
              <w:adjustRightInd w:val="0"/>
              <w:spacing w:after="0" w:line="240" w:lineRule="auto"/>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 xml:space="preserve">обслуживания, </w:t>
            </w:r>
            <w:proofErr w:type="gramStart"/>
            <w:r w:rsidRPr="004E7D1D">
              <w:rPr>
                <w:rFonts w:ascii="Times New Roman" w:eastAsia="Times New Roman" w:hAnsi="Times New Roman" w:cs="Times New Roman"/>
                <w:lang w:eastAsia="ru-RU"/>
              </w:rPr>
              <w:t>м</w:t>
            </w:r>
            <w:proofErr w:type="gramEnd"/>
          </w:p>
        </w:tc>
        <w:tc>
          <w:tcPr>
            <w:tcW w:w="1137" w:type="dxa"/>
            <w:tcBorders>
              <w:top w:val="single" w:sz="6" w:space="0" w:color="auto"/>
              <w:left w:val="single" w:sz="6" w:space="0" w:color="auto"/>
              <w:bottom w:val="nil"/>
              <w:right w:val="single" w:sz="6" w:space="0" w:color="auto"/>
            </w:tcBorders>
            <w:vAlign w:val="center"/>
          </w:tcPr>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100 **</w:t>
            </w:r>
          </w:p>
        </w:tc>
      </w:tr>
      <w:tr w:rsidR="004E7D1D" w:rsidRPr="004E7D1D" w:rsidTr="008941CF">
        <w:tc>
          <w:tcPr>
            <w:tcW w:w="1594" w:type="dxa"/>
            <w:tcBorders>
              <w:top w:val="nil"/>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jc w:val="center"/>
              <w:rPr>
                <w:rFonts w:ascii="Times New Roman" w:eastAsia="Times New Roman" w:hAnsi="Times New Roman" w:cs="Times New Roman"/>
                <w:lang w:eastAsia="ru-RU"/>
              </w:rPr>
            </w:pPr>
          </w:p>
          <w:p w:rsidR="004E7D1D" w:rsidRPr="004E7D1D" w:rsidRDefault="004E7D1D" w:rsidP="00500C46">
            <w:pPr>
              <w:autoSpaceDE w:val="0"/>
              <w:autoSpaceDN w:val="0"/>
              <w:adjustRightInd w:val="0"/>
              <w:spacing w:after="0" w:line="240" w:lineRule="auto"/>
              <w:jc w:val="center"/>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33" w:right="23"/>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Уровень обеспеченности контейнерными площадками, %</w:t>
            </w:r>
          </w:p>
        </w:tc>
        <w:tc>
          <w:tcPr>
            <w:tcW w:w="3545"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100</w:t>
            </w:r>
          </w:p>
        </w:tc>
        <w:tc>
          <w:tcPr>
            <w:tcW w:w="1556" w:type="dxa"/>
            <w:tcBorders>
              <w:top w:val="nil"/>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p>
        </w:tc>
        <w:tc>
          <w:tcPr>
            <w:tcW w:w="1137" w:type="dxa"/>
            <w:tcBorders>
              <w:top w:val="nil"/>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500C46" w:rsidRPr="004E7D1D" w:rsidTr="008941CF">
        <w:tc>
          <w:tcPr>
            <w:tcW w:w="1594" w:type="dxa"/>
            <w:tcBorders>
              <w:top w:val="single" w:sz="6" w:space="0" w:color="auto"/>
              <w:left w:val="single" w:sz="6" w:space="0" w:color="auto"/>
              <w:bottom w:val="nil"/>
              <w:right w:val="single" w:sz="6" w:space="0" w:color="auto"/>
            </w:tcBorders>
            <w:vAlign w:val="center"/>
          </w:tcPr>
          <w:p w:rsidR="004E7D1D" w:rsidRPr="004E7D1D" w:rsidRDefault="004E7D1D" w:rsidP="00500C46">
            <w:pPr>
              <w:autoSpaceDE w:val="0"/>
              <w:autoSpaceDN w:val="0"/>
              <w:adjustRightInd w:val="0"/>
              <w:spacing w:after="0" w:line="240" w:lineRule="auto"/>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Урны</w:t>
            </w:r>
          </w:p>
        </w:tc>
        <w:tc>
          <w:tcPr>
            <w:tcW w:w="1847" w:type="dxa"/>
            <w:tcBorders>
              <w:top w:val="single" w:sz="6" w:space="0" w:color="auto"/>
              <w:left w:val="single" w:sz="6" w:space="0" w:color="auto"/>
              <w:bottom w:val="single" w:sz="6" w:space="0" w:color="auto"/>
              <w:right w:val="single" w:sz="6" w:space="0" w:color="auto"/>
            </w:tcBorders>
            <w:vAlign w:val="bottom"/>
          </w:tcPr>
          <w:p w:rsidR="004E7D1D" w:rsidRPr="004E7D1D" w:rsidRDefault="004E7D1D" w:rsidP="00500C46">
            <w:pPr>
              <w:autoSpaceDE w:val="0"/>
              <w:autoSpaceDN w:val="0"/>
              <w:adjustRightInd w:val="0"/>
              <w:spacing w:after="0" w:line="240" w:lineRule="auto"/>
              <w:ind w:left="33" w:right="23"/>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Места общего пользования</w:t>
            </w:r>
          </w:p>
        </w:tc>
        <w:tc>
          <w:tcPr>
            <w:tcW w:w="3545" w:type="dxa"/>
            <w:tcBorders>
              <w:top w:val="single" w:sz="6" w:space="0" w:color="auto"/>
              <w:left w:val="single" w:sz="6" w:space="0" w:color="auto"/>
              <w:bottom w:val="single" w:sz="6" w:space="0" w:color="auto"/>
              <w:right w:val="single" w:sz="6" w:space="0" w:color="auto"/>
            </w:tcBorders>
            <w:vAlign w:val="bottom"/>
          </w:tcPr>
          <w:p w:rsidR="004E7D1D" w:rsidRPr="004E7D1D" w:rsidRDefault="004E7D1D" w:rsidP="00500C46">
            <w:pPr>
              <w:autoSpaceDE w:val="0"/>
              <w:autoSpaceDN w:val="0"/>
              <w:adjustRightInd w:val="0"/>
              <w:spacing w:after="0" w:line="240" w:lineRule="auto"/>
              <w:ind w:left="142"/>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расстояние между урнами не более 100 м</w:t>
            </w:r>
          </w:p>
        </w:tc>
        <w:tc>
          <w:tcPr>
            <w:tcW w:w="2693" w:type="dxa"/>
            <w:gridSpan w:val="2"/>
            <w:tcBorders>
              <w:top w:val="single" w:sz="6" w:space="0" w:color="auto"/>
              <w:left w:val="single" w:sz="6" w:space="0" w:color="auto"/>
              <w:bottom w:val="nil"/>
              <w:right w:val="single" w:sz="6" w:space="0" w:color="auto"/>
            </w:tcBorders>
            <w:vAlign w:val="center"/>
          </w:tcPr>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Не нормируется</w:t>
            </w:r>
          </w:p>
        </w:tc>
      </w:tr>
      <w:tr w:rsidR="00500C46" w:rsidRPr="004E7D1D" w:rsidTr="008941CF">
        <w:tc>
          <w:tcPr>
            <w:tcW w:w="1594" w:type="dxa"/>
            <w:tcBorders>
              <w:top w:val="nil"/>
              <w:left w:val="single" w:sz="6" w:space="0" w:color="auto"/>
              <w:bottom w:val="nil"/>
              <w:right w:val="single" w:sz="6" w:space="0" w:color="auto"/>
            </w:tcBorders>
            <w:vAlign w:val="center"/>
          </w:tcPr>
          <w:p w:rsidR="004E7D1D" w:rsidRPr="004E7D1D" w:rsidRDefault="004E7D1D" w:rsidP="00500C46">
            <w:pPr>
              <w:autoSpaceDE w:val="0"/>
              <w:autoSpaceDN w:val="0"/>
              <w:adjustRightInd w:val="0"/>
              <w:spacing w:after="0" w:line="240" w:lineRule="auto"/>
              <w:ind w:left="142"/>
              <w:rPr>
                <w:rFonts w:ascii="Times New Roman" w:eastAsia="Times New Roman" w:hAnsi="Times New Roman" w:cs="Times New Roman"/>
                <w:lang w:eastAsia="ru-RU"/>
              </w:rPr>
            </w:pPr>
          </w:p>
          <w:p w:rsidR="004E7D1D" w:rsidRPr="004E7D1D" w:rsidRDefault="004E7D1D" w:rsidP="00500C46">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Пляжи</w:t>
            </w:r>
          </w:p>
        </w:tc>
        <w:tc>
          <w:tcPr>
            <w:tcW w:w="3545"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142"/>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1 урна на 1600 м</w:t>
            </w:r>
            <w:proofErr w:type="gramStart"/>
            <w:r w:rsidRPr="004E7D1D">
              <w:rPr>
                <w:rFonts w:ascii="Times New Roman" w:eastAsia="Times New Roman" w:hAnsi="Times New Roman" w:cs="Times New Roman"/>
                <w:vertAlign w:val="superscript"/>
                <w:lang w:eastAsia="ru-RU"/>
              </w:rPr>
              <w:t>2</w:t>
            </w:r>
            <w:proofErr w:type="gramEnd"/>
            <w:r w:rsidRPr="004E7D1D">
              <w:rPr>
                <w:rFonts w:ascii="Times New Roman" w:eastAsia="Times New Roman" w:hAnsi="Times New Roman" w:cs="Times New Roman"/>
                <w:lang w:eastAsia="ru-RU"/>
              </w:rPr>
              <w:t xml:space="preserve"> площади пляжа, не более 40 м между урнами</w:t>
            </w:r>
          </w:p>
        </w:tc>
        <w:tc>
          <w:tcPr>
            <w:tcW w:w="2693" w:type="dxa"/>
            <w:gridSpan w:val="2"/>
            <w:tcBorders>
              <w:top w:val="nil"/>
              <w:left w:val="single" w:sz="6" w:space="0" w:color="auto"/>
              <w:bottom w:val="nil"/>
              <w:right w:val="single" w:sz="6" w:space="0" w:color="auto"/>
            </w:tcBorders>
            <w:vAlign w:val="center"/>
          </w:tcPr>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500C46" w:rsidRPr="004E7D1D" w:rsidTr="008941CF">
        <w:tc>
          <w:tcPr>
            <w:tcW w:w="1594" w:type="dxa"/>
            <w:tcBorders>
              <w:top w:val="nil"/>
              <w:left w:val="single" w:sz="6" w:space="0" w:color="auto"/>
              <w:bottom w:val="nil"/>
              <w:right w:val="single" w:sz="6" w:space="0" w:color="auto"/>
            </w:tcBorders>
            <w:vAlign w:val="center"/>
          </w:tcPr>
          <w:p w:rsidR="004E7D1D" w:rsidRPr="004E7D1D" w:rsidRDefault="004E7D1D" w:rsidP="00500C46">
            <w:pPr>
              <w:autoSpaceDE w:val="0"/>
              <w:autoSpaceDN w:val="0"/>
              <w:adjustRightInd w:val="0"/>
              <w:spacing w:after="0" w:line="240" w:lineRule="auto"/>
              <w:ind w:left="142"/>
              <w:rPr>
                <w:rFonts w:ascii="Times New Roman" w:eastAsia="Times New Roman" w:hAnsi="Times New Roman" w:cs="Times New Roman"/>
                <w:lang w:eastAsia="ru-RU"/>
              </w:rPr>
            </w:pPr>
          </w:p>
          <w:p w:rsidR="004E7D1D" w:rsidRPr="004E7D1D" w:rsidRDefault="004E7D1D" w:rsidP="00500C46">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Рынки</w:t>
            </w:r>
          </w:p>
        </w:tc>
        <w:tc>
          <w:tcPr>
            <w:tcW w:w="3545" w:type="dxa"/>
            <w:tcBorders>
              <w:top w:val="single" w:sz="6" w:space="0" w:color="auto"/>
              <w:left w:val="single" w:sz="6" w:space="0" w:color="auto"/>
              <w:bottom w:val="single" w:sz="6" w:space="0" w:color="auto"/>
              <w:right w:val="single" w:sz="6" w:space="0" w:color="auto"/>
            </w:tcBorders>
            <w:vAlign w:val="center"/>
          </w:tcPr>
          <w:p w:rsidR="004E7D1D" w:rsidRPr="004E7D1D" w:rsidRDefault="004E7D1D" w:rsidP="00500C46">
            <w:pPr>
              <w:autoSpaceDE w:val="0"/>
              <w:autoSpaceDN w:val="0"/>
              <w:adjustRightInd w:val="0"/>
              <w:spacing w:after="0" w:line="240" w:lineRule="auto"/>
              <w:ind w:left="142"/>
              <w:rPr>
                <w:rFonts w:ascii="Times New Roman" w:eastAsia="Times New Roman" w:hAnsi="Times New Roman" w:cs="Times New Roman"/>
                <w:lang w:eastAsia="ru-RU"/>
              </w:rPr>
            </w:pPr>
            <w:r w:rsidRPr="004E7D1D">
              <w:rPr>
                <w:rFonts w:ascii="Times New Roman" w:eastAsia="Times New Roman" w:hAnsi="Times New Roman" w:cs="Times New Roman"/>
                <w:lang w:eastAsia="ru-RU"/>
              </w:rPr>
              <w:t xml:space="preserve">На территориях торговых объектов и рынков, реализующих продукцию непродовольственного назначения (далее </w:t>
            </w:r>
            <w:proofErr w:type="gramStart"/>
            <w:r w:rsidRPr="004E7D1D">
              <w:rPr>
                <w:rFonts w:ascii="Times New Roman" w:eastAsia="Times New Roman" w:hAnsi="Times New Roman" w:cs="Times New Roman"/>
                <w:lang w:eastAsia="ru-RU"/>
              </w:rPr>
              <w:t>-т</w:t>
            </w:r>
            <w:proofErr w:type="gramEnd"/>
            <w:r w:rsidRPr="004E7D1D">
              <w:rPr>
                <w:rFonts w:ascii="Times New Roman" w:eastAsia="Times New Roman" w:hAnsi="Times New Roman" w:cs="Times New Roman"/>
                <w:lang w:eastAsia="ru-RU"/>
              </w:rPr>
              <w:t>орговые объекты), хозяйствующими субъектами, которым принадлежат</w:t>
            </w:r>
            <w:r w:rsidR="00500C46" w:rsidRPr="00500C46">
              <w:rPr>
                <w:rFonts w:ascii="Times New Roman" w:eastAsia="Times New Roman" w:hAnsi="Times New Roman" w:cs="Times New Roman"/>
                <w:lang w:eastAsia="ru-RU"/>
              </w:rPr>
              <w:t xml:space="preserve"> соответствующие торговые объекты, должны быть установлены урны</w:t>
            </w:r>
            <w:r w:rsidR="00500C46">
              <w:rPr>
                <w:rFonts w:ascii="Times New Roman" w:eastAsia="Times New Roman" w:hAnsi="Times New Roman" w:cs="Times New Roman"/>
                <w:lang w:eastAsia="ru-RU"/>
              </w:rPr>
              <w:t xml:space="preserve"> </w:t>
            </w:r>
          </w:p>
        </w:tc>
        <w:tc>
          <w:tcPr>
            <w:tcW w:w="2693" w:type="dxa"/>
            <w:gridSpan w:val="2"/>
            <w:tcBorders>
              <w:top w:val="nil"/>
              <w:left w:val="single" w:sz="6" w:space="0" w:color="auto"/>
              <w:bottom w:val="nil"/>
              <w:right w:val="single" w:sz="6" w:space="0" w:color="auto"/>
            </w:tcBorders>
            <w:vAlign w:val="center"/>
          </w:tcPr>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p>
          <w:p w:rsidR="004E7D1D" w:rsidRPr="004E7D1D" w:rsidRDefault="004E7D1D"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500C46" w:rsidRPr="004E7D1D" w:rsidTr="008941CF">
        <w:tc>
          <w:tcPr>
            <w:tcW w:w="1594" w:type="dxa"/>
            <w:tcBorders>
              <w:top w:val="nil"/>
              <w:left w:val="single" w:sz="6" w:space="0" w:color="auto"/>
              <w:bottom w:val="single" w:sz="6" w:space="0" w:color="auto"/>
              <w:right w:val="single" w:sz="6" w:space="0" w:color="auto"/>
            </w:tcBorders>
            <w:vAlign w:val="center"/>
          </w:tcPr>
          <w:p w:rsidR="00500C46" w:rsidRPr="004E7D1D" w:rsidRDefault="00500C46" w:rsidP="00500C46">
            <w:pPr>
              <w:autoSpaceDE w:val="0"/>
              <w:autoSpaceDN w:val="0"/>
              <w:adjustRightInd w:val="0"/>
              <w:spacing w:after="0" w:line="240" w:lineRule="auto"/>
              <w:ind w:left="142"/>
              <w:rPr>
                <w:rFonts w:ascii="Times New Roman" w:eastAsia="Times New Roman" w:hAnsi="Times New Roman" w:cs="Times New Roman"/>
                <w:lang w:eastAsia="ru-RU"/>
              </w:rPr>
            </w:pPr>
          </w:p>
        </w:tc>
        <w:tc>
          <w:tcPr>
            <w:tcW w:w="1847" w:type="dxa"/>
            <w:tcBorders>
              <w:top w:val="single" w:sz="6" w:space="0" w:color="auto"/>
              <w:left w:val="single" w:sz="6" w:space="0" w:color="auto"/>
              <w:bottom w:val="single" w:sz="6" w:space="0" w:color="auto"/>
              <w:right w:val="single" w:sz="4" w:space="0" w:color="auto"/>
            </w:tcBorders>
            <w:vAlign w:val="center"/>
          </w:tcPr>
          <w:p w:rsidR="00500C46" w:rsidRPr="004E7D1D" w:rsidRDefault="00500C46" w:rsidP="00500C46">
            <w:pPr>
              <w:autoSpaceDE w:val="0"/>
              <w:autoSpaceDN w:val="0"/>
              <w:adjustRightInd w:val="0"/>
              <w:spacing w:after="0" w:line="240" w:lineRule="auto"/>
              <w:ind w:left="33" w:right="23"/>
              <w:jc w:val="center"/>
              <w:rPr>
                <w:rFonts w:ascii="Times New Roman" w:eastAsia="Times New Roman" w:hAnsi="Times New Roman" w:cs="Times New Roman"/>
                <w:lang w:eastAsia="ru-RU"/>
              </w:rPr>
            </w:pPr>
            <w:r w:rsidRPr="00500C46">
              <w:rPr>
                <w:rFonts w:ascii="Times New Roman" w:eastAsia="Times New Roman" w:hAnsi="Times New Roman" w:cs="Times New Roman"/>
                <w:lang w:eastAsia="ru-RU"/>
              </w:rPr>
              <w:t>Парки</w:t>
            </w:r>
          </w:p>
        </w:tc>
        <w:tc>
          <w:tcPr>
            <w:tcW w:w="3545" w:type="dxa"/>
            <w:tcBorders>
              <w:top w:val="single" w:sz="6" w:space="0" w:color="auto"/>
              <w:left w:val="single" w:sz="4" w:space="0" w:color="auto"/>
              <w:bottom w:val="single" w:sz="6" w:space="0" w:color="auto"/>
              <w:right w:val="single" w:sz="6" w:space="0" w:color="auto"/>
            </w:tcBorders>
            <w:vAlign w:val="center"/>
          </w:tcPr>
          <w:p w:rsidR="00500C46" w:rsidRPr="004E7D1D" w:rsidRDefault="00500C46" w:rsidP="00500C46">
            <w:pPr>
              <w:autoSpaceDE w:val="0"/>
              <w:autoSpaceDN w:val="0"/>
              <w:adjustRightInd w:val="0"/>
              <w:spacing w:after="0" w:line="240" w:lineRule="auto"/>
              <w:ind w:left="142"/>
              <w:rPr>
                <w:rFonts w:ascii="Times New Roman" w:eastAsia="Times New Roman" w:hAnsi="Times New Roman" w:cs="Times New Roman"/>
                <w:lang w:eastAsia="ru-RU"/>
              </w:rPr>
            </w:pPr>
            <w:r w:rsidRPr="00500C46">
              <w:rPr>
                <w:rFonts w:ascii="Times New Roman" w:eastAsia="Times New Roman" w:hAnsi="Times New Roman" w:cs="Times New Roman"/>
                <w:lang w:eastAsia="ru-RU"/>
              </w:rPr>
              <w:t>1 урна на 800 м</w:t>
            </w:r>
            <w:proofErr w:type="gramStart"/>
            <w:r w:rsidRPr="00500C46">
              <w:rPr>
                <w:rFonts w:ascii="Times New Roman" w:eastAsia="Times New Roman" w:hAnsi="Times New Roman" w:cs="Times New Roman"/>
                <w:vertAlign w:val="superscript"/>
                <w:lang w:eastAsia="ru-RU"/>
              </w:rPr>
              <w:t>2</w:t>
            </w:r>
            <w:proofErr w:type="gramEnd"/>
            <w:r w:rsidRPr="00500C46">
              <w:rPr>
                <w:rFonts w:ascii="Times New Roman" w:eastAsia="Times New Roman" w:hAnsi="Times New Roman" w:cs="Times New Roman"/>
                <w:lang w:eastAsia="ru-RU"/>
              </w:rPr>
              <w:t xml:space="preserve"> площади парка, не</w:t>
            </w:r>
            <w:r>
              <w:rPr>
                <w:rFonts w:ascii="Times New Roman" w:eastAsia="Times New Roman" w:hAnsi="Times New Roman" w:cs="Times New Roman"/>
                <w:lang w:eastAsia="ru-RU"/>
              </w:rPr>
              <w:t xml:space="preserve"> более </w:t>
            </w:r>
            <w:r w:rsidRPr="00500C46">
              <w:rPr>
                <w:rFonts w:ascii="Times New Roman" w:eastAsia="Times New Roman" w:hAnsi="Times New Roman" w:cs="Times New Roman"/>
                <w:lang w:eastAsia="ru-RU"/>
              </w:rPr>
              <w:t>40 м вдоль пешеходных дорожек</w:t>
            </w:r>
          </w:p>
        </w:tc>
        <w:tc>
          <w:tcPr>
            <w:tcW w:w="2693" w:type="dxa"/>
            <w:gridSpan w:val="2"/>
            <w:tcBorders>
              <w:top w:val="nil"/>
              <w:left w:val="single" w:sz="6" w:space="0" w:color="auto"/>
              <w:bottom w:val="single" w:sz="6" w:space="0" w:color="auto"/>
              <w:right w:val="single" w:sz="6" w:space="0" w:color="auto"/>
            </w:tcBorders>
            <w:vAlign w:val="center"/>
          </w:tcPr>
          <w:p w:rsidR="00500C46" w:rsidRPr="004E7D1D" w:rsidRDefault="00500C46" w:rsidP="00500C46">
            <w:pPr>
              <w:autoSpaceDE w:val="0"/>
              <w:autoSpaceDN w:val="0"/>
              <w:adjustRightInd w:val="0"/>
              <w:spacing w:after="0" w:line="240" w:lineRule="auto"/>
              <w:ind w:left="142"/>
              <w:jc w:val="center"/>
              <w:rPr>
                <w:rFonts w:ascii="Times New Roman" w:eastAsia="Times New Roman" w:hAnsi="Times New Roman" w:cs="Times New Roman"/>
                <w:lang w:eastAsia="ru-RU"/>
              </w:rPr>
            </w:pPr>
          </w:p>
        </w:tc>
      </w:tr>
      <w:tr w:rsidR="008941CF" w:rsidTr="008941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2"/>
        </w:trPr>
        <w:tc>
          <w:tcPr>
            <w:tcW w:w="9679" w:type="dxa"/>
            <w:gridSpan w:val="5"/>
            <w:vAlign w:val="center"/>
          </w:tcPr>
          <w:p w:rsidR="008941CF" w:rsidRPr="008941CF" w:rsidRDefault="008941CF" w:rsidP="008941CF">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8941CF">
              <w:rPr>
                <w:rFonts w:ascii="Times New Roman" w:eastAsia="Times New Roman" w:hAnsi="Times New Roman" w:cs="Times New Roman"/>
                <w:lang w:eastAsia="ru-RU"/>
              </w:rPr>
              <w:t>* Емкость контейнеров 1,1 м</w:t>
            </w:r>
            <w:r w:rsidRPr="008941CF">
              <w:rPr>
                <w:rFonts w:ascii="Times New Roman" w:eastAsia="Times New Roman" w:hAnsi="Times New Roman" w:cs="Times New Roman"/>
                <w:vertAlign w:val="superscript"/>
                <w:lang w:eastAsia="ru-RU"/>
              </w:rPr>
              <w:t>3</w:t>
            </w:r>
            <w:r w:rsidRPr="008941CF">
              <w:rPr>
                <w:rFonts w:ascii="Times New Roman" w:eastAsia="Times New Roman" w:hAnsi="Times New Roman" w:cs="Times New Roman"/>
                <w:lang w:eastAsia="ru-RU"/>
              </w:rPr>
              <w:t>.</w:t>
            </w:r>
          </w:p>
          <w:p w:rsidR="008941CF" w:rsidRPr="008941CF" w:rsidRDefault="008941CF" w:rsidP="008941CF">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8941CF">
              <w:rPr>
                <w:rFonts w:ascii="Times New Roman" w:eastAsia="Times New Roman" w:hAnsi="Times New Roman" w:cs="Times New Roman"/>
                <w:lang w:eastAsia="ru-RU"/>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w:t>
            </w:r>
          </w:p>
          <w:p w:rsidR="008941CF" w:rsidRPr="008941CF" w:rsidRDefault="008941CF" w:rsidP="008941CF">
            <w:pPr>
              <w:autoSpaceDE w:val="0"/>
              <w:autoSpaceDN w:val="0"/>
              <w:adjustRightInd w:val="0"/>
              <w:spacing w:after="0" w:line="240" w:lineRule="auto"/>
              <w:ind w:firstLine="216"/>
              <w:jc w:val="both"/>
              <w:rPr>
                <w:rFonts w:ascii="Times New Roman" w:eastAsia="Times New Roman" w:hAnsi="Times New Roman" w:cs="Times New Roman"/>
                <w:lang w:eastAsia="ru-RU"/>
              </w:rPr>
            </w:pPr>
            <w:r w:rsidRPr="008941CF">
              <w:rPr>
                <w:rFonts w:ascii="Times New Roman" w:eastAsia="Times New Roman" w:hAnsi="Times New Roman" w:cs="Times New Roman"/>
                <w:lang w:eastAsia="ru-RU"/>
              </w:rPr>
              <w:t>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8941CF" w:rsidRDefault="008941CF" w:rsidP="008941CF">
            <w:pPr>
              <w:pStyle w:val="Style54"/>
              <w:widowControl/>
              <w:spacing w:line="240" w:lineRule="auto"/>
              <w:ind w:firstLine="216"/>
              <w:jc w:val="both"/>
              <w:rPr>
                <w:rStyle w:val="FontStyle71"/>
              </w:rPr>
            </w:pPr>
            <w:r w:rsidRPr="008941CF">
              <w:rPr>
                <w:rFonts w:eastAsia="Times New Roman"/>
                <w:sz w:val="22"/>
                <w:szCs w:val="22"/>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w:t>
            </w:r>
          </w:p>
        </w:tc>
      </w:tr>
    </w:tbl>
    <w:p w:rsidR="0050677E" w:rsidRPr="003E70D1" w:rsidRDefault="0050677E" w:rsidP="0050677E">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E70D1">
        <w:rPr>
          <w:rFonts w:ascii="Times New Roman" w:eastAsia="Times New Roman" w:hAnsi="Times New Roman" w:cs="Times New Roman"/>
          <w:color w:val="22272F"/>
          <w:sz w:val="24"/>
          <w:szCs w:val="24"/>
          <w:lang w:eastAsia="ru-RU"/>
        </w:rPr>
        <w:t xml:space="preserve">Таблица </w:t>
      </w:r>
      <w:r w:rsidR="004E7D1D">
        <w:rPr>
          <w:rFonts w:ascii="Times New Roman" w:eastAsia="Times New Roman" w:hAnsi="Times New Roman" w:cs="Times New Roman"/>
          <w:color w:val="22272F"/>
          <w:sz w:val="24"/>
          <w:szCs w:val="24"/>
          <w:lang w:eastAsia="ru-RU"/>
        </w:rPr>
        <w:t>9</w:t>
      </w:r>
      <w:r w:rsidR="00500C46">
        <w:rPr>
          <w:rFonts w:ascii="Times New Roman" w:eastAsia="Times New Roman" w:hAnsi="Times New Roman" w:cs="Times New Roman"/>
          <w:color w:val="22272F"/>
          <w:sz w:val="24"/>
          <w:szCs w:val="24"/>
          <w:lang w:eastAsia="ru-RU"/>
        </w:rPr>
        <w:t>.1</w:t>
      </w:r>
    </w:p>
    <w:tbl>
      <w:tblPr>
        <w:tblW w:w="5000" w:type="pct"/>
        <w:tblCellMar>
          <w:top w:w="15" w:type="dxa"/>
          <w:left w:w="15" w:type="dxa"/>
          <w:bottom w:w="15" w:type="dxa"/>
          <w:right w:w="15" w:type="dxa"/>
        </w:tblCellMar>
        <w:tblLook w:val="04A0"/>
      </w:tblPr>
      <w:tblGrid>
        <w:gridCol w:w="2385"/>
        <w:gridCol w:w="2800"/>
        <w:gridCol w:w="2653"/>
        <w:gridCol w:w="1831"/>
      </w:tblGrid>
      <w:tr w:rsidR="0050677E" w:rsidRPr="003E70D1" w:rsidTr="0050677E">
        <w:tc>
          <w:tcPr>
            <w:tcW w:w="1233"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jc w:val="center"/>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Наименование вида объекта</w:t>
            </w:r>
          </w:p>
        </w:tc>
        <w:tc>
          <w:tcPr>
            <w:tcW w:w="1448"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jc w:val="center"/>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Тип расчетного показателя</w:t>
            </w:r>
          </w:p>
        </w:tc>
        <w:tc>
          <w:tcPr>
            <w:tcW w:w="1372"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jc w:val="center"/>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Наименование расчетного показателя, единица измерения</w:t>
            </w:r>
          </w:p>
        </w:tc>
        <w:tc>
          <w:tcPr>
            <w:tcW w:w="947"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jc w:val="center"/>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Значение расчетного показателя</w:t>
            </w:r>
          </w:p>
        </w:tc>
      </w:tr>
      <w:tr w:rsidR="0050677E" w:rsidRPr="003E70D1" w:rsidTr="0050677E">
        <w:trPr>
          <w:trHeight w:val="240"/>
        </w:trPr>
        <w:tc>
          <w:tcPr>
            <w:tcW w:w="1233" w:type="pct"/>
            <w:vMerge w:val="restar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Объекты утилизации, обезвреживания, захоронения твердых коммунальных отходов</w:t>
            </w:r>
          </w:p>
        </w:tc>
        <w:tc>
          <w:tcPr>
            <w:tcW w:w="1448"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Минимально допустимый уровень обеспеченности населения</w:t>
            </w:r>
          </w:p>
        </w:tc>
        <w:tc>
          <w:tcPr>
            <w:tcW w:w="1372"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8941CF">
            <w:pPr>
              <w:spacing w:after="0" w:line="240" w:lineRule="auto"/>
              <w:ind w:left="142" w:right="122"/>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 xml:space="preserve">Количество объектов на </w:t>
            </w:r>
            <w:r w:rsidR="008941CF">
              <w:rPr>
                <w:rFonts w:ascii="Times New Roman" w:eastAsia="Times New Roman" w:hAnsi="Times New Roman" w:cs="Times New Roman"/>
                <w:lang w:eastAsia="ru-RU"/>
              </w:rPr>
              <w:t>район</w:t>
            </w:r>
            <w:r w:rsidRPr="003E70D1">
              <w:rPr>
                <w:rFonts w:ascii="Times New Roman" w:eastAsia="Times New Roman" w:hAnsi="Times New Roman" w:cs="Times New Roman"/>
                <w:lang w:eastAsia="ru-RU"/>
              </w:rPr>
              <w:t>, ед.</w:t>
            </w:r>
          </w:p>
        </w:tc>
        <w:tc>
          <w:tcPr>
            <w:tcW w:w="947"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 xml:space="preserve">Определяется в соответствии с </w:t>
            </w:r>
            <w:proofErr w:type="gramStart"/>
            <w:r w:rsidRPr="003E70D1">
              <w:rPr>
                <w:rFonts w:ascii="Times New Roman" w:eastAsia="Times New Roman" w:hAnsi="Times New Roman" w:cs="Times New Roman"/>
                <w:lang w:eastAsia="ru-RU"/>
              </w:rPr>
              <w:t>действующей</w:t>
            </w:r>
            <w:proofErr w:type="gramEnd"/>
            <w:r w:rsidRPr="003E70D1">
              <w:rPr>
                <w:rFonts w:ascii="Times New Roman" w:eastAsia="Times New Roman" w:hAnsi="Times New Roman" w:cs="Times New Roman"/>
                <w:lang w:eastAsia="ru-RU"/>
              </w:rPr>
              <w:t xml:space="preserve"> ТСОО КК</w:t>
            </w:r>
          </w:p>
        </w:tc>
      </w:tr>
      <w:tr w:rsidR="0050677E" w:rsidRPr="003E70D1" w:rsidTr="0050677E">
        <w:tc>
          <w:tcPr>
            <w:tcW w:w="1233" w:type="pct"/>
            <w:vMerge/>
            <w:tcBorders>
              <w:top w:val="single" w:sz="6" w:space="0" w:color="000000"/>
              <w:left w:val="single" w:sz="6" w:space="0" w:color="000000"/>
              <w:bottom w:val="single" w:sz="6" w:space="0" w:color="000000"/>
              <w:right w:val="single" w:sz="6" w:space="0" w:color="000000"/>
            </w:tcBorders>
            <w:vAlign w:val="center"/>
            <w:hideMark/>
          </w:tcPr>
          <w:p w:rsidR="0050677E" w:rsidRPr="003E70D1" w:rsidRDefault="0050677E" w:rsidP="0050677E">
            <w:pPr>
              <w:spacing w:after="0" w:line="240" w:lineRule="auto"/>
              <w:ind w:left="142" w:right="122"/>
              <w:rPr>
                <w:rFonts w:ascii="Times New Roman" w:eastAsia="Times New Roman" w:hAnsi="Times New Roman" w:cs="Times New Roman"/>
                <w:lang w:eastAsia="ru-RU"/>
              </w:rPr>
            </w:pPr>
          </w:p>
        </w:tc>
        <w:tc>
          <w:tcPr>
            <w:tcW w:w="1448"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Максимально допустимый уровень территориальной доступности</w:t>
            </w:r>
          </w:p>
        </w:tc>
        <w:tc>
          <w:tcPr>
            <w:tcW w:w="1372"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Не устанавливается</w:t>
            </w:r>
          </w:p>
        </w:tc>
        <w:tc>
          <w:tcPr>
            <w:tcW w:w="947" w:type="pct"/>
            <w:tcBorders>
              <w:top w:val="single" w:sz="6" w:space="0" w:color="000000"/>
              <w:left w:val="single" w:sz="6" w:space="0" w:color="000000"/>
              <w:bottom w:val="single" w:sz="6" w:space="0" w:color="000000"/>
              <w:right w:val="single" w:sz="6" w:space="0" w:color="000000"/>
            </w:tcBorders>
            <w:hideMark/>
          </w:tcPr>
          <w:p w:rsidR="0050677E" w:rsidRPr="003E70D1" w:rsidRDefault="0050677E" w:rsidP="0050677E">
            <w:pPr>
              <w:spacing w:after="0" w:line="240" w:lineRule="auto"/>
              <w:ind w:left="142" w:right="122"/>
              <w:rPr>
                <w:rFonts w:ascii="Times New Roman" w:eastAsia="Times New Roman" w:hAnsi="Times New Roman" w:cs="Times New Roman"/>
                <w:lang w:eastAsia="ru-RU"/>
              </w:rPr>
            </w:pPr>
            <w:r w:rsidRPr="003E70D1">
              <w:rPr>
                <w:rFonts w:ascii="Times New Roman" w:eastAsia="Times New Roman" w:hAnsi="Times New Roman" w:cs="Times New Roman"/>
                <w:lang w:eastAsia="ru-RU"/>
              </w:rPr>
              <w:t>Не нормируется</w:t>
            </w:r>
          </w:p>
        </w:tc>
      </w:tr>
    </w:tbl>
    <w:p w:rsidR="002B11BA" w:rsidRPr="002B11BA" w:rsidRDefault="002B11BA" w:rsidP="002B11BA">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B11BA">
        <w:rPr>
          <w:rFonts w:ascii="Times New Roman" w:eastAsia="Times New Roman" w:hAnsi="Times New Roman" w:cs="Times New Roman"/>
          <w:b/>
          <w:sz w:val="24"/>
          <w:szCs w:val="24"/>
          <w:lang w:eastAsia="ru-RU"/>
        </w:rPr>
        <w:lastRenderedPageBreak/>
        <w:t>1.</w:t>
      </w:r>
      <w:r w:rsidR="003845BD">
        <w:rPr>
          <w:rFonts w:ascii="Times New Roman" w:eastAsia="Times New Roman" w:hAnsi="Times New Roman" w:cs="Times New Roman"/>
          <w:b/>
          <w:sz w:val="24"/>
          <w:szCs w:val="24"/>
          <w:lang w:eastAsia="ru-RU"/>
        </w:rPr>
        <w:t>1</w:t>
      </w:r>
      <w:r w:rsidR="004E7D1D">
        <w:rPr>
          <w:rFonts w:ascii="Times New Roman" w:eastAsia="Times New Roman" w:hAnsi="Times New Roman" w:cs="Times New Roman"/>
          <w:b/>
          <w:sz w:val="24"/>
          <w:szCs w:val="24"/>
          <w:lang w:eastAsia="ru-RU"/>
        </w:rPr>
        <w:t>0</w:t>
      </w:r>
      <w:r w:rsidRPr="002B11BA">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223B43" w:rsidRDefault="002B11BA" w:rsidP="00887A38">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и максимально допустимого уровня территориальной доступности объектов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приведены в таблице </w:t>
      </w:r>
      <w:r w:rsidR="003845BD" w:rsidRPr="00223B43">
        <w:rPr>
          <w:rFonts w:ascii="Times New Roman" w:eastAsia="Times New Roman" w:hAnsi="Times New Roman" w:cs="Times New Roman"/>
          <w:sz w:val="24"/>
          <w:szCs w:val="24"/>
          <w:lang w:eastAsia="ru-RU"/>
        </w:rPr>
        <w:t>1</w:t>
      </w:r>
      <w:r w:rsidR="004E7D1D">
        <w:rPr>
          <w:rFonts w:ascii="Times New Roman" w:eastAsia="Times New Roman" w:hAnsi="Times New Roman" w:cs="Times New Roman"/>
          <w:sz w:val="24"/>
          <w:szCs w:val="24"/>
          <w:lang w:eastAsia="ru-RU"/>
        </w:rPr>
        <w:t>0</w:t>
      </w:r>
      <w:r w:rsidRPr="00223B43">
        <w:rPr>
          <w:rFonts w:ascii="Times New Roman" w:eastAsia="Times New Roman" w:hAnsi="Times New Roman" w:cs="Times New Roman"/>
          <w:sz w:val="24"/>
          <w:szCs w:val="24"/>
          <w:lang w:eastAsia="ru-RU"/>
        </w:rPr>
        <w:t>.</w:t>
      </w:r>
      <w:r w:rsidR="00887A38">
        <w:rPr>
          <w:rFonts w:ascii="Times New Roman" w:eastAsia="Times New Roman" w:hAnsi="Times New Roman" w:cs="Times New Roman"/>
          <w:sz w:val="24"/>
          <w:szCs w:val="24"/>
          <w:lang w:eastAsia="ru-RU"/>
        </w:rPr>
        <w:t xml:space="preserve"> </w:t>
      </w:r>
    </w:p>
    <w:p w:rsidR="002B11BA" w:rsidRPr="00223B43" w:rsidRDefault="002B11BA" w:rsidP="002B11BA">
      <w:pPr>
        <w:shd w:val="clear" w:color="auto" w:fill="FFFFFF"/>
        <w:spacing w:after="0" w:line="240" w:lineRule="auto"/>
        <w:jc w:val="right"/>
        <w:rPr>
          <w:rFonts w:ascii="Times New Roman" w:eastAsia="Times New Roman" w:hAnsi="Times New Roman" w:cs="Times New Roman"/>
          <w:sz w:val="24"/>
          <w:szCs w:val="24"/>
          <w:lang w:eastAsia="ru-RU"/>
        </w:rPr>
      </w:pPr>
      <w:r w:rsidRPr="00223B43">
        <w:rPr>
          <w:rFonts w:ascii="Times New Roman" w:eastAsia="Times New Roman" w:hAnsi="Times New Roman" w:cs="Times New Roman"/>
          <w:sz w:val="24"/>
          <w:szCs w:val="24"/>
          <w:lang w:eastAsia="ru-RU"/>
        </w:rPr>
        <w:t xml:space="preserve">Таблица </w:t>
      </w:r>
      <w:r w:rsidR="003845BD" w:rsidRPr="00223B43">
        <w:rPr>
          <w:rFonts w:ascii="Times New Roman" w:eastAsia="Times New Roman" w:hAnsi="Times New Roman" w:cs="Times New Roman"/>
          <w:sz w:val="24"/>
          <w:szCs w:val="24"/>
          <w:lang w:eastAsia="ru-RU"/>
        </w:rPr>
        <w:t>1</w:t>
      </w:r>
      <w:r w:rsidR="004E7D1D">
        <w:rPr>
          <w:rFonts w:ascii="Times New Roman" w:eastAsia="Times New Roman" w:hAnsi="Times New Roman" w:cs="Times New Roman"/>
          <w:sz w:val="24"/>
          <w:szCs w:val="24"/>
          <w:lang w:eastAsia="ru-RU"/>
        </w:rPr>
        <w:t>0</w:t>
      </w:r>
    </w:p>
    <w:tbl>
      <w:tblPr>
        <w:tblW w:w="5000" w:type="pct"/>
        <w:tblLayout w:type="fixed"/>
        <w:tblCellMar>
          <w:top w:w="15" w:type="dxa"/>
          <w:left w:w="15" w:type="dxa"/>
          <w:bottom w:w="15" w:type="dxa"/>
          <w:right w:w="15" w:type="dxa"/>
        </w:tblCellMar>
        <w:tblLook w:val="04A0"/>
      </w:tblPr>
      <w:tblGrid>
        <w:gridCol w:w="1683"/>
        <w:gridCol w:w="1947"/>
        <w:gridCol w:w="2785"/>
        <w:gridCol w:w="2388"/>
        <w:gridCol w:w="143"/>
        <w:gridCol w:w="673"/>
        <w:gridCol w:w="50"/>
      </w:tblGrid>
      <w:tr w:rsidR="00887A38" w:rsidRPr="00223B43" w:rsidTr="00887A38">
        <w:trPr>
          <w:gridAfter w:val="1"/>
          <w:wAfter w:w="26" w:type="pct"/>
        </w:trPr>
        <w:tc>
          <w:tcPr>
            <w:tcW w:w="87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Наименование вида объектов</w:t>
            </w:r>
          </w:p>
        </w:tc>
        <w:tc>
          <w:tcPr>
            <w:tcW w:w="1007"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Тип расчетного показателя</w:t>
            </w:r>
          </w:p>
        </w:tc>
        <w:tc>
          <w:tcPr>
            <w:tcW w:w="144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FD1BFD">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Наименование расчетного показателя, </w:t>
            </w:r>
            <w:r w:rsidR="00FD1BFD">
              <w:rPr>
                <w:rFonts w:ascii="Times New Roman" w:eastAsia="Times New Roman" w:hAnsi="Times New Roman" w:cs="Times New Roman"/>
                <w:lang w:eastAsia="ru-RU"/>
              </w:rPr>
              <w:t>ед.</w:t>
            </w:r>
            <w:r w:rsidRPr="00223B43">
              <w:rPr>
                <w:rFonts w:ascii="Times New Roman" w:eastAsia="Times New Roman" w:hAnsi="Times New Roman" w:cs="Times New Roman"/>
                <w:lang w:eastAsia="ru-RU"/>
              </w:rPr>
              <w:t xml:space="preserve"> измерения</w:t>
            </w:r>
          </w:p>
        </w:tc>
        <w:tc>
          <w:tcPr>
            <w:tcW w:w="1657" w:type="pct"/>
            <w:gridSpan w:val="3"/>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Значение расчетного показателя</w:t>
            </w:r>
          </w:p>
        </w:tc>
      </w:tr>
      <w:tr w:rsidR="00887A38" w:rsidRPr="00223B43" w:rsidTr="00887A38">
        <w:trPr>
          <w:gridAfter w:val="1"/>
          <w:wAfter w:w="26" w:type="pct"/>
          <w:trHeight w:val="240"/>
        </w:trPr>
        <w:tc>
          <w:tcPr>
            <w:tcW w:w="870"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Пожарные депо*</w:t>
            </w:r>
          </w:p>
        </w:tc>
        <w:tc>
          <w:tcPr>
            <w:tcW w:w="1007"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44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объектов, ед. на населенный пункт</w:t>
            </w:r>
          </w:p>
        </w:tc>
        <w:tc>
          <w:tcPr>
            <w:tcW w:w="1657" w:type="pct"/>
            <w:gridSpan w:val="3"/>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СП 11.13130.2009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p>
        </w:tc>
      </w:tr>
      <w:tr w:rsidR="00887A38" w:rsidRPr="00223B43" w:rsidTr="00887A38">
        <w:trPr>
          <w:gridAfter w:val="1"/>
          <w:wAfter w:w="26" w:type="pct"/>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44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Количество личного состава подразделений пожарной охраны, количество пожарной техники, ед.</w:t>
            </w:r>
          </w:p>
        </w:tc>
        <w:tc>
          <w:tcPr>
            <w:tcW w:w="1657" w:type="pct"/>
            <w:gridSpan w:val="3"/>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По расчету в соответствии с приказом МЧС России от 15 октября 2021 г. </w:t>
            </w:r>
            <w:r w:rsidR="009B3516" w:rsidRPr="00223B43">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223B43">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p>
        </w:tc>
      </w:tr>
      <w:tr w:rsidR="00887A38" w:rsidRPr="00223B43" w:rsidTr="00A1655C">
        <w:trPr>
          <w:gridAfter w:val="1"/>
          <w:wAfter w:w="26" w:type="pct"/>
          <w:trHeight w:val="1265"/>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44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Время прибытия, мин.</w:t>
            </w:r>
          </w:p>
        </w:tc>
        <w:tc>
          <w:tcPr>
            <w:tcW w:w="1235" w:type="pct"/>
            <w:tcBorders>
              <w:top w:val="single" w:sz="6" w:space="0" w:color="000000"/>
              <w:left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сельских населенных пунктах</w:t>
            </w:r>
          </w:p>
        </w:tc>
        <w:tc>
          <w:tcPr>
            <w:tcW w:w="422" w:type="pct"/>
            <w:gridSpan w:val="2"/>
            <w:tcBorders>
              <w:top w:val="single" w:sz="6" w:space="0" w:color="000000"/>
              <w:left w:val="single" w:sz="6" w:space="0" w:color="000000"/>
              <w:right w:val="single" w:sz="6" w:space="0" w:color="000000"/>
            </w:tcBorders>
            <w:hideMark/>
          </w:tcPr>
          <w:p w:rsidR="002B11BA" w:rsidRPr="00223B43" w:rsidRDefault="002B11BA" w:rsidP="00887A38">
            <w:pPr>
              <w:spacing w:after="0" w:line="240" w:lineRule="auto"/>
              <w:ind w:left="-15"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20</w:t>
            </w:r>
          </w:p>
        </w:tc>
      </w:tr>
      <w:tr w:rsidR="00887A38" w:rsidRPr="00223B43" w:rsidTr="00887A38">
        <w:trPr>
          <w:gridAfter w:val="1"/>
          <w:wAfter w:w="26" w:type="pct"/>
          <w:trHeight w:val="240"/>
        </w:trPr>
        <w:tc>
          <w:tcPr>
            <w:tcW w:w="870"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Убежища</w:t>
            </w:r>
          </w:p>
        </w:tc>
        <w:tc>
          <w:tcPr>
            <w:tcW w:w="1007"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44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Внутренний объем помещения основного назначения на одного укрываемого, куб. м</w:t>
            </w:r>
          </w:p>
        </w:tc>
        <w:tc>
          <w:tcPr>
            <w:tcW w:w="1657" w:type="pct"/>
            <w:gridSpan w:val="3"/>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1,5</w:t>
            </w:r>
          </w:p>
        </w:tc>
      </w:tr>
      <w:tr w:rsidR="00887A38" w:rsidRPr="00223B43" w:rsidTr="00A1655C">
        <w:trPr>
          <w:gridAfter w:val="1"/>
          <w:wAfter w:w="26" w:type="pct"/>
          <w:trHeight w:val="240"/>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440"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Площадь пола основных помещений на одного укрываемого, кв. м</w:t>
            </w:r>
          </w:p>
        </w:tc>
        <w:tc>
          <w:tcPr>
            <w:tcW w:w="123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одноярусном расположении нар</w:t>
            </w:r>
          </w:p>
        </w:tc>
        <w:tc>
          <w:tcPr>
            <w:tcW w:w="421"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0,6</w:t>
            </w:r>
          </w:p>
        </w:tc>
      </w:tr>
      <w:tr w:rsidR="00887A38" w:rsidRPr="00223B43" w:rsidTr="00A1655C">
        <w:trPr>
          <w:gridAfter w:val="1"/>
          <w:wAfter w:w="26" w:type="pct"/>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44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23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двухъярусном расположении нар</w:t>
            </w:r>
          </w:p>
        </w:tc>
        <w:tc>
          <w:tcPr>
            <w:tcW w:w="421"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0,5</w:t>
            </w:r>
          </w:p>
        </w:tc>
      </w:tr>
      <w:tr w:rsidR="00887A38" w:rsidRPr="00223B43" w:rsidTr="00A1655C">
        <w:trPr>
          <w:gridAfter w:val="1"/>
          <w:wAfter w:w="26" w:type="pct"/>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44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235"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при трехъярусном расположении нар</w:t>
            </w:r>
          </w:p>
        </w:tc>
        <w:tc>
          <w:tcPr>
            <w:tcW w:w="421"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0,4</w:t>
            </w:r>
          </w:p>
        </w:tc>
      </w:tr>
      <w:tr w:rsidR="00887A38" w:rsidRPr="00223B43" w:rsidTr="00887A38">
        <w:trPr>
          <w:gridAfter w:val="1"/>
          <w:wAfter w:w="26" w:type="pct"/>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44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A1655C">
            <w:pPr>
              <w:spacing w:after="0" w:line="240" w:lineRule="auto"/>
              <w:ind w:right="6"/>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Радиус сбора </w:t>
            </w:r>
            <w:proofErr w:type="gramStart"/>
            <w:r w:rsidRPr="00223B43">
              <w:rPr>
                <w:rFonts w:ascii="Times New Roman" w:eastAsia="Times New Roman" w:hAnsi="Times New Roman" w:cs="Times New Roman"/>
                <w:lang w:eastAsia="ru-RU"/>
              </w:rPr>
              <w:t>укрываемых</w:t>
            </w:r>
            <w:proofErr w:type="gramEnd"/>
            <w:r w:rsidRPr="00223B43">
              <w:rPr>
                <w:rFonts w:ascii="Times New Roman" w:eastAsia="Times New Roman" w:hAnsi="Times New Roman" w:cs="Times New Roman"/>
                <w:lang w:eastAsia="ru-RU"/>
              </w:rPr>
              <w:t>, м</w:t>
            </w:r>
          </w:p>
        </w:tc>
        <w:tc>
          <w:tcPr>
            <w:tcW w:w="1657" w:type="pct"/>
            <w:gridSpan w:val="3"/>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500**</w:t>
            </w:r>
          </w:p>
        </w:tc>
      </w:tr>
      <w:tr w:rsidR="00887A38" w:rsidRPr="00223B43" w:rsidTr="00887A38">
        <w:trPr>
          <w:gridAfter w:val="1"/>
          <w:wAfter w:w="26" w:type="pct"/>
          <w:trHeight w:val="240"/>
        </w:trPr>
        <w:tc>
          <w:tcPr>
            <w:tcW w:w="870"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Объекты </w:t>
            </w:r>
            <w:proofErr w:type="spellStart"/>
            <w:r w:rsidRPr="00223B43">
              <w:rPr>
                <w:rFonts w:ascii="Times New Roman" w:eastAsia="Times New Roman" w:hAnsi="Times New Roman" w:cs="Times New Roman"/>
                <w:lang w:eastAsia="ru-RU"/>
              </w:rPr>
              <w:t>лесопожарной</w:t>
            </w:r>
            <w:proofErr w:type="spellEnd"/>
            <w:r w:rsidRPr="00223B43">
              <w:rPr>
                <w:rFonts w:ascii="Times New Roman" w:eastAsia="Times New Roman" w:hAnsi="Times New Roman" w:cs="Times New Roman"/>
                <w:lang w:eastAsia="ru-RU"/>
              </w:rPr>
              <w:t xml:space="preserve"> охраны</w:t>
            </w:r>
          </w:p>
        </w:tc>
        <w:tc>
          <w:tcPr>
            <w:tcW w:w="1007"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44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ед.</w:t>
            </w:r>
          </w:p>
        </w:tc>
        <w:tc>
          <w:tcPr>
            <w:tcW w:w="1657" w:type="pct"/>
            <w:gridSpan w:val="3"/>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35</w:t>
            </w:r>
          </w:p>
        </w:tc>
      </w:tr>
      <w:tr w:rsidR="00887A38" w:rsidRPr="00223B43" w:rsidTr="00887A38">
        <w:trPr>
          <w:gridAfter w:val="1"/>
          <w:wAfter w:w="26" w:type="pct"/>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44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Численность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формирований, чел.</w:t>
            </w:r>
          </w:p>
        </w:tc>
        <w:tc>
          <w:tcPr>
            <w:tcW w:w="1657" w:type="pct"/>
            <w:gridSpan w:val="3"/>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210</w:t>
            </w:r>
          </w:p>
        </w:tc>
      </w:tr>
      <w:tr w:rsidR="00887A38" w:rsidRPr="00223B43" w:rsidTr="00887A38">
        <w:trPr>
          <w:gridAfter w:val="1"/>
          <w:wAfter w:w="26" w:type="pct"/>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440"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Количество </w:t>
            </w:r>
            <w:proofErr w:type="spellStart"/>
            <w:r w:rsidRPr="00223B43">
              <w:rPr>
                <w:rFonts w:ascii="Times New Roman" w:eastAsia="Times New Roman" w:hAnsi="Times New Roman" w:cs="Times New Roman"/>
                <w:lang w:eastAsia="ru-RU"/>
              </w:rPr>
              <w:t>лесопожарных</w:t>
            </w:r>
            <w:proofErr w:type="spellEnd"/>
            <w:r w:rsidRPr="00223B43">
              <w:rPr>
                <w:rFonts w:ascii="Times New Roman" w:eastAsia="Times New Roman" w:hAnsi="Times New Roman" w:cs="Times New Roman"/>
                <w:lang w:eastAsia="ru-RU"/>
              </w:rPr>
              <w:t xml:space="preserve"> станций и </w:t>
            </w:r>
            <w:proofErr w:type="spellStart"/>
            <w:r w:rsidRPr="00223B43">
              <w:rPr>
                <w:rFonts w:ascii="Times New Roman" w:eastAsia="Times New Roman" w:hAnsi="Times New Roman" w:cs="Times New Roman"/>
                <w:lang w:eastAsia="ru-RU"/>
              </w:rPr>
              <w:t>авиаотделений</w:t>
            </w:r>
            <w:proofErr w:type="spellEnd"/>
            <w:r w:rsidRPr="00223B43">
              <w:rPr>
                <w:rFonts w:ascii="Times New Roman" w:eastAsia="Times New Roman" w:hAnsi="Times New Roman" w:cs="Times New Roman"/>
                <w:lang w:eastAsia="ru-RU"/>
              </w:rPr>
              <w:t>, ед.</w:t>
            </w:r>
          </w:p>
        </w:tc>
        <w:tc>
          <w:tcPr>
            <w:tcW w:w="1657" w:type="pct"/>
            <w:gridSpan w:val="3"/>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11</w:t>
            </w:r>
          </w:p>
        </w:tc>
      </w:tr>
      <w:tr w:rsidR="00887A38" w:rsidRPr="00223B43" w:rsidTr="00887A38">
        <w:trPr>
          <w:gridAfter w:val="1"/>
          <w:wAfter w:w="26" w:type="pct"/>
          <w:trHeight w:val="240"/>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Максимально </w:t>
            </w:r>
            <w:r w:rsidRPr="00223B43">
              <w:rPr>
                <w:rFonts w:ascii="Times New Roman" w:eastAsia="Times New Roman" w:hAnsi="Times New Roman" w:cs="Times New Roman"/>
                <w:lang w:eastAsia="ru-RU"/>
              </w:rPr>
              <w:lastRenderedPageBreak/>
              <w:t>допустимый уровень территориальной доступности</w:t>
            </w:r>
          </w:p>
        </w:tc>
        <w:tc>
          <w:tcPr>
            <w:tcW w:w="1440" w:type="pct"/>
            <w:vMerge w:val="restart"/>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 xml:space="preserve">Транспортная доступность </w:t>
            </w:r>
            <w:r w:rsidRPr="00223B43">
              <w:rPr>
                <w:rFonts w:ascii="Times New Roman" w:eastAsia="Times New Roman" w:hAnsi="Times New Roman" w:cs="Times New Roman"/>
                <w:lang w:eastAsia="ru-RU"/>
              </w:rPr>
              <w:lastRenderedPageBreak/>
              <w:t>на специальном автомобиле, час</w:t>
            </w:r>
          </w:p>
        </w:tc>
        <w:tc>
          <w:tcPr>
            <w:tcW w:w="1309"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 xml:space="preserve">в лесах 1 класса </w:t>
            </w:r>
            <w:r w:rsidRPr="00223B43">
              <w:rPr>
                <w:rFonts w:ascii="Times New Roman" w:eastAsia="Times New Roman" w:hAnsi="Times New Roman" w:cs="Times New Roman"/>
                <w:lang w:eastAsia="ru-RU"/>
              </w:rPr>
              <w:lastRenderedPageBreak/>
              <w:t>природной пожарной опасности</w:t>
            </w:r>
          </w:p>
        </w:tc>
        <w:tc>
          <w:tcPr>
            <w:tcW w:w="348"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lastRenderedPageBreak/>
              <w:t>1</w:t>
            </w:r>
          </w:p>
        </w:tc>
      </w:tr>
      <w:tr w:rsidR="00887A38" w:rsidRPr="00223B43" w:rsidTr="00887A38">
        <w:trPr>
          <w:gridAfter w:val="1"/>
          <w:wAfter w:w="26" w:type="pct"/>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44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09"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2 класса природной пожарной опасности</w:t>
            </w:r>
          </w:p>
        </w:tc>
        <w:tc>
          <w:tcPr>
            <w:tcW w:w="348"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2</w:t>
            </w:r>
          </w:p>
        </w:tc>
      </w:tr>
      <w:tr w:rsidR="00887A38" w:rsidRPr="00223B43" w:rsidTr="00887A38">
        <w:trPr>
          <w:gridAfter w:val="1"/>
          <w:wAfter w:w="26" w:type="pct"/>
        </w:trPr>
        <w:tc>
          <w:tcPr>
            <w:tcW w:w="87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007"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440" w:type="pct"/>
            <w:vMerge/>
            <w:tcBorders>
              <w:top w:val="single" w:sz="6" w:space="0" w:color="000000"/>
              <w:left w:val="single" w:sz="6" w:space="0" w:color="000000"/>
              <w:bottom w:val="single" w:sz="6" w:space="0" w:color="000000"/>
              <w:right w:val="single" w:sz="6" w:space="0" w:color="000000"/>
            </w:tcBorders>
            <w:vAlign w:val="center"/>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p>
        </w:tc>
        <w:tc>
          <w:tcPr>
            <w:tcW w:w="1309" w:type="pct"/>
            <w:gridSpan w:val="2"/>
            <w:tcBorders>
              <w:top w:val="single" w:sz="6" w:space="0" w:color="000000"/>
              <w:left w:val="single" w:sz="6" w:space="0" w:color="000000"/>
              <w:bottom w:val="single" w:sz="6" w:space="0" w:color="000000"/>
              <w:right w:val="single" w:sz="6" w:space="0" w:color="000000"/>
            </w:tcBorders>
            <w:hideMark/>
          </w:tcPr>
          <w:p w:rsidR="002B11BA" w:rsidRPr="00223B43" w:rsidRDefault="002B11BA"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в лесах 3 - 5 класса природной пожарной опасности</w:t>
            </w:r>
          </w:p>
        </w:tc>
        <w:tc>
          <w:tcPr>
            <w:tcW w:w="348" w:type="pct"/>
            <w:tcBorders>
              <w:top w:val="single" w:sz="6" w:space="0" w:color="000000"/>
              <w:left w:val="single" w:sz="6" w:space="0" w:color="000000"/>
              <w:bottom w:val="single" w:sz="6" w:space="0" w:color="000000"/>
              <w:right w:val="single" w:sz="6" w:space="0" w:color="000000"/>
            </w:tcBorders>
            <w:hideMark/>
          </w:tcPr>
          <w:p w:rsidR="002B11BA" w:rsidRPr="00223B43" w:rsidRDefault="002B11BA" w:rsidP="00887A38">
            <w:pPr>
              <w:spacing w:after="0" w:line="240" w:lineRule="auto"/>
              <w:ind w:right="44"/>
              <w:jc w:val="center"/>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3</w:t>
            </w:r>
          </w:p>
        </w:tc>
      </w:tr>
      <w:tr w:rsidR="007A2F74" w:rsidRPr="00223B43" w:rsidTr="007A2F74">
        <w:trPr>
          <w:gridAfter w:val="1"/>
          <w:wAfter w:w="26" w:type="pct"/>
          <w:trHeight w:val="586"/>
        </w:trPr>
        <w:tc>
          <w:tcPr>
            <w:tcW w:w="870" w:type="pct"/>
            <w:vMerge w:val="restart"/>
            <w:tcBorders>
              <w:top w:val="single" w:sz="6" w:space="0" w:color="000000"/>
              <w:left w:val="single" w:sz="6" w:space="0" w:color="000000"/>
              <w:right w:val="single" w:sz="6" w:space="0" w:color="000000"/>
            </w:tcBorders>
            <w:vAlign w:val="center"/>
          </w:tcPr>
          <w:p w:rsidR="007A2F74" w:rsidRDefault="007A2F74" w:rsidP="007A2F74">
            <w:pPr>
              <w:spacing w:after="0" w:line="240" w:lineRule="auto"/>
              <w:ind w:left="142" w:right="-48"/>
              <w:rPr>
                <w:rFonts w:ascii="Times New Roman" w:eastAsia="Times New Roman" w:hAnsi="Times New Roman" w:cs="Times New Roman"/>
                <w:lang w:eastAsia="ru-RU"/>
              </w:rPr>
            </w:pPr>
            <w:proofErr w:type="gramStart"/>
            <w:r w:rsidRPr="007A2F74">
              <w:rPr>
                <w:rFonts w:ascii="Times New Roman" w:eastAsia="Times New Roman" w:hAnsi="Times New Roman" w:cs="Times New Roman"/>
                <w:lang w:eastAsia="ru-RU"/>
              </w:rPr>
              <w:t xml:space="preserve">Спасательные посты, станции на водных объектах (в том числе объекты оказания </w:t>
            </w:r>
            <w:proofErr w:type="gramEnd"/>
          </w:p>
          <w:p w:rsidR="007A2F74" w:rsidRPr="00223B43" w:rsidRDefault="007A2F74" w:rsidP="007A2F74">
            <w:pPr>
              <w:spacing w:after="0" w:line="240" w:lineRule="auto"/>
              <w:ind w:left="142" w:right="-48"/>
              <w:rPr>
                <w:rFonts w:ascii="Times New Roman" w:eastAsia="Times New Roman" w:hAnsi="Times New Roman" w:cs="Times New Roman"/>
                <w:lang w:eastAsia="ru-RU"/>
              </w:rPr>
            </w:pPr>
            <w:r w:rsidRPr="007A2F74">
              <w:rPr>
                <w:rFonts w:ascii="Times New Roman" w:eastAsia="Times New Roman" w:hAnsi="Times New Roman" w:cs="Times New Roman"/>
                <w:lang w:eastAsia="ru-RU"/>
              </w:rPr>
              <w:t>первой медицинской помощи)</w:t>
            </w:r>
          </w:p>
        </w:tc>
        <w:tc>
          <w:tcPr>
            <w:tcW w:w="1007" w:type="pct"/>
            <w:tcBorders>
              <w:top w:val="single" w:sz="6" w:space="0" w:color="000000"/>
              <w:left w:val="single" w:sz="6" w:space="0" w:color="000000"/>
              <w:bottom w:val="single" w:sz="4" w:space="0" w:color="auto"/>
              <w:right w:val="single" w:sz="6" w:space="0" w:color="000000"/>
            </w:tcBorders>
            <w:vAlign w:val="center"/>
          </w:tcPr>
          <w:p w:rsidR="007A2F74" w:rsidRPr="00223B43" w:rsidRDefault="007A2F74"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Минимально допустимый уровень обеспеченности населения</w:t>
            </w:r>
          </w:p>
        </w:tc>
        <w:tc>
          <w:tcPr>
            <w:tcW w:w="1440" w:type="pct"/>
            <w:tcBorders>
              <w:top w:val="single" w:sz="6" w:space="0" w:color="000000"/>
              <w:left w:val="single" w:sz="6" w:space="0" w:color="000000"/>
              <w:bottom w:val="single" w:sz="4" w:space="0" w:color="auto"/>
              <w:right w:val="single" w:sz="6" w:space="0" w:color="000000"/>
            </w:tcBorders>
            <w:vAlign w:val="center"/>
          </w:tcPr>
          <w:p w:rsidR="007A2F74" w:rsidRPr="00223B43" w:rsidRDefault="007A2F74"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Численность</w:t>
            </w:r>
            <w:r>
              <w:rPr>
                <w:rFonts w:ascii="Times New Roman" w:eastAsia="Times New Roman" w:hAnsi="Times New Roman" w:cs="Times New Roman"/>
                <w:lang w:eastAsia="ru-RU"/>
              </w:rPr>
              <w:t xml:space="preserve"> спасателей</w:t>
            </w:r>
          </w:p>
        </w:tc>
        <w:tc>
          <w:tcPr>
            <w:tcW w:w="1657" w:type="pct"/>
            <w:gridSpan w:val="3"/>
            <w:tcBorders>
              <w:top w:val="single" w:sz="6" w:space="0" w:color="000000"/>
              <w:left w:val="single" w:sz="6" w:space="0" w:color="000000"/>
              <w:bottom w:val="single" w:sz="4" w:space="0" w:color="auto"/>
              <w:right w:val="single" w:sz="6" w:space="0" w:color="000000"/>
            </w:tcBorders>
          </w:tcPr>
          <w:p w:rsidR="007A2F74" w:rsidRPr="00223B43" w:rsidRDefault="007A2F74" w:rsidP="00887A38">
            <w:pPr>
              <w:spacing w:after="0" w:line="240" w:lineRule="auto"/>
              <w:ind w:right="44"/>
              <w:jc w:val="center"/>
              <w:rPr>
                <w:rFonts w:ascii="Times New Roman" w:eastAsia="Times New Roman" w:hAnsi="Times New Roman" w:cs="Times New Roman"/>
                <w:lang w:eastAsia="ru-RU"/>
              </w:rPr>
            </w:pPr>
            <w:r w:rsidRPr="007A2F74">
              <w:rPr>
                <w:rFonts w:ascii="Times New Roman" w:eastAsia="Times New Roman" w:hAnsi="Times New Roman" w:cs="Times New Roman"/>
                <w:lang w:eastAsia="ru-RU"/>
              </w:rPr>
              <w:t>1 матрос-спасатель на 50 м береговой линии в местах отдыха населения</w:t>
            </w:r>
            <w:r w:rsidR="00A1655C">
              <w:rPr>
                <w:rFonts w:ascii="Times New Roman" w:eastAsia="Times New Roman" w:hAnsi="Times New Roman" w:cs="Times New Roman"/>
                <w:lang w:eastAsia="ru-RU"/>
              </w:rPr>
              <w:t>***</w:t>
            </w:r>
          </w:p>
        </w:tc>
      </w:tr>
      <w:tr w:rsidR="007A2F74" w:rsidRPr="00223B43" w:rsidTr="00A1655C">
        <w:trPr>
          <w:gridAfter w:val="1"/>
          <w:wAfter w:w="26" w:type="pct"/>
          <w:trHeight w:val="1340"/>
        </w:trPr>
        <w:tc>
          <w:tcPr>
            <w:tcW w:w="870" w:type="pct"/>
            <w:vMerge/>
            <w:tcBorders>
              <w:left w:val="single" w:sz="6" w:space="0" w:color="000000"/>
              <w:bottom w:val="single" w:sz="6" w:space="0" w:color="000000"/>
              <w:right w:val="single" w:sz="6" w:space="0" w:color="000000"/>
            </w:tcBorders>
            <w:vAlign w:val="center"/>
          </w:tcPr>
          <w:p w:rsidR="007A2F74" w:rsidRPr="007A2F74" w:rsidRDefault="007A2F74" w:rsidP="007A2F74">
            <w:pPr>
              <w:spacing w:after="0" w:line="240" w:lineRule="auto"/>
              <w:ind w:left="142" w:right="-48"/>
              <w:rPr>
                <w:rFonts w:ascii="Times New Roman" w:eastAsia="Times New Roman" w:hAnsi="Times New Roman" w:cs="Times New Roman"/>
                <w:lang w:eastAsia="ru-RU"/>
              </w:rPr>
            </w:pPr>
          </w:p>
        </w:tc>
        <w:tc>
          <w:tcPr>
            <w:tcW w:w="1007" w:type="pct"/>
            <w:tcBorders>
              <w:top w:val="single" w:sz="4" w:space="0" w:color="auto"/>
              <w:left w:val="single" w:sz="6" w:space="0" w:color="000000"/>
              <w:bottom w:val="single" w:sz="6" w:space="0" w:color="000000"/>
              <w:right w:val="single" w:sz="6" w:space="0" w:color="000000"/>
            </w:tcBorders>
            <w:vAlign w:val="center"/>
          </w:tcPr>
          <w:p w:rsidR="007A2F74" w:rsidRPr="00223B43" w:rsidRDefault="007A2F74" w:rsidP="002B11BA">
            <w:pPr>
              <w:spacing w:after="0" w:line="240" w:lineRule="auto"/>
              <w:ind w:left="142" w:right="44"/>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Максимально допустимый уровень территориальной доступности</w:t>
            </w:r>
          </w:p>
        </w:tc>
        <w:tc>
          <w:tcPr>
            <w:tcW w:w="1440" w:type="pct"/>
            <w:tcBorders>
              <w:top w:val="single" w:sz="4" w:space="0" w:color="auto"/>
              <w:left w:val="single" w:sz="6" w:space="0" w:color="000000"/>
              <w:bottom w:val="single" w:sz="6" w:space="0" w:color="000000"/>
              <w:right w:val="single" w:sz="6" w:space="0" w:color="000000"/>
            </w:tcBorders>
            <w:vAlign w:val="center"/>
          </w:tcPr>
          <w:p w:rsidR="007A2F74" w:rsidRPr="00223B43" w:rsidRDefault="007A2F74" w:rsidP="00A1655C">
            <w:pPr>
              <w:spacing w:after="0" w:line="240" w:lineRule="auto"/>
              <w:ind w:right="6"/>
              <w:rPr>
                <w:rFonts w:ascii="Times New Roman" w:eastAsia="Times New Roman" w:hAnsi="Times New Roman" w:cs="Times New Roman"/>
                <w:lang w:eastAsia="ru-RU"/>
              </w:rPr>
            </w:pPr>
            <w:r w:rsidRPr="007A2F74">
              <w:rPr>
                <w:rFonts w:ascii="Times New Roman" w:eastAsia="Times New Roman" w:hAnsi="Times New Roman" w:cs="Times New Roman"/>
                <w:lang w:eastAsia="ru-RU"/>
              </w:rPr>
              <w:t xml:space="preserve">Пешеходная доступность, </w:t>
            </w:r>
            <w:proofErr w:type="gramStart"/>
            <w:r w:rsidRPr="007A2F74">
              <w:rPr>
                <w:rFonts w:ascii="Times New Roman" w:eastAsia="Times New Roman" w:hAnsi="Times New Roman" w:cs="Times New Roman"/>
                <w:lang w:eastAsia="ru-RU"/>
              </w:rPr>
              <w:t>м</w:t>
            </w:r>
            <w:proofErr w:type="gramEnd"/>
          </w:p>
        </w:tc>
        <w:tc>
          <w:tcPr>
            <w:tcW w:w="1657" w:type="pct"/>
            <w:gridSpan w:val="3"/>
            <w:tcBorders>
              <w:top w:val="single" w:sz="4" w:space="0" w:color="auto"/>
              <w:left w:val="single" w:sz="6" w:space="0" w:color="000000"/>
              <w:bottom w:val="single" w:sz="6" w:space="0" w:color="000000"/>
              <w:right w:val="single" w:sz="6" w:space="0" w:color="000000"/>
            </w:tcBorders>
          </w:tcPr>
          <w:p w:rsidR="007A2F74" w:rsidRDefault="007A2F74" w:rsidP="00887A38">
            <w:pPr>
              <w:spacing w:after="0" w:line="240" w:lineRule="auto"/>
              <w:ind w:right="44"/>
              <w:jc w:val="center"/>
              <w:rPr>
                <w:rFonts w:ascii="Times New Roman" w:eastAsia="Times New Roman" w:hAnsi="Times New Roman" w:cs="Times New Roman"/>
                <w:lang w:eastAsia="ru-RU"/>
              </w:rPr>
            </w:pPr>
          </w:p>
          <w:p w:rsidR="007A2F74" w:rsidRDefault="007A2F74" w:rsidP="00887A38">
            <w:pPr>
              <w:spacing w:after="0" w:line="240" w:lineRule="auto"/>
              <w:ind w:right="44"/>
              <w:jc w:val="center"/>
              <w:rPr>
                <w:rFonts w:ascii="Times New Roman" w:eastAsia="Times New Roman" w:hAnsi="Times New Roman" w:cs="Times New Roman"/>
                <w:lang w:eastAsia="ru-RU"/>
              </w:rPr>
            </w:pPr>
          </w:p>
          <w:p w:rsidR="007A2F74" w:rsidRPr="00223B43" w:rsidRDefault="007A2F74" w:rsidP="00887A38">
            <w:pPr>
              <w:spacing w:after="0" w:line="240" w:lineRule="auto"/>
              <w:ind w:right="44"/>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400</w:t>
            </w:r>
          </w:p>
        </w:tc>
      </w:tr>
      <w:tr w:rsidR="00223B43" w:rsidRPr="00223B43" w:rsidTr="00223B43">
        <w:trPr>
          <w:trHeight w:val="1762"/>
        </w:trPr>
        <w:tc>
          <w:tcPr>
            <w:tcW w:w="4974" w:type="pct"/>
            <w:gridSpan w:val="6"/>
            <w:tcBorders>
              <w:top w:val="single" w:sz="6" w:space="0" w:color="000000"/>
              <w:left w:val="single" w:sz="6" w:space="0" w:color="000000"/>
              <w:bottom w:val="single" w:sz="6" w:space="0" w:color="000000"/>
              <w:right w:val="single" w:sz="6" w:space="0" w:color="000000"/>
            </w:tcBorders>
            <w:vAlign w:val="bottom"/>
            <w:hideMark/>
          </w:tcPr>
          <w:p w:rsidR="002B11BA" w:rsidRPr="00223B43" w:rsidRDefault="002B11BA" w:rsidP="002B11BA">
            <w:pPr>
              <w:spacing w:after="0" w:line="240" w:lineRule="auto"/>
              <w:ind w:left="142" w:firstLine="425"/>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Объект необходимо рассчитывать в рамках разработки ДПТ.</w:t>
            </w:r>
          </w:p>
          <w:p w:rsidR="002B11BA" w:rsidRDefault="002B11BA" w:rsidP="002B11BA">
            <w:pPr>
              <w:spacing w:after="0" w:line="240" w:lineRule="auto"/>
              <w:ind w:left="142" w:firstLine="425"/>
              <w:rPr>
                <w:rFonts w:ascii="Times New Roman" w:eastAsia="Times New Roman" w:hAnsi="Times New Roman" w:cs="Times New Roman"/>
                <w:lang w:eastAsia="ru-RU"/>
              </w:rPr>
            </w:pPr>
            <w:r w:rsidRPr="00223B43">
              <w:rPr>
                <w:rFonts w:ascii="Times New Roman" w:eastAsia="Times New Roman" w:hAnsi="Times New Roman" w:cs="Times New Roman"/>
                <w:lang w:eastAsia="ru-RU"/>
              </w:rPr>
              <w:t xml:space="preserve">**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 территорий - не более 1000 м. </w:t>
            </w:r>
          </w:p>
          <w:p w:rsidR="002B11BA" w:rsidRPr="00A1655C" w:rsidRDefault="00A1655C" w:rsidP="00A1655C">
            <w:pPr>
              <w:spacing w:after="0" w:line="274" w:lineRule="exact"/>
              <w:ind w:left="142" w:right="91"/>
              <w:jc w:val="both"/>
              <w:rPr>
                <w:rFonts w:ascii="Times New Roman" w:hAnsi="Times New Roman" w:cs="Times New Roman"/>
              </w:rPr>
            </w:pPr>
            <w:r>
              <w:rPr>
                <w:rFonts w:ascii="Times New Roman" w:eastAsia="Times New Roman" w:hAnsi="Times New Roman" w:cs="Times New Roman"/>
                <w:lang w:eastAsia="ru-RU"/>
              </w:rPr>
              <w:t>***</w:t>
            </w:r>
            <w:r w:rsidRPr="00A1655C">
              <w:rPr>
                <w:rFonts w:ascii="Times New Roman" w:hAnsi="Times New Roman" w:cs="Times New Roman"/>
              </w:rPr>
              <w:t xml:space="preserve"> Работа спасательного поста на пляже осуществляется при наличии как минимум двух матросов-спасателей в смене, но не менее одного матроса-спасателя на каждые 50 метров береговой </w:t>
            </w:r>
            <w:r>
              <w:rPr>
                <w:rFonts w:ascii="Times New Roman" w:hAnsi="Times New Roman" w:cs="Times New Roman"/>
              </w:rPr>
              <w:t>линии (границы водного объекта).</w:t>
            </w:r>
          </w:p>
        </w:tc>
        <w:tc>
          <w:tcPr>
            <w:tcW w:w="26" w:type="pct"/>
            <w:vAlign w:val="center"/>
            <w:hideMark/>
          </w:tcPr>
          <w:p w:rsidR="002B11BA" w:rsidRPr="00223B43" w:rsidRDefault="002B11BA" w:rsidP="002B11BA">
            <w:pPr>
              <w:spacing w:after="0" w:line="240" w:lineRule="auto"/>
              <w:rPr>
                <w:rFonts w:ascii="Times New Roman" w:eastAsia="Times New Roman" w:hAnsi="Times New Roman" w:cs="Times New Roman"/>
                <w:lang w:eastAsia="ru-RU"/>
              </w:rPr>
            </w:pPr>
          </w:p>
        </w:tc>
      </w:tr>
    </w:tbl>
    <w:p w:rsidR="003845BD" w:rsidRPr="003845BD" w:rsidRDefault="00D447C2" w:rsidP="00D447C2">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D447C2">
        <w:rPr>
          <w:rFonts w:ascii="Times New Roman" w:eastAsia="Times New Roman" w:hAnsi="Times New Roman" w:cs="Times New Roman"/>
          <w:b/>
          <w:sz w:val="24"/>
          <w:szCs w:val="24"/>
          <w:lang w:eastAsia="ru-RU"/>
        </w:rPr>
        <w:t>1.1</w:t>
      </w:r>
      <w:r w:rsidR="00A1655C">
        <w:rPr>
          <w:rFonts w:ascii="Times New Roman" w:eastAsia="Times New Roman" w:hAnsi="Times New Roman" w:cs="Times New Roman"/>
          <w:b/>
          <w:sz w:val="24"/>
          <w:szCs w:val="24"/>
          <w:lang w:eastAsia="ru-RU"/>
        </w:rPr>
        <w:t>1</w:t>
      </w:r>
      <w:r w:rsidRPr="00D447C2">
        <w:rPr>
          <w:rFonts w:ascii="Times New Roman" w:eastAsia="Times New Roman" w:hAnsi="Times New Roman" w:cs="Times New Roman"/>
          <w:b/>
          <w:sz w:val="24"/>
          <w:szCs w:val="24"/>
          <w:lang w:eastAsia="ru-RU"/>
        </w:rPr>
        <w:t xml:space="preserve">. </w:t>
      </w:r>
      <w:r w:rsidR="003845BD" w:rsidRPr="003845BD">
        <w:rPr>
          <w:rFonts w:ascii="Times New Roman" w:eastAsia="Times New Roman" w:hAnsi="Times New Roman" w:cs="Times New Roman"/>
          <w:b/>
          <w:sz w:val="24"/>
          <w:szCs w:val="24"/>
          <w:lang w:eastAsia="ru-RU"/>
        </w:rPr>
        <w:t>В области жилищного строительства</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00EE3F91">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Территории жилой зоны организуются в виде квартала и жилого района.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.2. Расчетное количество жителей при застройке многоквартирными домами рассчитывается по формуле: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22, где: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П</w:t>
      </w:r>
      <w:proofErr w:type="gramEnd"/>
      <w:r w:rsidRPr="00887A38">
        <w:rPr>
          <w:rFonts w:ascii="Times New Roman" w:eastAsia="Times New Roman" w:hAnsi="Times New Roman" w:cs="Times New Roman"/>
          <w:sz w:val="24"/>
          <w:szCs w:val="24"/>
          <w:lang w:eastAsia="ru-RU"/>
        </w:rPr>
        <w:t xml:space="preserve"> - площадь квартир без учёта балконов, лоджий, террас.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.3. При разработке документации по планировке территории на отдельный участок территории, занимающий часть территории квартала,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.4. В кварталах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.5. Группы жилых домов необходимо располагать по периметру, отделяя придомовую территорию, предназначенную для обеспечения бытовых нужд и досуга жителей, от территорий общего пользования. Доля интервалов между объектами капитального строительства, образующими уличный фронт, должна составлять не более 40% от протяженности застройки по уличному фронту в пределах квартала.</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.6.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.7.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.8. В состав жилых зон включаются: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многоэтажными многоквартирными жилыми зданиями (девять этажей и более);</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(от пяти до восьми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зона застройки малоэтажными многоквартирными жилыми зданиями (до четырех этажей, включая </w:t>
      </w:r>
      <w:proofErr w:type="gramStart"/>
      <w:r w:rsidRPr="00887A38">
        <w:rPr>
          <w:rFonts w:ascii="Times New Roman" w:eastAsia="Times New Roman" w:hAnsi="Times New Roman" w:cs="Times New Roman"/>
          <w:sz w:val="24"/>
          <w:szCs w:val="24"/>
          <w:lang w:eastAsia="ru-RU"/>
        </w:rPr>
        <w:t>мансардный</w:t>
      </w:r>
      <w:proofErr w:type="gramEnd"/>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блокированными жилыми домами;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зона застройки индивидуальными жилыми домами.</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.9. 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В зонах застройки </w:t>
      </w:r>
      <w:proofErr w:type="spellStart"/>
      <w:r w:rsidRPr="00887A38">
        <w:rPr>
          <w:rFonts w:ascii="Times New Roman" w:eastAsia="Times New Roman" w:hAnsi="Times New Roman" w:cs="Times New Roman"/>
          <w:sz w:val="24"/>
          <w:szCs w:val="24"/>
          <w:lang w:eastAsia="ru-RU"/>
        </w:rPr>
        <w:t>среднеэтажными</w:t>
      </w:r>
      <w:proofErr w:type="spellEnd"/>
      <w:r w:rsidRPr="00887A38">
        <w:rPr>
          <w:rFonts w:ascii="Times New Roman" w:eastAsia="Times New Roman" w:hAnsi="Times New Roman" w:cs="Times New Roman"/>
          <w:sz w:val="24"/>
          <w:szCs w:val="24"/>
          <w:lang w:eastAsia="ru-RU"/>
        </w:rPr>
        <w:t xml:space="preserve"> многоквартирными жилыми зданиями и многоэтажными многоквартирными жилыми зданиями застройке новых </w:t>
      </w:r>
      <w:proofErr w:type="spellStart"/>
      <w:r w:rsidRPr="00887A38">
        <w:rPr>
          <w:rFonts w:ascii="Times New Roman" w:eastAsia="Times New Roman" w:hAnsi="Times New Roman" w:cs="Times New Roman"/>
          <w:sz w:val="24"/>
          <w:szCs w:val="24"/>
          <w:lang w:eastAsia="ru-RU"/>
        </w:rPr>
        <w:t>среднеэтажных</w:t>
      </w:r>
      <w:proofErr w:type="spellEnd"/>
      <w:r w:rsidRPr="00887A38">
        <w:rPr>
          <w:rFonts w:ascii="Times New Roman" w:eastAsia="Times New Roman" w:hAnsi="Times New Roman" w:cs="Times New Roman"/>
          <w:sz w:val="24"/>
          <w:szCs w:val="24"/>
          <w:lang w:eastAsia="ru-RU"/>
        </w:rPr>
        <w:t xml:space="preserve"> и многоэтажных многоквартирных жилых зданий должны предшествовать работы по оформлению протокола об утверждении заключения государственной экспертизы запасов полезных ископаемых и подземных вод в отношении источников водоснабжения, за счет которых планируется снабжение вновь возводимых объектов.</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.10. Расчетные показатели плотности застройки жилых зон приведены в таблице 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1655C">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tblPr>
      <w:tblGrid>
        <w:gridCol w:w="6677"/>
        <w:gridCol w:w="2992"/>
      </w:tblGrid>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Наименование жилой зоны</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Предельный коэффициент плотности жилой застройки</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lastRenderedPageBreak/>
              <w:t>Зона застройки многоэтажными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0,9</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 xml:space="preserve">Зона застройки </w:t>
            </w:r>
            <w:proofErr w:type="spellStart"/>
            <w:r w:rsidRPr="00887A38">
              <w:rPr>
                <w:rFonts w:ascii="Times New Roman" w:eastAsia="Times New Roman" w:hAnsi="Times New Roman" w:cs="Times New Roman"/>
                <w:lang w:eastAsia="ru-RU"/>
              </w:rPr>
              <w:t>среднеэтажными</w:t>
            </w:r>
            <w:proofErr w:type="spellEnd"/>
            <w:r w:rsidRPr="00887A38">
              <w:rPr>
                <w:rFonts w:ascii="Times New Roman" w:eastAsia="Times New Roman" w:hAnsi="Times New Roman" w:cs="Times New Roman"/>
                <w:lang w:eastAsia="ru-RU"/>
              </w:rPr>
              <w:t xml:space="preserve">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малоэтажными многоквартирными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0,5</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блокированными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3453" w:type="pct"/>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Зона застройки индивидуальными жилыми домами</w:t>
            </w:r>
          </w:p>
        </w:tc>
        <w:tc>
          <w:tcPr>
            <w:tcW w:w="1547" w:type="pct"/>
            <w:tcBorders>
              <w:top w:val="single" w:sz="6" w:space="0" w:color="000000"/>
              <w:left w:val="single" w:sz="6" w:space="0" w:color="000000"/>
              <w:right w:val="single" w:sz="6" w:space="0" w:color="000000"/>
            </w:tcBorders>
            <w:hideMark/>
          </w:tcPr>
          <w:p w:rsidR="003845BD" w:rsidRPr="00887A38" w:rsidRDefault="003845BD" w:rsidP="00751D97">
            <w:pPr>
              <w:spacing w:after="0" w:line="240" w:lineRule="auto"/>
              <w:ind w:left="142" w:right="141"/>
              <w:jc w:val="center"/>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0,7</w:t>
            </w:r>
          </w:p>
        </w:tc>
      </w:tr>
      <w:tr w:rsidR="003845BD" w:rsidRPr="00887A38" w:rsidTr="00751D97">
        <w:tc>
          <w:tcPr>
            <w:tcW w:w="5000" w:type="pct"/>
            <w:gridSpan w:val="2"/>
            <w:tcBorders>
              <w:top w:val="single" w:sz="6" w:space="0" w:color="000000"/>
              <w:left w:val="single" w:sz="6" w:space="0" w:color="000000"/>
              <w:bottom w:val="single" w:sz="6" w:space="0" w:color="000000"/>
              <w:right w:val="single" w:sz="6" w:space="0" w:color="000000"/>
            </w:tcBorders>
            <w:hideMark/>
          </w:tcPr>
          <w:p w:rsidR="003845BD" w:rsidRPr="00887A38" w:rsidRDefault="003845BD" w:rsidP="00751D97">
            <w:pPr>
              <w:spacing w:after="0" w:line="240" w:lineRule="auto"/>
              <w:ind w:left="142" w:right="141"/>
              <w:rPr>
                <w:rFonts w:ascii="Times New Roman" w:eastAsia="Times New Roman" w:hAnsi="Times New Roman" w:cs="Times New Roman"/>
                <w:lang w:eastAsia="ru-RU"/>
              </w:rPr>
            </w:pPr>
            <w:r w:rsidRPr="00887A38">
              <w:rPr>
                <w:rFonts w:ascii="Times New Roman" w:eastAsia="Times New Roman" w:hAnsi="Times New Roman" w:cs="Times New Roman"/>
                <w:bCs/>
                <w:lang w:eastAsia="ru-RU"/>
              </w:rPr>
              <w:t>Примечания:</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1. 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3845BD" w:rsidRPr="00887A38" w:rsidRDefault="003845BD" w:rsidP="00751D97">
            <w:pPr>
              <w:spacing w:after="0" w:line="240" w:lineRule="auto"/>
              <w:ind w:left="142" w:right="141" w:firstLine="425"/>
              <w:jc w:val="both"/>
              <w:rPr>
                <w:rFonts w:ascii="Times New Roman" w:eastAsia="Times New Roman" w:hAnsi="Times New Roman" w:cs="Times New Roman"/>
                <w:lang w:eastAsia="ru-RU"/>
              </w:rPr>
            </w:pPr>
            <w:r w:rsidRPr="00887A38">
              <w:rPr>
                <w:rFonts w:ascii="Times New Roman" w:eastAsia="Times New Roman" w:hAnsi="Times New Roman" w:cs="Times New Roman"/>
                <w:lang w:eastAsia="ru-RU"/>
              </w:rPr>
              <w:t>2.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застройки в границах комплексного развития территории.</w:t>
            </w:r>
          </w:p>
        </w:tc>
      </w:tr>
    </w:tbl>
    <w:p w:rsidR="003845BD" w:rsidRPr="00887A38" w:rsidRDefault="00751D97" w:rsidP="00751D97">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.11. В правилах землепользования и застройки в границах зон многоэтажной жилой застройки наряду с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предусмотренными статьей 38 Градостроительного кодекса Российской Федерации, подлежат установлению следующие предельные параметры:</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предельное количество этажей;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предельная высота зданий, строений, сооружений;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высота и площадь высотных доминант;</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от высотных доминант до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жилых домов. При расчете площади застройки для устройства высотных доминант площадь застройки стилобата не учитывается.</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Минимальное расстояние между высотными доминантами должно составлять не менее 30 м. Допускается размещение двух смежных высотных доминант, при этом длина каждой из них должна быть меньше максимальной их высоты не менее чем в два раза. В случае поворотной (в том числе угловой) секции длина рассчитывается как сумма длин внутренних сторон.</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Не допускается строительство высотных доминант в 50-метровой зоне от зон малоэтажной и индивидуальной жилой застройки.</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отдельных земельных участках.</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При реализации проектов жилищного строительства, решение в отношении которых принимается Правительством Российской Федерации, предельные параметры, предусматривающие предельное количество этажей и предельную высоту зданий, строений и сооружений, применяются в соответствии с утвержденными правилами землепользования и застройки, но не могут быть более 18 этажей. При этом требования к доминантам, установленные настоящим пунктом, могут не применяться.</w:t>
      </w:r>
    </w:p>
    <w:p w:rsidR="003845BD" w:rsidRPr="00887A38" w:rsidRDefault="00751D97"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1</w:t>
      </w:r>
      <w:r w:rsidR="003845BD" w:rsidRPr="00887A38">
        <w:rPr>
          <w:rFonts w:ascii="Times New Roman" w:eastAsia="Times New Roman" w:hAnsi="Times New Roman" w:cs="Times New Roman"/>
          <w:sz w:val="24"/>
          <w:szCs w:val="24"/>
          <w:lang w:eastAsia="ru-RU"/>
        </w:rPr>
        <w:t>.12.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w:t>
      </w:r>
      <w:proofErr w:type="gramStart"/>
      <w:r w:rsidR="003845BD" w:rsidRPr="00887A38">
        <w:rPr>
          <w:rFonts w:ascii="Times New Roman" w:eastAsia="Times New Roman" w:hAnsi="Times New Roman" w:cs="Times New Roman"/>
          <w:sz w:val="24"/>
          <w:szCs w:val="24"/>
          <w:lang w:eastAsia="ru-RU"/>
        </w:rPr>
        <w:t>е(</w:t>
      </w:r>
      <w:proofErr w:type="gramEnd"/>
      <w:r w:rsidR="003845BD" w:rsidRPr="00887A38">
        <w:rPr>
          <w:rFonts w:ascii="Times New Roman" w:eastAsia="Times New Roman" w:hAnsi="Times New Roman" w:cs="Times New Roman"/>
          <w:sz w:val="24"/>
          <w:szCs w:val="24"/>
          <w:lang w:eastAsia="ru-RU"/>
        </w:rPr>
        <w:t>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lastRenderedPageBreak/>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НТП 112-2000. РД 45.120-2000. Нормы технологического проектирования. </w:t>
      </w:r>
      <w:proofErr w:type="gramStart"/>
      <w:r w:rsidRPr="00887A38">
        <w:rPr>
          <w:rFonts w:ascii="Times New Roman" w:eastAsia="Times New Roman" w:hAnsi="Times New Roman" w:cs="Times New Roman"/>
          <w:sz w:val="24"/>
          <w:szCs w:val="24"/>
          <w:lang w:eastAsia="ru-RU"/>
        </w:rPr>
        <w:t>Городские и сельские телефонные сети</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утвержденными Министерством Российской Федерации по связи и информатизации 12 октября 2000 г. и введенными в действие информационным письмом от 26 октября 2000 г. </w:t>
      </w:r>
      <w:r w:rsidR="003B756C"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6906, приказа </w:t>
      </w:r>
      <w:proofErr w:type="spellStart"/>
      <w:r w:rsidRPr="00887A38">
        <w:rPr>
          <w:rFonts w:ascii="Times New Roman" w:eastAsia="Times New Roman" w:hAnsi="Times New Roman" w:cs="Times New Roman"/>
          <w:sz w:val="24"/>
          <w:szCs w:val="24"/>
          <w:lang w:eastAsia="ru-RU"/>
        </w:rPr>
        <w:t>Мининформсвязи</w:t>
      </w:r>
      <w:proofErr w:type="spellEnd"/>
      <w:r w:rsidRPr="00887A38">
        <w:rPr>
          <w:rFonts w:ascii="Times New Roman" w:eastAsia="Times New Roman" w:hAnsi="Times New Roman" w:cs="Times New Roman"/>
          <w:sz w:val="24"/>
          <w:szCs w:val="24"/>
          <w:lang w:eastAsia="ru-RU"/>
        </w:rPr>
        <w:t xml:space="preserve"> России от 19 апреля 2006 г. </w:t>
      </w:r>
      <w:r w:rsidR="00751D97" w:rsidRPr="00887A38">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47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Об утверждении Правил применения оптических кабелей связи, пассивных оптических устройств и устройств для сварки оптических волокон</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w:t>
      </w:r>
      <w:proofErr w:type="gramEnd"/>
    </w:p>
    <w:p w:rsidR="003845BD" w:rsidRPr="00887A38" w:rsidRDefault="003845BD" w:rsidP="00751D9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 xml:space="preserve">Для обеспечения придомового и </w:t>
      </w:r>
      <w:proofErr w:type="spellStart"/>
      <w:r w:rsidRPr="00887A38">
        <w:rPr>
          <w:rFonts w:ascii="Times New Roman" w:eastAsia="Times New Roman" w:hAnsi="Times New Roman" w:cs="Times New Roman"/>
          <w:sz w:val="24"/>
          <w:szCs w:val="24"/>
          <w:lang w:eastAsia="ru-RU"/>
        </w:rPr>
        <w:t>внутриподъездного</w:t>
      </w:r>
      <w:proofErr w:type="spellEnd"/>
      <w:r w:rsidRPr="00887A38">
        <w:rPr>
          <w:rFonts w:ascii="Times New Roman" w:eastAsia="Times New Roman" w:hAnsi="Times New Roman" w:cs="Times New Roman"/>
          <w:sz w:val="24"/>
          <w:szCs w:val="24"/>
          <w:lang w:eastAsia="ru-RU"/>
        </w:rPr>
        <w:t xml:space="preserve"> видеонаблюдения должна быть создана система видеонаблюдения многоквартирного жилого дома.</w:t>
      </w:r>
    </w:p>
    <w:p w:rsidR="003845BD" w:rsidRPr="00887A38" w:rsidRDefault="003845BD" w:rsidP="00FD1BFD">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887A38">
        <w:rPr>
          <w:rFonts w:ascii="Times New Roman" w:eastAsia="Times New Roman" w:hAnsi="Times New Roman" w:cs="Times New Roman"/>
          <w:sz w:val="24"/>
          <w:szCs w:val="24"/>
          <w:lang w:eastAsia="ru-RU"/>
        </w:rPr>
        <w:t xml:space="preserve">Технические условия на подключение многоквартирных жилых домов к системе технологического обеспечения Региональной платформы АПК </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887A38">
        <w:rPr>
          <w:rFonts w:ascii="Times New Roman" w:eastAsia="Times New Roman" w:hAnsi="Times New Roman" w:cs="Times New Roman"/>
          <w:sz w:val="24"/>
          <w:szCs w:val="24"/>
          <w:lang w:eastAsia="ru-RU"/>
        </w:rPr>
        <w:t xml:space="preserve">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roofErr w:type="gramEnd"/>
      <w:r w:rsidR="00FD1BFD">
        <w:rPr>
          <w:rFonts w:ascii="Times New Roman" w:eastAsia="Times New Roman" w:hAnsi="Times New Roman" w:cs="Times New Roman"/>
          <w:sz w:val="24"/>
          <w:szCs w:val="24"/>
          <w:lang w:eastAsia="ru-RU"/>
        </w:rPr>
        <w:t xml:space="preserve"> </w:t>
      </w:r>
      <w:r w:rsidRPr="00887A38">
        <w:rPr>
          <w:rFonts w:ascii="Times New Roman" w:eastAsia="Times New Roman" w:hAnsi="Times New Roman" w:cs="Times New Roman"/>
          <w:sz w:val="24"/>
          <w:szCs w:val="24"/>
          <w:lang w:eastAsia="ru-RU"/>
        </w:rPr>
        <w:t>Требования к местам установки видеокамер многоквартирного жилого дома приведены в таблице 1</w:t>
      </w:r>
      <w:r w:rsidR="00A1655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r w:rsidRPr="00887A38">
        <w:rPr>
          <w:rFonts w:ascii="Times New Roman" w:eastAsia="Times New Roman" w:hAnsi="Times New Roman" w:cs="Times New Roman"/>
          <w:sz w:val="24"/>
          <w:szCs w:val="24"/>
          <w:lang w:eastAsia="ru-RU"/>
        </w:rPr>
        <w:t>.</w:t>
      </w:r>
    </w:p>
    <w:p w:rsidR="003845BD" w:rsidRPr="00887A38" w:rsidRDefault="003845BD" w:rsidP="00751D97">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87A38">
        <w:rPr>
          <w:rFonts w:ascii="Times New Roman" w:eastAsia="Times New Roman" w:hAnsi="Times New Roman" w:cs="Times New Roman"/>
          <w:sz w:val="24"/>
          <w:szCs w:val="24"/>
          <w:lang w:eastAsia="ru-RU"/>
        </w:rPr>
        <w:t>Таблица 1</w:t>
      </w:r>
      <w:r w:rsidR="00A1655C">
        <w:rPr>
          <w:rFonts w:ascii="Times New Roman" w:eastAsia="Times New Roman" w:hAnsi="Times New Roman" w:cs="Times New Roman"/>
          <w:sz w:val="24"/>
          <w:szCs w:val="24"/>
          <w:lang w:eastAsia="ru-RU"/>
        </w:rPr>
        <w:t>1</w:t>
      </w:r>
      <w:r w:rsidR="00751D97" w:rsidRPr="00887A38">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tblPr>
      <w:tblGrid>
        <w:gridCol w:w="2001"/>
        <w:gridCol w:w="2833"/>
        <w:gridCol w:w="4835"/>
      </w:tblGrid>
      <w:tr w:rsidR="00751D97" w:rsidRPr="003845BD" w:rsidTr="00751D97">
        <w:tc>
          <w:tcPr>
            <w:tcW w:w="103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системы видеонаблюдения</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Тип цифровой камеры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3845BD">
            <w:pPr>
              <w:spacing w:after="0" w:line="240" w:lineRule="auto"/>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Требования к сцене обзора цифровой камеры видеонаблюдения</w:t>
            </w:r>
          </w:p>
        </w:tc>
      </w:tr>
      <w:tr w:rsidR="00751D97" w:rsidRPr="003845BD" w:rsidTr="00751D97">
        <w:trPr>
          <w:trHeight w:val="240"/>
        </w:trPr>
        <w:tc>
          <w:tcPr>
            <w:tcW w:w="1035" w:type="pct"/>
            <w:vMerge w:val="restar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Система видео наблюдения многоквартирных жилых домов</w:t>
            </w: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основного уличного 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крупные объекты инфраструктуры и места массового скопления людей на дворовой и прилегающей к многоквартирному жилому дому территории;</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контейнерные (мусорные) площадки</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фиксации государственных регистрационных знаков</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основные въезды/выезды на территорию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подъездного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отдельные входы на маршевые лестницы многоквартирного жилого дома</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цифровая камера внутреннего видеонаблюдения</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лифтовые холлы первого этажа многоквартирного жилого дома и подземной парковки (при наличии). При отсутствии лифта:</w:t>
            </w:r>
          </w:p>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внутри подъезда на первом этаже многоквартирного жилого дома для обзора людей, поднимающихся по маршевой лестнице</w:t>
            </w:r>
          </w:p>
        </w:tc>
      </w:tr>
      <w:tr w:rsidR="00751D97" w:rsidRPr="003845BD" w:rsidTr="00751D97">
        <w:tc>
          <w:tcPr>
            <w:tcW w:w="1035" w:type="pct"/>
            <w:vMerge/>
            <w:tcBorders>
              <w:top w:val="single" w:sz="6" w:space="0" w:color="000000"/>
              <w:left w:val="single" w:sz="6" w:space="0" w:color="000000"/>
              <w:bottom w:val="single" w:sz="6" w:space="0" w:color="000000"/>
              <w:right w:val="single" w:sz="6" w:space="0" w:color="000000"/>
            </w:tcBorders>
            <w:vAlign w:val="center"/>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
        </w:tc>
        <w:tc>
          <w:tcPr>
            <w:tcW w:w="1465"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proofErr w:type="spellStart"/>
            <w:r w:rsidRPr="003845BD">
              <w:rPr>
                <w:rFonts w:ascii="Times New Roman" w:eastAsia="Times New Roman" w:hAnsi="Times New Roman" w:cs="Times New Roman"/>
                <w:lang w:eastAsia="ru-RU"/>
              </w:rPr>
              <w:t>многоабонентский</w:t>
            </w:r>
            <w:proofErr w:type="spellEnd"/>
            <w:r w:rsidRPr="003845BD">
              <w:rPr>
                <w:rFonts w:ascii="Times New Roman" w:eastAsia="Times New Roman" w:hAnsi="Times New Roman" w:cs="Times New Roman"/>
                <w:lang w:eastAsia="ru-RU"/>
              </w:rPr>
              <w:t xml:space="preserve"> </w:t>
            </w:r>
            <w:proofErr w:type="spellStart"/>
            <w:r w:rsidRPr="003845BD">
              <w:rPr>
                <w:rFonts w:ascii="Times New Roman" w:eastAsia="Times New Roman" w:hAnsi="Times New Roman" w:cs="Times New Roman"/>
                <w:lang w:eastAsia="ru-RU"/>
              </w:rPr>
              <w:t>домофон</w:t>
            </w:r>
            <w:proofErr w:type="spellEnd"/>
            <w:r w:rsidRPr="003845BD">
              <w:rPr>
                <w:rFonts w:ascii="Times New Roman" w:eastAsia="Times New Roman" w:hAnsi="Times New Roman" w:cs="Times New Roman"/>
                <w:lang w:eastAsia="ru-RU"/>
              </w:rPr>
              <w:t xml:space="preserve"> со встроенной цифровой видеокамерой</w:t>
            </w:r>
          </w:p>
        </w:tc>
        <w:tc>
          <w:tcPr>
            <w:tcW w:w="2500" w:type="pct"/>
            <w:tcBorders>
              <w:top w:val="single" w:sz="6" w:space="0" w:color="000000"/>
              <w:left w:val="single" w:sz="6" w:space="0" w:color="000000"/>
              <w:bottom w:val="single" w:sz="6" w:space="0" w:color="000000"/>
              <w:right w:val="single" w:sz="6" w:space="0" w:color="000000"/>
            </w:tcBorders>
            <w:hideMark/>
          </w:tcPr>
          <w:p w:rsidR="003845BD" w:rsidRPr="003845BD" w:rsidRDefault="003845BD" w:rsidP="00751D97">
            <w:pPr>
              <w:spacing w:after="0" w:line="240" w:lineRule="auto"/>
              <w:ind w:left="142" w:right="64"/>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лица людей, входящих в подъезды многоквартирного жилого дома</w:t>
            </w:r>
          </w:p>
        </w:tc>
      </w:tr>
    </w:tbl>
    <w:p w:rsidR="003845BD" w:rsidRPr="003845BD" w:rsidRDefault="00751D97" w:rsidP="00DE2DE9">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751D97">
        <w:rPr>
          <w:rFonts w:ascii="Times New Roman" w:eastAsia="Times New Roman" w:hAnsi="Times New Roman" w:cs="Times New Roman"/>
          <w:b/>
          <w:color w:val="22272F"/>
          <w:sz w:val="24"/>
          <w:szCs w:val="24"/>
          <w:lang w:eastAsia="ru-RU"/>
        </w:rPr>
        <w:t>1</w:t>
      </w:r>
      <w:r w:rsidR="003845BD" w:rsidRPr="003845BD">
        <w:rPr>
          <w:rFonts w:ascii="Times New Roman" w:eastAsia="Times New Roman" w:hAnsi="Times New Roman" w:cs="Times New Roman"/>
          <w:b/>
          <w:color w:val="22272F"/>
          <w:sz w:val="24"/>
          <w:szCs w:val="24"/>
          <w:lang w:eastAsia="ru-RU"/>
        </w:rPr>
        <w:t>.</w:t>
      </w:r>
      <w:r w:rsidRPr="00751D97">
        <w:rPr>
          <w:rFonts w:ascii="Times New Roman" w:eastAsia="Times New Roman" w:hAnsi="Times New Roman" w:cs="Times New Roman"/>
          <w:b/>
          <w:color w:val="22272F"/>
          <w:sz w:val="24"/>
          <w:szCs w:val="24"/>
          <w:lang w:eastAsia="ru-RU"/>
        </w:rPr>
        <w:t>1</w:t>
      </w:r>
      <w:r w:rsidR="00A1655C">
        <w:rPr>
          <w:rFonts w:ascii="Times New Roman" w:eastAsia="Times New Roman" w:hAnsi="Times New Roman" w:cs="Times New Roman"/>
          <w:b/>
          <w:color w:val="22272F"/>
          <w:sz w:val="24"/>
          <w:szCs w:val="24"/>
          <w:lang w:eastAsia="ru-RU"/>
        </w:rPr>
        <w:t>2</w:t>
      </w:r>
      <w:r w:rsidR="003845BD" w:rsidRPr="003845BD">
        <w:rPr>
          <w:rFonts w:ascii="Times New Roman" w:eastAsia="Times New Roman" w:hAnsi="Times New Roman" w:cs="Times New Roman"/>
          <w:b/>
          <w:color w:val="22272F"/>
          <w:sz w:val="24"/>
          <w:szCs w:val="24"/>
          <w:lang w:eastAsia="ru-RU"/>
        </w:rPr>
        <w:t>. В области благоустройства и озеленения территории</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1655C">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.1. Территории общего пользования проектируют в виде единой непрерывной системы: озелененных территорий (малые парки, скверы, площади, набережные, бульвары, аллеи), общественных площадей и входных групп общественных зданий и помещений (входные группы общественных зданий и помещений проектируют по СП 118.13330.2022), объединенных улицами и дорогами, пешеходными и велосипедными коммуникациями и пр.</w:t>
      </w:r>
    </w:p>
    <w:p w:rsidR="003845BD" w:rsidRPr="003845BD" w:rsidRDefault="00751D97" w:rsidP="00751D97">
      <w:pPr>
        <w:shd w:val="clear" w:color="auto" w:fill="FFFFFF"/>
        <w:spacing w:after="0" w:line="240" w:lineRule="auto"/>
        <w:ind w:firstLine="567"/>
        <w:jc w:val="both"/>
        <w:rPr>
          <w:rFonts w:ascii="Times New Roman" w:eastAsia="Times New Roman" w:hAnsi="Times New Roman" w:cs="Times New Roman"/>
          <w:color w:val="22272F"/>
          <w:sz w:val="24"/>
          <w:szCs w:val="24"/>
          <w:lang w:eastAsia="ru-RU"/>
        </w:rPr>
      </w:pPr>
      <w:r w:rsidRPr="00751D97">
        <w:rPr>
          <w:rFonts w:ascii="Times New Roman" w:eastAsia="Times New Roman" w:hAnsi="Times New Roman" w:cs="Times New Roman"/>
          <w:color w:val="22272F"/>
          <w:sz w:val="24"/>
          <w:szCs w:val="24"/>
          <w:lang w:eastAsia="ru-RU"/>
        </w:rPr>
        <w:t>1</w:t>
      </w:r>
      <w:r w:rsidR="003845BD" w:rsidRPr="003845BD">
        <w:rPr>
          <w:rFonts w:ascii="Times New Roman" w:eastAsia="Times New Roman" w:hAnsi="Times New Roman" w:cs="Times New Roman"/>
          <w:color w:val="22272F"/>
          <w:sz w:val="24"/>
          <w:szCs w:val="24"/>
          <w:lang w:eastAsia="ru-RU"/>
        </w:rPr>
        <w:t>.</w:t>
      </w:r>
      <w:r w:rsidRPr="00751D97">
        <w:rPr>
          <w:rFonts w:ascii="Times New Roman" w:eastAsia="Times New Roman" w:hAnsi="Times New Roman" w:cs="Times New Roman"/>
          <w:color w:val="22272F"/>
          <w:sz w:val="24"/>
          <w:szCs w:val="24"/>
          <w:lang w:eastAsia="ru-RU"/>
        </w:rPr>
        <w:t>1</w:t>
      </w:r>
      <w:r w:rsidR="00A1655C">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.2. Минимально допустимую площадь озелененных территорий общего пользования следует определять по таблице 1</w:t>
      </w:r>
      <w:r w:rsidR="00A1655C">
        <w:rPr>
          <w:rFonts w:ascii="Times New Roman" w:eastAsia="Times New Roman" w:hAnsi="Times New Roman" w:cs="Times New Roman"/>
          <w:color w:val="22272F"/>
          <w:sz w:val="24"/>
          <w:szCs w:val="24"/>
          <w:lang w:eastAsia="ru-RU"/>
        </w:rPr>
        <w:t>2</w:t>
      </w:r>
      <w:r w:rsidR="003845BD" w:rsidRPr="003845BD">
        <w:rPr>
          <w:rFonts w:ascii="Times New Roman" w:eastAsia="Times New Roman" w:hAnsi="Times New Roman" w:cs="Times New Roman"/>
          <w:color w:val="22272F"/>
          <w:sz w:val="24"/>
          <w:szCs w:val="24"/>
          <w:lang w:eastAsia="ru-RU"/>
        </w:rPr>
        <w:t>.</w:t>
      </w:r>
    </w:p>
    <w:p w:rsidR="00D709AE" w:rsidRDefault="00D709AE"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p>
    <w:p w:rsidR="003845BD" w:rsidRPr="003845BD" w:rsidRDefault="003845BD" w:rsidP="00751D97">
      <w:pPr>
        <w:shd w:val="clear" w:color="auto" w:fill="FFFFFF"/>
        <w:spacing w:after="0" w:line="240" w:lineRule="auto"/>
        <w:ind w:firstLine="567"/>
        <w:jc w:val="right"/>
        <w:rPr>
          <w:rFonts w:ascii="Times New Roman" w:eastAsia="Times New Roman" w:hAnsi="Times New Roman" w:cs="Times New Roman"/>
          <w:color w:val="22272F"/>
          <w:sz w:val="24"/>
          <w:szCs w:val="24"/>
          <w:lang w:eastAsia="ru-RU"/>
        </w:rPr>
      </w:pPr>
      <w:r w:rsidRPr="003845BD">
        <w:rPr>
          <w:rFonts w:ascii="Times New Roman" w:eastAsia="Times New Roman" w:hAnsi="Times New Roman" w:cs="Times New Roman"/>
          <w:color w:val="22272F"/>
          <w:sz w:val="24"/>
          <w:szCs w:val="24"/>
          <w:lang w:eastAsia="ru-RU"/>
        </w:rPr>
        <w:lastRenderedPageBreak/>
        <w:t xml:space="preserve">Таблица </w:t>
      </w:r>
      <w:r w:rsidR="003B756C">
        <w:rPr>
          <w:rFonts w:ascii="Times New Roman" w:eastAsia="Times New Roman" w:hAnsi="Times New Roman" w:cs="Times New Roman"/>
          <w:color w:val="22272F"/>
          <w:sz w:val="24"/>
          <w:szCs w:val="24"/>
          <w:lang w:eastAsia="ru-RU"/>
        </w:rPr>
        <w:t>1</w:t>
      </w:r>
      <w:r w:rsidR="00A1655C">
        <w:rPr>
          <w:rFonts w:ascii="Times New Roman" w:eastAsia="Times New Roman" w:hAnsi="Times New Roman" w:cs="Times New Roman"/>
          <w:color w:val="22272F"/>
          <w:sz w:val="24"/>
          <w:szCs w:val="24"/>
          <w:lang w:eastAsia="ru-RU"/>
        </w:rPr>
        <w:t>2</w:t>
      </w:r>
    </w:p>
    <w:tbl>
      <w:tblPr>
        <w:tblW w:w="4992" w:type="pct"/>
        <w:tblCellMar>
          <w:top w:w="15" w:type="dxa"/>
          <w:left w:w="15" w:type="dxa"/>
          <w:bottom w:w="15" w:type="dxa"/>
          <w:right w:w="15" w:type="dxa"/>
        </w:tblCellMar>
        <w:tblLook w:val="04A0"/>
      </w:tblPr>
      <w:tblGrid>
        <w:gridCol w:w="4978"/>
        <w:gridCol w:w="4676"/>
      </w:tblGrid>
      <w:tr w:rsidR="003B756C" w:rsidRPr="003845BD" w:rsidTr="003B756C">
        <w:trPr>
          <w:trHeight w:val="446"/>
        </w:trPr>
        <w:tc>
          <w:tcPr>
            <w:tcW w:w="2578" w:type="pct"/>
            <w:tcBorders>
              <w:top w:val="single" w:sz="6" w:space="0" w:color="000000"/>
              <w:left w:val="single" w:sz="6" w:space="0" w:color="000000"/>
              <w:bottom w:val="single" w:sz="4" w:space="0" w:color="auto"/>
              <w:right w:val="single" w:sz="6" w:space="0" w:color="000000"/>
            </w:tcBorders>
            <w:hideMark/>
          </w:tcPr>
          <w:p w:rsidR="003845BD"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Озелененная территория общего пользования</w:t>
            </w:r>
          </w:p>
        </w:tc>
        <w:tc>
          <w:tcPr>
            <w:tcW w:w="2422" w:type="pct"/>
            <w:tcBorders>
              <w:top w:val="single" w:sz="6" w:space="0" w:color="000000"/>
              <w:left w:val="single" w:sz="4" w:space="0" w:color="auto"/>
              <w:bottom w:val="single" w:sz="4" w:space="0" w:color="auto"/>
              <w:right w:val="single" w:sz="6" w:space="0" w:color="000000"/>
            </w:tcBorders>
          </w:tcPr>
          <w:p w:rsidR="003B756C" w:rsidRPr="003845BD" w:rsidRDefault="003B756C" w:rsidP="003B756C">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Площадь озелененных территорий сельских населенных пунктов, кв. м/чел.</w:t>
            </w:r>
          </w:p>
        </w:tc>
      </w:tr>
      <w:tr w:rsidR="003B756C" w:rsidRPr="003845BD" w:rsidTr="003B756C">
        <w:trPr>
          <w:trHeight w:val="282"/>
        </w:trPr>
        <w:tc>
          <w:tcPr>
            <w:tcW w:w="2578" w:type="pct"/>
            <w:tcBorders>
              <w:top w:val="single" w:sz="4" w:space="0" w:color="auto"/>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Общегородского значения</w:t>
            </w:r>
          </w:p>
        </w:tc>
        <w:tc>
          <w:tcPr>
            <w:tcW w:w="2422" w:type="pct"/>
            <w:tcBorders>
              <w:top w:val="single" w:sz="4" w:space="0" w:color="auto"/>
              <w:left w:val="single" w:sz="4" w:space="0" w:color="auto"/>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16</w:t>
            </w:r>
          </w:p>
        </w:tc>
      </w:tr>
      <w:tr w:rsidR="003B756C" w:rsidRPr="003845BD" w:rsidTr="003B756C">
        <w:tc>
          <w:tcPr>
            <w:tcW w:w="2578"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Жилых районов</w:t>
            </w:r>
          </w:p>
        </w:tc>
        <w:tc>
          <w:tcPr>
            <w:tcW w:w="2422" w:type="pct"/>
            <w:tcBorders>
              <w:top w:val="single" w:sz="6" w:space="0" w:color="000000"/>
              <w:left w:val="single" w:sz="6" w:space="0" w:color="000000"/>
              <w:bottom w:val="single" w:sz="6" w:space="0" w:color="000000"/>
              <w:right w:val="single" w:sz="6" w:space="0" w:color="000000"/>
            </w:tcBorders>
          </w:tcPr>
          <w:p w:rsidR="003845BD" w:rsidRPr="003845BD" w:rsidRDefault="003B756C" w:rsidP="005D1CE7">
            <w:pPr>
              <w:spacing w:after="0" w:line="240" w:lineRule="auto"/>
              <w:ind w:left="142"/>
              <w:jc w:val="center"/>
              <w:rPr>
                <w:rFonts w:ascii="Times New Roman" w:eastAsia="Times New Roman" w:hAnsi="Times New Roman" w:cs="Times New Roman"/>
                <w:lang w:eastAsia="ru-RU"/>
              </w:rPr>
            </w:pPr>
            <w:r w:rsidRPr="003845BD">
              <w:rPr>
                <w:rFonts w:ascii="Times New Roman" w:eastAsia="Times New Roman" w:hAnsi="Times New Roman" w:cs="Times New Roman"/>
                <w:lang w:eastAsia="ru-RU"/>
              </w:rPr>
              <w:t>6</w:t>
            </w:r>
          </w:p>
        </w:tc>
      </w:tr>
    </w:tbl>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1655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.3. При размещении озелененных территорий общего пользования следует максимально сохранять участки с существующими насаждениями и водоемами. Процентное соотношение площади зеленых насаждений на территории общего пользования площадью более 3 га принимают не менее 70% ее площади, на территории общего пользования площадью менее 3 га - не менее 40% ее площади.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1655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.4. При озеленении земельного участка необходимо высаживать деревья из расчета 7,5 дерева на каждые 1000 кв. м земельного участка. В том числе осуществлять посадку деревьев вдоль границ территории проектирования, граничащей с территориями общего пользования, на расстоянии не более 8 метров от границы участка, из расчета 84 дерева на 1 км границы территории проектирования, с соблюдением интервала не более 12 метров между ними.</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1655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.5. Плоскостные спортивные сооружения, в том числе планируемые к размещению генеральным планом,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3B756C" w:rsidRPr="003B756C" w:rsidRDefault="009B4294" w:rsidP="003B756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1655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.6. Расчетный показатель минимального уровня обеспеченности многоквартирных жилых домов площадками придомовой территории следует определять по таблице 1</w:t>
      </w:r>
      <w:r w:rsidR="00A1655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3B756C">
        <w:rPr>
          <w:rFonts w:ascii="Times New Roman" w:eastAsia="Times New Roman" w:hAnsi="Times New Roman" w:cs="Times New Roman"/>
          <w:sz w:val="24"/>
          <w:szCs w:val="24"/>
          <w:lang w:eastAsia="ru-RU"/>
        </w:rPr>
        <w:t>1.</w:t>
      </w:r>
    </w:p>
    <w:p w:rsidR="003B756C" w:rsidRPr="003B756C" w:rsidRDefault="003B756C" w:rsidP="003B756C">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1655C">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tblPr>
      <w:tblGrid>
        <w:gridCol w:w="2709"/>
        <w:gridCol w:w="2125"/>
        <w:gridCol w:w="2410"/>
        <w:gridCol w:w="2425"/>
      </w:tblGrid>
      <w:tr w:rsidR="003B756C" w:rsidRPr="003B756C" w:rsidTr="00A1655C">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1099"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246"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A1655C">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1099"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246"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2,5</w:t>
            </w:r>
          </w:p>
        </w:tc>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A1655C">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1099"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246"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0,4</w:t>
            </w:r>
          </w:p>
        </w:tc>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A1655C">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1099"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100 кв. м площади квартир</w:t>
            </w:r>
          </w:p>
        </w:tc>
        <w:tc>
          <w:tcPr>
            <w:tcW w:w="1246"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7,5</w:t>
            </w:r>
          </w:p>
        </w:tc>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A1655C">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1099"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246"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c>
          <w:tcPr>
            <w:tcW w:w="1253"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p>
        </w:tc>
      </w:tr>
      <w:tr w:rsidR="003B756C" w:rsidRPr="003B756C" w:rsidTr="003B756C">
        <w:tc>
          <w:tcPr>
            <w:tcW w:w="5000" w:type="pct"/>
            <w:gridSpan w:val="4"/>
            <w:tcBorders>
              <w:top w:val="single" w:sz="6" w:space="0" w:color="000000"/>
              <w:left w:val="single" w:sz="6" w:space="0" w:color="000000"/>
              <w:bottom w:val="single" w:sz="6" w:space="0" w:color="000000"/>
              <w:right w:val="single" w:sz="6" w:space="0" w:color="000000"/>
            </w:tcBorders>
            <w:vAlign w:val="bottom"/>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и (или) размещения физкультурно-оздоровительных комплексов площадью не </w:t>
            </w:r>
            <w:proofErr w:type="gramStart"/>
            <w:r w:rsidRPr="003B756C">
              <w:rPr>
                <w:rFonts w:ascii="Times New Roman" w:eastAsia="Times New Roman" w:hAnsi="Times New Roman" w:cs="Times New Roman"/>
                <w:lang w:eastAsia="ru-RU"/>
              </w:rPr>
              <w:t>менее расчетной</w:t>
            </w:r>
            <w:proofErr w:type="gramEnd"/>
            <w:r w:rsidRPr="003B756C">
              <w:rPr>
                <w:rFonts w:ascii="Times New Roman" w:eastAsia="Times New Roman" w:hAnsi="Times New Roman" w:cs="Times New Roman"/>
                <w:lang w:eastAsia="ru-RU"/>
              </w:rPr>
              <w:t xml:space="preserve"> площади таких площадок.</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 xml:space="preserve">5. Не допускается сокращать расчетную площадь площадок для игр детей и для занятия </w:t>
            </w:r>
            <w:r w:rsidRPr="003B756C">
              <w:rPr>
                <w:rFonts w:ascii="Times New Roman" w:eastAsia="Times New Roman" w:hAnsi="Times New Roman" w:cs="Times New Roman"/>
                <w:lang w:eastAsia="ru-RU"/>
              </w:rPr>
              <w:lastRenderedPageBreak/>
              <w:t>физкультурой за счет спортивных зон общеобразовательных школ, институтов и прочих учебных заведений.</w:t>
            </w:r>
          </w:p>
        </w:tc>
      </w:tr>
    </w:tbl>
    <w:p w:rsidR="003B756C" w:rsidRPr="003B756C" w:rsidRDefault="00887A38" w:rsidP="009B4294">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A1655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.7. Расчетный показатель минимального уровня обеспеченности индивидуальных жилых домов площадками при подготовке концепции комплексного развития территории и (или) документации по планировке территории следует определять по таблице 1</w:t>
      </w:r>
      <w:r w:rsidR="00A1655C">
        <w:rPr>
          <w:rFonts w:ascii="Times New Roman" w:eastAsia="Times New Roman" w:hAnsi="Times New Roman" w:cs="Times New Roman"/>
          <w:sz w:val="24"/>
          <w:szCs w:val="24"/>
          <w:lang w:eastAsia="ru-RU"/>
        </w:rPr>
        <w:t>2</w:t>
      </w:r>
      <w:r w:rsidR="003B756C">
        <w:rPr>
          <w:rFonts w:ascii="Times New Roman" w:eastAsia="Times New Roman" w:hAnsi="Times New Roman" w:cs="Times New Roman"/>
          <w:sz w:val="24"/>
          <w:szCs w:val="24"/>
          <w:lang w:eastAsia="ru-RU"/>
        </w:rPr>
        <w:t>.2</w:t>
      </w:r>
      <w:r w:rsidR="003B756C" w:rsidRPr="003B756C">
        <w:rPr>
          <w:rFonts w:ascii="Times New Roman" w:eastAsia="Times New Roman" w:hAnsi="Times New Roman" w:cs="Times New Roman"/>
          <w:sz w:val="24"/>
          <w:szCs w:val="24"/>
          <w:lang w:eastAsia="ru-RU"/>
        </w:rPr>
        <w:t>.</w:t>
      </w:r>
      <w:r w:rsidR="009B4294" w:rsidRPr="003B756C">
        <w:rPr>
          <w:rFonts w:ascii="Times New Roman" w:eastAsia="Times New Roman" w:hAnsi="Times New Roman" w:cs="Times New Roman"/>
          <w:sz w:val="24"/>
          <w:szCs w:val="24"/>
          <w:lang w:eastAsia="ru-RU"/>
        </w:rPr>
        <w:t xml:space="preserve"> </w:t>
      </w:r>
    </w:p>
    <w:p w:rsidR="003B756C" w:rsidRPr="003B756C" w:rsidRDefault="003B756C" w:rsidP="003B756C">
      <w:pPr>
        <w:shd w:val="clear" w:color="auto" w:fill="FFFFFF"/>
        <w:spacing w:after="0" w:line="240" w:lineRule="auto"/>
        <w:jc w:val="right"/>
        <w:rPr>
          <w:rFonts w:ascii="Times New Roman" w:eastAsia="Times New Roman" w:hAnsi="Times New Roman" w:cs="Times New Roman"/>
          <w:sz w:val="24"/>
          <w:szCs w:val="24"/>
          <w:lang w:eastAsia="ru-RU"/>
        </w:rPr>
      </w:pPr>
      <w:r w:rsidRPr="003B756C">
        <w:rPr>
          <w:rFonts w:ascii="Times New Roman" w:eastAsia="Times New Roman" w:hAnsi="Times New Roman" w:cs="Times New Roman"/>
          <w:sz w:val="24"/>
          <w:szCs w:val="24"/>
          <w:lang w:eastAsia="ru-RU"/>
        </w:rPr>
        <w:t>Таблица 1</w:t>
      </w:r>
      <w:r w:rsidR="00A1655C">
        <w:rPr>
          <w:rFonts w:ascii="Times New Roman" w:eastAsia="Times New Roman" w:hAnsi="Times New Roman" w:cs="Times New Roman"/>
          <w:sz w:val="24"/>
          <w:szCs w:val="24"/>
          <w:lang w:eastAsia="ru-RU"/>
        </w:rPr>
        <w:t>2</w:t>
      </w:r>
      <w:r w:rsidRPr="003B756C">
        <w:rPr>
          <w:rFonts w:ascii="Times New Roman" w:eastAsia="Times New Roman" w:hAnsi="Times New Roman" w:cs="Times New Roman"/>
          <w:sz w:val="24"/>
          <w:szCs w:val="24"/>
          <w:lang w:eastAsia="ru-RU"/>
        </w:rPr>
        <w:t>.2</w:t>
      </w:r>
    </w:p>
    <w:tbl>
      <w:tblPr>
        <w:tblW w:w="5000" w:type="pct"/>
        <w:tblCellMar>
          <w:top w:w="15" w:type="dxa"/>
          <w:left w:w="15" w:type="dxa"/>
          <w:bottom w:w="15" w:type="dxa"/>
          <w:right w:w="15" w:type="dxa"/>
        </w:tblCellMar>
        <w:tblLook w:val="04A0"/>
      </w:tblPr>
      <w:tblGrid>
        <w:gridCol w:w="2709"/>
        <w:gridCol w:w="1274"/>
        <w:gridCol w:w="2694"/>
        <w:gridCol w:w="2992"/>
      </w:tblGrid>
      <w:tr w:rsidR="003B756C" w:rsidRPr="003B756C" w:rsidTr="005D1CE7">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Элемент придомовой территории</w:t>
            </w:r>
          </w:p>
        </w:tc>
        <w:tc>
          <w:tcPr>
            <w:tcW w:w="659"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Расчетная единица</w:t>
            </w:r>
          </w:p>
        </w:tc>
        <w:tc>
          <w:tcPr>
            <w:tcW w:w="1393"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на расчетную единицу, кв. м</w:t>
            </w:r>
          </w:p>
        </w:tc>
        <w:tc>
          <w:tcPr>
            <w:tcW w:w="1547"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Минимальный размер площадки, кв. м</w:t>
            </w:r>
          </w:p>
        </w:tc>
      </w:tr>
      <w:tr w:rsidR="003B756C" w:rsidRPr="003B756C" w:rsidTr="005D1CE7">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игр детей дошкольного и младшего школьного возраста</w:t>
            </w:r>
          </w:p>
        </w:tc>
        <w:tc>
          <w:tcPr>
            <w:tcW w:w="659"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393"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0,55</w:t>
            </w:r>
          </w:p>
        </w:tc>
        <w:tc>
          <w:tcPr>
            <w:tcW w:w="1547"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20</w:t>
            </w:r>
          </w:p>
        </w:tc>
      </w:tr>
      <w:tr w:rsidR="003B756C" w:rsidRPr="003B756C" w:rsidTr="005D1CE7">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отдыха взрослого населения</w:t>
            </w:r>
          </w:p>
        </w:tc>
        <w:tc>
          <w:tcPr>
            <w:tcW w:w="659"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393"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0,09</w:t>
            </w:r>
          </w:p>
        </w:tc>
        <w:tc>
          <w:tcPr>
            <w:tcW w:w="1547"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5</w:t>
            </w:r>
          </w:p>
        </w:tc>
      </w:tr>
      <w:tr w:rsidR="003B756C" w:rsidRPr="003B756C" w:rsidTr="005D1CE7">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Площадки для занятий физкультурой и спортом</w:t>
            </w:r>
          </w:p>
        </w:tc>
        <w:tc>
          <w:tcPr>
            <w:tcW w:w="659"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житель</w:t>
            </w:r>
          </w:p>
        </w:tc>
        <w:tc>
          <w:tcPr>
            <w:tcW w:w="1393"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1,65</w:t>
            </w:r>
          </w:p>
        </w:tc>
        <w:tc>
          <w:tcPr>
            <w:tcW w:w="1547"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40</w:t>
            </w:r>
          </w:p>
        </w:tc>
      </w:tr>
      <w:tr w:rsidR="003B756C" w:rsidRPr="003B756C" w:rsidTr="005D1CE7">
        <w:tc>
          <w:tcPr>
            <w:tcW w:w="1401" w:type="pct"/>
            <w:tcBorders>
              <w:top w:val="single" w:sz="6" w:space="0" w:color="000000"/>
              <w:left w:val="single" w:sz="6" w:space="0" w:color="000000"/>
              <w:bottom w:val="single" w:sz="6" w:space="0" w:color="000000"/>
              <w:right w:val="single" w:sz="6" w:space="0" w:color="000000"/>
            </w:tcBorders>
            <w:hideMark/>
          </w:tcPr>
          <w:p w:rsidR="003B756C" w:rsidRPr="003B756C" w:rsidRDefault="003B756C" w:rsidP="005D1CE7">
            <w:pPr>
              <w:spacing w:after="0" w:line="240" w:lineRule="auto"/>
              <w:ind w:left="142"/>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Озелененные территории</w:t>
            </w:r>
          </w:p>
        </w:tc>
        <w:tc>
          <w:tcPr>
            <w:tcW w:w="659" w:type="pct"/>
            <w:tcBorders>
              <w:top w:val="single" w:sz="6" w:space="0" w:color="000000"/>
              <w:left w:val="single" w:sz="6" w:space="0" w:color="000000"/>
            </w:tcBorders>
            <w:hideMark/>
          </w:tcPr>
          <w:p w:rsidR="003B756C" w:rsidRPr="003B756C" w:rsidRDefault="003B756C" w:rsidP="005D1CE7">
            <w:pPr>
              <w:spacing w:after="0" w:line="240" w:lineRule="auto"/>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Площадь участка</w:t>
            </w:r>
          </w:p>
        </w:tc>
        <w:tc>
          <w:tcPr>
            <w:tcW w:w="1393" w:type="pct"/>
            <w:tcBorders>
              <w:top w:val="single" w:sz="6" w:space="0" w:color="000000"/>
              <w:lef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в ПЗЗ сельских поселений</w:t>
            </w:r>
          </w:p>
        </w:tc>
        <w:tc>
          <w:tcPr>
            <w:tcW w:w="1547" w:type="pct"/>
            <w:tcBorders>
              <w:top w:val="single" w:sz="6" w:space="0" w:color="000000"/>
              <w:left w:val="single" w:sz="6" w:space="0" w:color="000000"/>
              <w:right w:val="single" w:sz="6" w:space="0" w:color="000000"/>
            </w:tcBorders>
            <w:hideMark/>
          </w:tcPr>
          <w:p w:rsidR="003B756C" w:rsidRPr="003B756C" w:rsidRDefault="003B756C" w:rsidP="003B756C">
            <w:pPr>
              <w:spacing w:after="0" w:line="240" w:lineRule="auto"/>
              <w:ind w:left="142" w:right="160"/>
              <w:jc w:val="center"/>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Согласно предельным параметрам вида разрешенного использования</w:t>
            </w:r>
            <w:r w:rsidR="00887A38">
              <w:rPr>
                <w:rFonts w:ascii="Times New Roman" w:eastAsia="Times New Roman" w:hAnsi="Times New Roman" w:cs="Times New Roman"/>
                <w:lang w:eastAsia="ru-RU"/>
              </w:rPr>
              <w:t xml:space="preserve"> ПЗЗ сельских поселений</w:t>
            </w:r>
          </w:p>
        </w:tc>
      </w:tr>
      <w:tr w:rsidR="003B756C" w:rsidRPr="003B756C" w:rsidTr="005D1CE7">
        <w:trPr>
          <w:trHeight w:val="2872"/>
        </w:trPr>
        <w:tc>
          <w:tcPr>
            <w:tcW w:w="5000" w:type="pct"/>
            <w:gridSpan w:val="4"/>
            <w:tcBorders>
              <w:top w:val="single" w:sz="6" w:space="0" w:color="000000"/>
              <w:left w:val="single" w:sz="6" w:space="0" w:color="000000"/>
              <w:bottom w:val="single" w:sz="6" w:space="0" w:color="000000"/>
              <w:right w:val="single" w:sz="6" w:space="0" w:color="000000"/>
            </w:tcBorders>
            <w:hideMark/>
          </w:tcPr>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bCs/>
                <w:lang w:eastAsia="ru-RU"/>
              </w:rPr>
              <w:t>Примечания:</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2.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высотой не менее 4 метров.</w:t>
            </w:r>
          </w:p>
          <w:p w:rsidR="003B756C" w:rsidRPr="003B756C" w:rsidRDefault="003B756C" w:rsidP="003B756C">
            <w:pPr>
              <w:spacing w:after="0" w:line="240" w:lineRule="auto"/>
              <w:ind w:left="142" w:right="141" w:firstLine="425"/>
              <w:jc w:val="both"/>
              <w:rPr>
                <w:rFonts w:ascii="Times New Roman" w:eastAsia="Times New Roman" w:hAnsi="Times New Roman" w:cs="Times New Roman"/>
                <w:lang w:eastAsia="ru-RU"/>
              </w:rPr>
            </w:pPr>
            <w:r w:rsidRPr="003B756C">
              <w:rPr>
                <w:rFonts w:ascii="Times New Roman" w:eastAsia="Times New Roman" w:hAnsi="Times New Roman" w:cs="Times New Roman"/>
                <w:lang w:eastAsia="ru-RU"/>
              </w:rPr>
              <w:t>3. Не менее 50% территории площадок для занятий физкультурой и спортом необходимо предусматривать для размещения площадок для игровых видов спорта.</w:t>
            </w:r>
          </w:p>
        </w:tc>
      </w:tr>
    </w:tbl>
    <w:p w:rsidR="00BA41A0" w:rsidRPr="00BA41A0" w:rsidRDefault="00BA41A0" w:rsidP="00BA41A0">
      <w:pPr>
        <w:widowControl w:val="0"/>
        <w:autoSpaceDE w:val="0"/>
        <w:autoSpaceDN w:val="0"/>
        <w:spacing w:before="240" w:line="240" w:lineRule="auto"/>
        <w:ind w:firstLine="567"/>
        <w:jc w:val="both"/>
        <w:rPr>
          <w:rFonts w:ascii="Times New Roman" w:eastAsia="Calibri" w:hAnsi="Times New Roman" w:cs="Times New Roman"/>
          <w:b/>
          <w:sz w:val="24"/>
          <w:szCs w:val="24"/>
        </w:rPr>
      </w:pPr>
      <w:r w:rsidRPr="00BA41A0">
        <w:rPr>
          <w:rFonts w:ascii="Times New Roman" w:eastAsia="Times New Roman" w:hAnsi="Times New Roman" w:cs="Times New Roman"/>
          <w:b/>
          <w:sz w:val="24"/>
          <w:szCs w:val="24"/>
        </w:rPr>
        <w:t>1.1</w:t>
      </w:r>
      <w:r w:rsidR="00A1655C">
        <w:rPr>
          <w:rFonts w:ascii="Times New Roman" w:eastAsia="Times New Roman" w:hAnsi="Times New Roman" w:cs="Times New Roman"/>
          <w:b/>
          <w:sz w:val="24"/>
          <w:szCs w:val="24"/>
        </w:rPr>
        <w:t>3</w:t>
      </w:r>
      <w:r w:rsidRPr="00BA41A0">
        <w:rPr>
          <w:rFonts w:ascii="Times New Roman" w:eastAsia="Times New Roman" w:hAnsi="Times New Roman" w:cs="Times New Roman"/>
          <w:b/>
          <w:sz w:val="24"/>
          <w:szCs w:val="24"/>
        </w:rPr>
        <w:t xml:space="preserve">. </w:t>
      </w:r>
      <w:r w:rsidRPr="00BA41A0">
        <w:rPr>
          <w:rFonts w:ascii="Times New Roman" w:eastAsia="Calibri" w:hAnsi="Times New Roman" w:cs="Times New Roman"/>
          <w:b/>
          <w:sz w:val="24"/>
          <w:szCs w:val="24"/>
        </w:rPr>
        <w:t>В области ритуальных услуг</w:t>
      </w:r>
    </w:p>
    <w:p w:rsidR="00BA41A0" w:rsidRPr="00BA41A0" w:rsidRDefault="00BA41A0" w:rsidP="00BA41A0">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A41A0">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объектами </w:t>
      </w:r>
      <w:r w:rsidR="00D709AE" w:rsidRPr="00BA41A0">
        <w:rPr>
          <w:rFonts w:ascii="Times New Roman" w:eastAsia="Times New Roman" w:hAnsi="Times New Roman" w:cs="Times New Roman"/>
          <w:sz w:val="24"/>
          <w:szCs w:val="24"/>
          <w:lang w:eastAsia="ru-RU"/>
        </w:rPr>
        <w:t>в области ритуальных услуг и содержания мест захоронения</w:t>
      </w:r>
      <w:r w:rsidR="00D709AE">
        <w:rPr>
          <w:rFonts w:ascii="Times New Roman" w:eastAsia="Times New Roman" w:hAnsi="Times New Roman" w:cs="Times New Roman"/>
          <w:sz w:val="24"/>
          <w:szCs w:val="24"/>
          <w:lang w:eastAsia="ru-RU"/>
        </w:rPr>
        <w:t xml:space="preserve"> </w:t>
      </w:r>
      <w:r w:rsidRPr="00BA41A0">
        <w:rPr>
          <w:rFonts w:ascii="Times New Roman" w:eastAsia="Times New Roman" w:hAnsi="Times New Roman" w:cs="Times New Roman"/>
          <w:sz w:val="24"/>
          <w:szCs w:val="24"/>
          <w:lang w:eastAsia="ru-RU"/>
        </w:rPr>
        <w:t xml:space="preserve">и максимально допустимого уровня территориальной доступности таких объектов для населения </w:t>
      </w:r>
      <w:r w:rsidR="00BA2C01">
        <w:rPr>
          <w:rFonts w:ascii="Times New Roman" w:eastAsia="Times New Roman" w:hAnsi="Times New Roman" w:cs="Times New Roman"/>
          <w:sz w:val="24"/>
          <w:szCs w:val="24"/>
          <w:lang w:eastAsia="ru-RU"/>
        </w:rPr>
        <w:t>приведены в таблице 1</w:t>
      </w:r>
      <w:r w:rsidR="00A1655C">
        <w:rPr>
          <w:rFonts w:ascii="Times New Roman" w:eastAsia="Times New Roman" w:hAnsi="Times New Roman" w:cs="Times New Roman"/>
          <w:sz w:val="24"/>
          <w:szCs w:val="24"/>
          <w:lang w:eastAsia="ru-RU"/>
        </w:rPr>
        <w:t>3</w:t>
      </w:r>
      <w:r w:rsidR="00BA2C01">
        <w:rPr>
          <w:rFonts w:ascii="Times New Roman" w:eastAsia="Times New Roman" w:hAnsi="Times New Roman" w:cs="Times New Roman"/>
          <w:sz w:val="24"/>
          <w:szCs w:val="24"/>
          <w:lang w:eastAsia="ru-RU"/>
        </w:rPr>
        <w:t>.</w:t>
      </w:r>
    </w:p>
    <w:p w:rsidR="00BA41A0" w:rsidRPr="00BA41A0" w:rsidRDefault="00BA41A0" w:rsidP="00BA41A0">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sidRPr="00BA41A0">
        <w:rPr>
          <w:rFonts w:ascii="Times New Roman" w:eastAsia="Times New Roman" w:hAnsi="Times New Roman" w:cs="Times New Roman"/>
          <w:sz w:val="24"/>
          <w:szCs w:val="24"/>
          <w:lang w:eastAsia="ru-RU"/>
        </w:rPr>
        <w:t>Таблица 1</w:t>
      </w:r>
      <w:r w:rsidR="00A1655C">
        <w:rPr>
          <w:rFonts w:ascii="Times New Roman" w:eastAsia="Times New Roman" w:hAnsi="Times New Roman" w:cs="Times New Roman"/>
          <w:sz w:val="24"/>
          <w:szCs w:val="24"/>
          <w:lang w:eastAsia="ru-RU"/>
        </w:rPr>
        <w:t>3</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6"/>
        <w:gridCol w:w="4841"/>
      </w:tblGrid>
      <w:tr w:rsidR="00BA41A0" w:rsidRPr="00BA41A0" w:rsidTr="009B4294">
        <w:trPr>
          <w:trHeight w:val="734"/>
        </w:trPr>
        <w:tc>
          <w:tcPr>
            <w:tcW w:w="0" w:type="auto"/>
            <w:vAlign w:val="center"/>
          </w:tcPr>
          <w:p w:rsidR="00BA41A0" w:rsidRPr="00BA41A0" w:rsidRDefault="00BA41A0" w:rsidP="00BA41A0">
            <w:pPr>
              <w:keepNext/>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Области нормирования</w:t>
            </w:r>
          </w:p>
        </w:tc>
        <w:tc>
          <w:tcPr>
            <w:tcW w:w="4694" w:type="dxa"/>
            <w:vAlign w:val="center"/>
          </w:tcPr>
          <w:p w:rsidR="00BA41A0" w:rsidRPr="00BA41A0" w:rsidRDefault="00BA41A0" w:rsidP="00BA41A0">
            <w:pPr>
              <w:keepNext/>
              <w:widowControl w:val="0"/>
              <w:spacing w:after="0" w:line="240" w:lineRule="auto"/>
              <w:jc w:val="center"/>
              <w:rPr>
                <w:rFonts w:ascii="Times New Roman" w:eastAsia="Calibri" w:hAnsi="Times New Roman" w:cs="Times New Roman"/>
                <w:noProof/>
              </w:rPr>
            </w:pPr>
            <w:r w:rsidRPr="00BA41A0">
              <w:rPr>
                <w:rFonts w:ascii="Times New Roman" w:eastAsia="Times New Roman" w:hAnsi="Times New Roman" w:cs="Times New Roman"/>
                <w:noProof/>
                <w:lang w:eastAsia="ru-RU"/>
              </w:rPr>
              <w:t>Показатель минимальной обеспеченности,</w:t>
            </w:r>
            <w:r w:rsidRPr="00BA41A0">
              <w:rPr>
                <w:rFonts w:ascii="Times New Roman" w:eastAsia="Calibri" w:hAnsi="Times New Roman" w:cs="Times New Roman"/>
                <w:noProof/>
              </w:rPr>
              <w:t xml:space="preserve"> </w:t>
            </w:r>
          </w:p>
          <w:p w:rsidR="00BA41A0" w:rsidRPr="00BA41A0" w:rsidRDefault="00BA41A0" w:rsidP="00BA41A0">
            <w:pPr>
              <w:keepNext/>
              <w:widowControl w:val="0"/>
              <w:spacing w:after="0" w:line="240" w:lineRule="auto"/>
              <w:jc w:val="center"/>
              <w:rPr>
                <w:rFonts w:ascii="Times New Roman" w:eastAsia="Times New Roman" w:hAnsi="Times New Roman" w:cs="Times New Roman"/>
                <w:noProof/>
                <w:color w:val="FF0000"/>
                <w:lang w:eastAsia="ru-RU"/>
              </w:rPr>
            </w:pPr>
            <w:r w:rsidRPr="00BA41A0">
              <w:rPr>
                <w:rFonts w:ascii="Times New Roman" w:eastAsia="Calibri" w:hAnsi="Times New Roman" w:cs="Times New Roman"/>
                <w:noProof/>
              </w:rPr>
              <w:t>размер земельного участка</w:t>
            </w:r>
            <w:r w:rsidRPr="00BA41A0">
              <w:rPr>
                <w:rFonts w:ascii="Times New Roman" w:eastAsia="Times New Roman" w:hAnsi="Times New Roman" w:cs="Times New Roman"/>
                <w:noProof/>
                <w:lang w:eastAsia="ru-RU"/>
              </w:rPr>
              <w:t xml:space="preserve">, га на 1 тыс. чел. </w:t>
            </w:r>
          </w:p>
        </w:tc>
      </w:tr>
      <w:tr w:rsidR="00BA41A0" w:rsidRPr="00BA41A0" w:rsidTr="009B429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560"/>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ind w:left="142"/>
              <w:rPr>
                <w:rFonts w:ascii="Times New Roman" w:eastAsia="Calibri" w:hAnsi="Times New Roman" w:cs="Times New Roman"/>
                <w:noProof/>
              </w:rPr>
            </w:pPr>
            <w:r w:rsidRPr="00BA41A0">
              <w:rPr>
                <w:rFonts w:ascii="Times New Roman" w:eastAsia="Calibri" w:hAnsi="Times New Roman" w:cs="Times New Roman"/>
                <w:noProof/>
              </w:rPr>
              <w:t>Кладбища традиционного захоронения:</w:t>
            </w:r>
          </w:p>
          <w:p w:rsidR="00BA41A0" w:rsidRPr="00BA41A0" w:rsidRDefault="00BA41A0" w:rsidP="00BA41A0">
            <w:pPr>
              <w:widowControl w:val="0"/>
              <w:spacing w:after="0" w:line="240" w:lineRule="auto"/>
              <w:ind w:left="142"/>
              <w:rPr>
                <w:rFonts w:ascii="Times New Roman" w:eastAsia="Times New Roman" w:hAnsi="Times New Roman" w:cs="Times New Roman"/>
                <w:noProof/>
                <w:lang w:eastAsia="ru-RU"/>
              </w:rPr>
            </w:pPr>
            <w:r w:rsidRPr="00BA41A0">
              <w:rPr>
                <w:rFonts w:ascii="Times New Roman" w:eastAsia="Times New Roman" w:hAnsi="Times New Roman" w:cs="Times New Roman"/>
                <w:noProof/>
                <w:lang w:eastAsia="ru-RU"/>
              </w:rPr>
              <w:t>места на кладбищах, доступные к захоронению</w:t>
            </w:r>
          </w:p>
        </w:tc>
        <w:tc>
          <w:tcPr>
            <w:tcW w:w="469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0,24</w:t>
            </w:r>
          </w:p>
        </w:tc>
      </w:tr>
      <w:tr w:rsidR="00BA41A0" w:rsidRPr="00BA41A0" w:rsidTr="009B429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29"/>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jc w:val="center"/>
              <w:rPr>
                <w:rFonts w:ascii="Times New Roman" w:eastAsia="Calibri" w:hAnsi="Times New Roman" w:cs="Times New Roman"/>
                <w:noProof/>
              </w:rPr>
            </w:pPr>
            <w:r w:rsidRPr="00BA41A0">
              <w:rPr>
                <w:rFonts w:ascii="Times New Roman" w:eastAsia="Calibri" w:hAnsi="Times New Roman" w:cs="Times New Roman"/>
              </w:rPr>
              <w:t xml:space="preserve">Кладбище </w:t>
            </w:r>
            <w:proofErr w:type="spellStart"/>
            <w:r w:rsidRPr="00BA41A0">
              <w:rPr>
                <w:rFonts w:ascii="Times New Roman" w:eastAsia="Calibri" w:hAnsi="Times New Roman" w:cs="Times New Roman"/>
              </w:rPr>
              <w:t>урновых</w:t>
            </w:r>
            <w:proofErr w:type="spellEnd"/>
            <w:r w:rsidRPr="00BA41A0">
              <w:rPr>
                <w:rFonts w:ascii="Times New Roman" w:eastAsia="Calibri" w:hAnsi="Times New Roman" w:cs="Times New Roman"/>
              </w:rPr>
              <w:t xml:space="preserve"> захоронений после кремации</w:t>
            </w:r>
          </w:p>
        </w:tc>
        <w:tc>
          <w:tcPr>
            <w:tcW w:w="469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jc w:val="center"/>
              <w:rPr>
                <w:rFonts w:ascii="Times New Roman" w:eastAsia="Times New Roman" w:hAnsi="Times New Roman" w:cs="Times New Roman"/>
                <w:noProof/>
                <w:highlight w:val="yellow"/>
                <w:lang w:eastAsia="ru-RU"/>
              </w:rPr>
            </w:pPr>
            <w:r w:rsidRPr="00BA41A0">
              <w:rPr>
                <w:rFonts w:ascii="Times New Roman" w:eastAsia="Times New Roman" w:hAnsi="Times New Roman" w:cs="Times New Roman"/>
                <w:noProof/>
                <w:lang w:eastAsia="ru-RU"/>
              </w:rPr>
              <w:t>0,02</w:t>
            </w:r>
          </w:p>
        </w:tc>
      </w:tr>
      <w:tr w:rsidR="00BA41A0" w:rsidRPr="00BA41A0" w:rsidTr="009B429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jc w:val="center"/>
              <w:rPr>
                <w:rFonts w:ascii="Times New Roman" w:eastAsia="Calibri" w:hAnsi="Times New Roman" w:cs="Times New Roman"/>
              </w:rPr>
            </w:pPr>
            <w:r w:rsidRPr="00BA41A0">
              <w:rPr>
                <w:rFonts w:ascii="Times New Roman" w:eastAsia="Calibri" w:hAnsi="Times New Roman" w:cs="Times New Roman"/>
              </w:rPr>
              <w:t>Бюро похоронного обслуживания</w:t>
            </w:r>
          </w:p>
        </w:tc>
        <w:tc>
          <w:tcPr>
            <w:tcW w:w="469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1 объект на поселение</w:t>
            </w:r>
          </w:p>
        </w:tc>
      </w:tr>
      <w:tr w:rsidR="00BA41A0" w:rsidRPr="00BA41A0" w:rsidTr="009B429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64"/>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jc w:val="center"/>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469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BA41A0" w:rsidRPr="00BA41A0" w:rsidTr="009B429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jc w:val="center"/>
              <w:rPr>
                <w:rFonts w:ascii="Times New Roman" w:eastAsia="Calibri" w:hAnsi="Times New Roman" w:cs="Times New Roman"/>
              </w:rPr>
            </w:pPr>
            <w:r w:rsidRPr="00BA41A0">
              <w:rPr>
                <w:rFonts w:ascii="Times New Roman" w:eastAsia="Calibri" w:hAnsi="Times New Roman" w:cs="Times New Roman"/>
              </w:rPr>
              <w:t>Дом траурных обрядов</w:t>
            </w:r>
          </w:p>
        </w:tc>
        <w:tc>
          <w:tcPr>
            <w:tcW w:w="469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spacing w:after="0" w:line="240" w:lineRule="auto"/>
              <w:jc w:val="center"/>
              <w:rPr>
                <w:rFonts w:ascii="Times New Roman" w:eastAsia="Times New Roman" w:hAnsi="Times New Roman" w:cs="Times New Roman"/>
                <w:noProof/>
                <w:lang w:eastAsia="ru-RU"/>
              </w:rPr>
            </w:pPr>
            <w:r w:rsidRPr="00BA41A0">
              <w:rPr>
                <w:rFonts w:ascii="Times New Roman" w:eastAsia="Calibri" w:hAnsi="Times New Roman" w:cs="Times New Roman"/>
              </w:rPr>
              <w:t xml:space="preserve">не </w:t>
            </w:r>
            <w:proofErr w:type="gramStart"/>
            <w:r w:rsidRPr="00BA41A0">
              <w:rPr>
                <w:rFonts w:ascii="Times New Roman" w:eastAsia="Calibri" w:hAnsi="Times New Roman" w:cs="Times New Roman"/>
              </w:rPr>
              <w:t>установлен</w:t>
            </w:r>
            <w:proofErr w:type="gramEnd"/>
          </w:p>
        </w:tc>
      </w:tr>
      <w:tr w:rsidR="00BA41A0" w:rsidRPr="00BA41A0" w:rsidTr="00FD1BF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CellMar>
            <w:top w:w="102" w:type="dxa"/>
            <w:left w:w="62" w:type="dxa"/>
            <w:bottom w:w="102" w:type="dxa"/>
            <w:right w:w="62" w:type="dxa"/>
          </w:tblCellMar>
        </w:tblPrEx>
        <w:trPr>
          <w:trHeight w:val="184"/>
        </w:trPr>
        <w:tc>
          <w:tcPr>
            <w:tcW w:w="96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A41A0" w:rsidRPr="00BA41A0" w:rsidRDefault="00BA41A0" w:rsidP="00BA41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Примечание.</w:t>
            </w:r>
          </w:p>
          <w:p w:rsidR="00BA41A0" w:rsidRPr="00BA41A0" w:rsidRDefault="00BA41A0" w:rsidP="00BA41A0">
            <w:pPr>
              <w:widowControl w:val="0"/>
              <w:autoSpaceDE w:val="0"/>
              <w:autoSpaceDN w:val="0"/>
              <w:spacing w:after="0" w:line="240" w:lineRule="auto"/>
              <w:ind w:left="142" w:right="80"/>
              <w:jc w:val="both"/>
              <w:rPr>
                <w:rFonts w:ascii="Times New Roman" w:eastAsia="Times New Roman" w:hAnsi="Times New Roman" w:cs="Times New Roman"/>
                <w:lang w:eastAsia="ru-RU"/>
              </w:rPr>
            </w:pPr>
            <w:r w:rsidRPr="00BA41A0">
              <w:rPr>
                <w:rFonts w:ascii="Times New Roman" w:eastAsia="Times New Roman" w:hAnsi="Times New Roman" w:cs="Times New Roman"/>
                <w:lang w:eastAsia="ru-RU"/>
              </w:rPr>
              <w:t xml:space="preserve">Размеры земельных участков, отводимых для захоронения, </w:t>
            </w:r>
            <w:r w:rsidRPr="00BA41A0">
              <w:rPr>
                <w:rFonts w:ascii="Times New Roman" w:eastAsia="Calibri" w:hAnsi="Times New Roman" w:cs="Times New Roman"/>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bl>
    <w:p w:rsidR="00F735AF" w:rsidRDefault="00F735AF"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bookmarkStart w:id="4" w:name="_GoBack"/>
      <w:bookmarkEnd w:id="4"/>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 </w:t>
      </w:r>
    </w:p>
    <w:p w:rsidR="005D1CE7" w:rsidRPr="00F735AF" w:rsidRDefault="005D1CE7" w:rsidP="005D1CE7">
      <w:pPr>
        <w:shd w:val="clear" w:color="auto" w:fill="FFFFFF"/>
        <w:spacing w:before="100" w:beforeAutospacing="1" w:after="100" w:afterAutospacing="1" w:line="240" w:lineRule="auto"/>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Материалы по обоснованию расчетных показателей</w:t>
      </w:r>
    </w:p>
    <w:p w:rsidR="005D1CE7" w:rsidRPr="00F735AF" w:rsidRDefault="00722F72"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1</w:t>
      </w:r>
      <w:r w:rsidR="005D1CE7" w:rsidRPr="00F735AF">
        <w:rPr>
          <w:rFonts w:ascii="Times New Roman" w:eastAsia="Times New Roman" w:hAnsi="Times New Roman" w:cs="Times New Roman"/>
          <w:b/>
          <w:sz w:val="24"/>
          <w:szCs w:val="24"/>
          <w:lang w:eastAsia="ru-RU"/>
        </w:rPr>
        <w:t xml:space="preserve">. Информация о современном состоянии и прогнозе развития </w:t>
      </w:r>
      <w:r w:rsidR="00BD3802" w:rsidRPr="00F735AF">
        <w:rPr>
          <w:rFonts w:ascii="Times New Roman" w:eastAsia="Times New Roman" w:hAnsi="Times New Roman" w:cs="Times New Roman"/>
          <w:b/>
          <w:sz w:val="24"/>
          <w:szCs w:val="24"/>
          <w:lang w:eastAsia="ru-RU"/>
        </w:rPr>
        <w:t xml:space="preserve">муниципального образования муниципальный </w:t>
      </w:r>
      <w:proofErr w:type="spellStart"/>
      <w:r w:rsidR="00BD3802" w:rsidRPr="00F735AF">
        <w:rPr>
          <w:rFonts w:ascii="Times New Roman" w:eastAsia="Times New Roman" w:hAnsi="Times New Roman" w:cs="Times New Roman"/>
          <w:b/>
          <w:sz w:val="24"/>
          <w:szCs w:val="24"/>
          <w:lang w:eastAsia="ru-RU"/>
        </w:rPr>
        <w:t>Выселковский</w:t>
      </w:r>
      <w:proofErr w:type="spellEnd"/>
      <w:r w:rsidR="00BD3802" w:rsidRPr="00F735AF">
        <w:rPr>
          <w:rFonts w:ascii="Times New Roman" w:eastAsia="Times New Roman" w:hAnsi="Times New Roman" w:cs="Times New Roman"/>
          <w:b/>
          <w:sz w:val="24"/>
          <w:szCs w:val="24"/>
          <w:lang w:eastAsia="ru-RU"/>
        </w:rPr>
        <w:t xml:space="preserve"> район</w:t>
      </w:r>
    </w:p>
    <w:p w:rsidR="00BD3802" w:rsidRPr="00887A38" w:rsidRDefault="00722F72" w:rsidP="002A22D1">
      <w:pPr>
        <w:shd w:val="clear" w:color="auto" w:fill="FFFFFF"/>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D1CE7" w:rsidRPr="00887A38">
        <w:rPr>
          <w:rFonts w:ascii="Times New Roman" w:eastAsia="Times New Roman" w:hAnsi="Times New Roman" w:cs="Times New Roman"/>
          <w:b/>
          <w:sz w:val="24"/>
          <w:szCs w:val="24"/>
          <w:lang w:eastAsia="ru-RU"/>
        </w:rPr>
        <w:t xml:space="preserve">.1. Сведения об административно-территориальном устройстве и социально-демографическом составе </w:t>
      </w:r>
      <w:r w:rsidR="00BD3802" w:rsidRPr="00887A38">
        <w:rPr>
          <w:rFonts w:ascii="Times New Roman" w:eastAsia="Times New Roman" w:hAnsi="Times New Roman" w:cs="Times New Roman"/>
          <w:b/>
          <w:sz w:val="24"/>
          <w:szCs w:val="24"/>
          <w:lang w:eastAsia="ru-RU"/>
        </w:rPr>
        <w:t xml:space="preserve">муниципального образования муниципальный </w:t>
      </w:r>
      <w:proofErr w:type="spellStart"/>
      <w:r w:rsidR="00BD3802" w:rsidRPr="00887A38">
        <w:rPr>
          <w:rFonts w:ascii="Times New Roman" w:eastAsia="Times New Roman" w:hAnsi="Times New Roman" w:cs="Times New Roman"/>
          <w:b/>
          <w:sz w:val="24"/>
          <w:szCs w:val="24"/>
          <w:lang w:eastAsia="ru-RU"/>
        </w:rPr>
        <w:t>Выселковский</w:t>
      </w:r>
      <w:proofErr w:type="spellEnd"/>
      <w:r w:rsidR="00BD3802" w:rsidRPr="00887A38">
        <w:rPr>
          <w:rFonts w:ascii="Times New Roman" w:eastAsia="Times New Roman" w:hAnsi="Times New Roman" w:cs="Times New Roman"/>
          <w:b/>
          <w:sz w:val="24"/>
          <w:szCs w:val="24"/>
          <w:lang w:eastAsia="ru-RU"/>
        </w:rPr>
        <w:t xml:space="preserve"> район</w:t>
      </w:r>
      <w:r w:rsidR="002A22D1" w:rsidRPr="00887A38">
        <w:rPr>
          <w:rFonts w:ascii="Times New Roman" w:eastAsia="Times New Roman" w:hAnsi="Times New Roman" w:cs="Times New Roman"/>
          <w:b/>
          <w:sz w:val="24"/>
          <w:szCs w:val="24"/>
          <w:lang w:eastAsia="ru-RU"/>
        </w:rPr>
        <w:t>.</w:t>
      </w:r>
    </w:p>
    <w:p w:rsidR="00BD3802" w:rsidRPr="00BD3802" w:rsidRDefault="00722F72" w:rsidP="00722F72">
      <w:pPr>
        <w:shd w:val="clear" w:color="auto" w:fill="FFFFFF"/>
        <w:spacing w:after="0" w:line="240" w:lineRule="auto"/>
        <w:ind w:firstLine="567"/>
        <w:jc w:val="both"/>
        <w:textAlignment w:val="baseline"/>
        <w:rPr>
          <w:rFonts w:ascii="Arial" w:eastAsia="Times New Roman" w:hAnsi="Arial" w:cs="Arial"/>
          <w:sz w:val="24"/>
          <w:szCs w:val="24"/>
          <w:lang w:eastAsia="ru-RU"/>
        </w:rPr>
      </w:pPr>
      <w:r>
        <w:rPr>
          <w:rFonts w:ascii="Times New Roman" w:eastAsia="Times New Roman" w:hAnsi="Times New Roman" w:cs="Times New Roman"/>
          <w:sz w:val="24"/>
          <w:szCs w:val="24"/>
          <w:bdr w:val="none" w:sz="0" w:space="0" w:color="auto" w:frame="1"/>
          <w:lang w:eastAsia="ru-RU"/>
        </w:rPr>
        <w:t>1</w:t>
      </w:r>
      <w:r w:rsidR="00B75E5D">
        <w:rPr>
          <w:rFonts w:ascii="Times New Roman" w:eastAsia="Times New Roman" w:hAnsi="Times New Roman" w:cs="Times New Roman"/>
          <w:sz w:val="24"/>
          <w:szCs w:val="24"/>
          <w:bdr w:val="none" w:sz="0" w:space="0" w:color="auto" w:frame="1"/>
          <w:lang w:eastAsia="ru-RU"/>
        </w:rPr>
        <w:t xml:space="preserve">.1.1. </w:t>
      </w:r>
      <w:proofErr w:type="spellStart"/>
      <w:r w:rsidR="00BD3802" w:rsidRPr="00BD3802">
        <w:rPr>
          <w:rFonts w:ascii="Times New Roman" w:eastAsia="Times New Roman" w:hAnsi="Times New Roman" w:cs="Times New Roman"/>
          <w:sz w:val="24"/>
          <w:szCs w:val="24"/>
          <w:bdr w:val="none" w:sz="0" w:space="0" w:color="auto" w:frame="1"/>
          <w:lang w:eastAsia="ru-RU"/>
        </w:rPr>
        <w:t>Выселковский</w:t>
      </w:r>
      <w:proofErr w:type="spellEnd"/>
      <w:r w:rsidR="00BD3802" w:rsidRPr="00BD3802">
        <w:rPr>
          <w:rFonts w:ascii="Times New Roman" w:eastAsia="Times New Roman" w:hAnsi="Times New Roman" w:cs="Times New Roman"/>
          <w:sz w:val="24"/>
          <w:szCs w:val="24"/>
          <w:bdr w:val="none" w:sz="0" w:space="0" w:color="auto" w:frame="1"/>
          <w:lang w:eastAsia="ru-RU"/>
        </w:rPr>
        <w:t xml:space="preserve"> район расположен в центральной части Краснодарского края, входит в состав Тихорецкого экономического микрорайона и занимает центральную часть </w:t>
      </w:r>
      <w:proofErr w:type="spellStart"/>
      <w:r w:rsidR="00BD3802" w:rsidRPr="00BD3802">
        <w:rPr>
          <w:rFonts w:ascii="Times New Roman" w:eastAsia="Times New Roman" w:hAnsi="Times New Roman" w:cs="Times New Roman"/>
          <w:sz w:val="24"/>
          <w:szCs w:val="24"/>
          <w:bdr w:val="none" w:sz="0" w:space="0" w:color="auto" w:frame="1"/>
          <w:lang w:eastAsia="ru-RU"/>
        </w:rPr>
        <w:t>Прикубанской</w:t>
      </w:r>
      <w:proofErr w:type="spellEnd"/>
      <w:r w:rsidR="00BD3802" w:rsidRPr="00BD3802">
        <w:rPr>
          <w:rFonts w:ascii="Times New Roman" w:eastAsia="Times New Roman" w:hAnsi="Times New Roman" w:cs="Times New Roman"/>
          <w:sz w:val="24"/>
          <w:szCs w:val="24"/>
          <w:bdr w:val="none" w:sz="0" w:space="0" w:color="auto" w:frame="1"/>
          <w:lang w:eastAsia="ru-RU"/>
        </w:rPr>
        <w:t xml:space="preserve"> равнины. Преимуществом географического расположения является равнинная территория, высокоплодородные почвы, обуславливающие развитие сельского хозяйства в районе.</w:t>
      </w:r>
    </w:p>
    <w:p w:rsidR="00BD3802" w:rsidRPr="00BD3802" w:rsidRDefault="00BD3802" w:rsidP="00722F72">
      <w:pPr>
        <w:shd w:val="clear" w:color="auto" w:fill="FFFFFF"/>
        <w:spacing w:after="0" w:line="240" w:lineRule="auto"/>
        <w:ind w:firstLine="567"/>
        <w:jc w:val="both"/>
        <w:textAlignment w:val="baseline"/>
        <w:rPr>
          <w:rFonts w:ascii="Arial" w:eastAsia="Times New Roman" w:hAnsi="Arial" w:cs="Arial"/>
          <w:sz w:val="24"/>
          <w:szCs w:val="24"/>
          <w:lang w:eastAsia="ru-RU"/>
        </w:rPr>
      </w:pPr>
      <w:r w:rsidRPr="00BD3802">
        <w:rPr>
          <w:rFonts w:ascii="Times New Roman" w:eastAsia="Times New Roman" w:hAnsi="Times New Roman" w:cs="Times New Roman"/>
          <w:sz w:val="24"/>
          <w:szCs w:val="24"/>
          <w:bdr w:val="none" w:sz="0" w:space="0" w:color="auto" w:frame="1"/>
          <w:lang w:eastAsia="ru-RU"/>
        </w:rPr>
        <w:t>Район состоит из 10 сельских поселений, в состав которых входят 25 населенных пунктов. Административный центр - станица Выселки, которая связана шоссейными автодорогами  с краевым центром г. Краснодаром (90 км), с Черноморскими портами - Новороссийском (240 км) и Туапсе (300 км), а также с г. Ейском на Азовском море (230 км) и административным центром Ростовской области г. Ростов-на-Дону (200 км).</w:t>
      </w:r>
    </w:p>
    <w:p w:rsidR="00BD3802" w:rsidRPr="00BD3802" w:rsidRDefault="00BD3802" w:rsidP="00722F72">
      <w:pPr>
        <w:shd w:val="clear" w:color="auto" w:fill="FFFFFF"/>
        <w:spacing w:after="0" w:line="240" w:lineRule="auto"/>
        <w:ind w:firstLine="567"/>
        <w:jc w:val="both"/>
        <w:textAlignment w:val="baseline"/>
        <w:rPr>
          <w:rFonts w:ascii="Arial" w:eastAsia="Times New Roman" w:hAnsi="Arial" w:cs="Arial"/>
          <w:sz w:val="24"/>
          <w:szCs w:val="24"/>
          <w:lang w:eastAsia="ru-RU"/>
        </w:rPr>
      </w:pPr>
      <w:r w:rsidRPr="00BD3802">
        <w:rPr>
          <w:rFonts w:ascii="Times New Roman" w:eastAsia="Times New Roman" w:hAnsi="Times New Roman" w:cs="Times New Roman"/>
          <w:sz w:val="24"/>
          <w:szCs w:val="24"/>
          <w:bdr w:val="none" w:sz="0" w:space="0" w:color="auto" w:frame="1"/>
          <w:lang w:eastAsia="ru-RU"/>
        </w:rPr>
        <w:t>Главные транспортные магистрали - железная дорога Краснодар-Тихорецк - Сальск,  автомобильная дорога Краснодар - Павловская.</w:t>
      </w:r>
    </w:p>
    <w:p w:rsidR="00BD3802" w:rsidRPr="002A22D1" w:rsidRDefault="00BD3802" w:rsidP="00722F72">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lang w:eastAsia="ru-RU"/>
        </w:rPr>
      </w:pPr>
      <w:r w:rsidRPr="00BD3802">
        <w:rPr>
          <w:rFonts w:ascii="Times New Roman" w:eastAsia="Times New Roman" w:hAnsi="Times New Roman" w:cs="Times New Roman"/>
          <w:sz w:val="24"/>
          <w:szCs w:val="24"/>
          <w:bdr w:val="none" w:sz="0" w:space="0" w:color="auto" w:frame="1"/>
          <w:lang w:eastAsia="ru-RU"/>
        </w:rPr>
        <w:t>Общая площадь района составляет 173 тыс. га.</w:t>
      </w:r>
      <w:r w:rsidRPr="00BD3802">
        <w:rPr>
          <w:rFonts w:ascii="Times New Roman" w:eastAsia="Times New Roman" w:hAnsi="Times New Roman" w:cs="Times New Roman"/>
          <w:noProof/>
          <w:sz w:val="24"/>
          <w:szCs w:val="24"/>
          <w:bdr w:val="none" w:sz="0" w:space="0" w:color="auto" w:frame="1"/>
          <w:lang w:eastAsia="ru-RU"/>
        </w:rPr>
        <w:t xml:space="preserve">         </w:t>
      </w:r>
    </w:p>
    <w:p w:rsidR="002A22D1" w:rsidRDefault="00722F72" w:rsidP="00722F72">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A22D1" w:rsidRPr="00BD3802">
        <w:rPr>
          <w:rFonts w:ascii="Times New Roman" w:eastAsia="Times New Roman" w:hAnsi="Times New Roman" w:cs="Times New Roman"/>
          <w:sz w:val="24"/>
          <w:szCs w:val="24"/>
          <w:lang w:eastAsia="ru-RU"/>
        </w:rPr>
        <w:t>.1.2. Численность постоянного населения</w:t>
      </w:r>
      <w:r w:rsidR="002A22D1" w:rsidRPr="002A22D1">
        <w:rPr>
          <w:rFonts w:ascii="Times New Roman" w:eastAsia="Times New Roman" w:hAnsi="Times New Roman" w:cs="Times New Roman"/>
          <w:b/>
          <w:color w:val="22272F"/>
          <w:sz w:val="24"/>
          <w:szCs w:val="24"/>
          <w:lang w:eastAsia="ru-RU"/>
        </w:rPr>
        <w:t xml:space="preserve"> </w:t>
      </w:r>
      <w:r w:rsidR="002A22D1" w:rsidRPr="002A22D1">
        <w:rPr>
          <w:rFonts w:ascii="Times New Roman" w:eastAsia="Times New Roman" w:hAnsi="Times New Roman" w:cs="Times New Roman"/>
          <w:color w:val="22272F"/>
          <w:sz w:val="24"/>
          <w:szCs w:val="24"/>
          <w:lang w:eastAsia="ru-RU"/>
        </w:rPr>
        <w:t xml:space="preserve">муниципального образования муниципальный </w:t>
      </w:r>
      <w:proofErr w:type="spellStart"/>
      <w:r w:rsidR="002A22D1" w:rsidRPr="002A22D1">
        <w:rPr>
          <w:rFonts w:ascii="Times New Roman" w:eastAsia="Times New Roman" w:hAnsi="Times New Roman" w:cs="Times New Roman"/>
          <w:color w:val="22272F"/>
          <w:sz w:val="24"/>
          <w:szCs w:val="24"/>
          <w:lang w:eastAsia="ru-RU"/>
        </w:rPr>
        <w:t>Выселковский</w:t>
      </w:r>
      <w:proofErr w:type="spellEnd"/>
      <w:r w:rsidR="002A22D1" w:rsidRPr="002A22D1">
        <w:rPr>
          <w:rFonts w:ascii="Times New Roman" w:eastAsia="Times New Roman" w:hAnsi="Times New Roman" w:cs="Times New Roman"/>
          <w:color w:val="22272F"/>
          <w:sz w:val="24"/>
          <w:szCs w:val="24"/>
          <w:lang w:eastAsia="ru-RU"/>
        </w:rPr>
        <w:t xml:space="preserve"> район</w:t>
      </w:r>
      <w:r w:rsidR="002A22D1">
        <w:rPr>
          <w:rFonts w:ascii="Times New Roman" w:eastAsia="Times New Roman" w:hAnsi="Times New Roman" w:cs="Times New Roman"/>
          <w:color w:val="22272F"/>
          <w:sz w:val="24"/>
          <w:szCs w:val="24"/>
          <w:lang w:eastAsia="ru-RU"/>
        </w:rPr>
        <w:t>.</w:t>
      </w:r>
    </w:p>
    <w:p w:rsidR="00BD3802" w:rsidRPr="00BD3802" w:rsidRDefault="00BD3802" w:rsidP="00722F72">
      <w:pPr>
        <w:widowControl w:val="0"/>
        <w:spacing w:after="0" w:line="240" w:lineRule="auto"/>
        <w:ind w:right="20" w:firstLine="567"/>
        <w:jc w:val="both"/>
        <w:rPr>
          <w:rFonts w:ascii="Times New Roman" w:eastAsia="Times New Roman" w:hAnsi="Times New Roman" w:cs="Times New Roman"/>
          <w:sz w:val="24"/>
          <w:szCs w:val="24"/>
          <w:lang w:eastAsia="ru-RU"/>
        </w:rPr>
      </w:pPr>
      <w:r w:rsidRPr="00BD3802">
        <w:rPr>
          <w:rFonts w:ascii="Times New Roman" w:eastAsia="Times New Roman" w:hAnsi="Times New Roman" w:cs="Times New Roman"/>
          <w:sz w:val="24"/>
          <w:szCs w:val="24"/>
          <w:lang w:eastAsia="ru-RU"/>
        </w:rPr>
        <w:t xml:space="preserve">Общая численность постоянного населения муниципального образования </w:t>
      </w:r>
      <w:r w:rsidR="002A22D1" w:rsidRPr="002A22D1">
        <w:rPr>
          <w:rFonts w:ascii="Times New Roman" w:eastAsia="Times New Roman" w:hAnsi="Times New Roman" w:cs="Times New Roman"/>
          <w:color w:val="22272F"/>
          <w:sz w:val="24"/>
          <w:szCs w:val="24"/>
          <w:lang w:eastAsia="ru-RU"/>
        </w:rPr>
        <w:t>муниципальный</w:t>
      </w:r>
      <w:r w:rsidR="002A22D1" w:rsidRPr="00BD3802">
        <w:rPr>
          <w:rFonts w:ascii="Times New Roman" w:eastAsia="Times New Roman" w:hAnsi="Times New Roman" w:cs="Times New Roman"/>
          <w:sz w:val="24"/>
          <w:szCs w:val="24"/>
          <w:lang w:eastAsia="ru-RU"/>
        </w:rPr>
        <w:t xml:space="preserve"> </w:t>
      </w:r>
      <w:proofErr w:type="spellStart"/>
      <w:r w:rsidRPr="00BD3802">
        <w:rPr>
          <w:rFonts w:ascii="Times New Roman" w:eastAsia="Times New Roman" w:hAnsi="Times New Roman" w:cs="Times New Roman"/>
          <w:sz w:val="24"/>
          <w:szCs w:val="24"/>
          <w:lang w:eastAsia="ru-RU"/>
        </w:rPr>
        <w:t>Выселковский</w:t>
      </w:r>
      <w:proofErr w:type="spellEnd"/>
      <w:r w:rsidRPr="00BD3802">
        <w:rPr>
          <w:rFonts w:ascii="Times New Roman" w:eastAsia="Times New Roman" w:hAnsi="Times New Roman" w:cs="Times New Roman"/>
          <w:sz w:val="24"/>
          <w:szCs w:val="24"/>
          <w:lang w:eastAsia="ru-RU"/>
        </w:rPr>
        <w:t xml:space="preserve"> район </w:t>
      </w:r>
      <w:r w:rsidR="002A22D1" w:rsidRPr="00BD3802">
        <w:rPr>
          <w:rFonts w:ascii="Times New Roman" w:eastAsia="Times New Roman" w:hAnsi="Times New Roman" w:cs="Times New Roman"/>
          <w:sz w:val="24"/>
          <w:szCs w:val="24"/>
          <w:lang w:eastAsia="ru-RU"/>
        </w:rPr>
        <w:t>по данным Росстата на начало</w:t>
      </w:r>
      <w:r w:rsidRPr="00BD3802">
        <w:rPr>
          <w:rFonts w:ascii="Times New Roman" w:eastAsia="Times New Roman" w:hAnsi="Times New Roman" w:cs="Times New Roman"/>
          <w:sz w:val="24"/>
          <w:szCs w:val="24"/>
          <w:lang w:eastAsia="ru-RU"/>
        </w:rPr>
        <w:t xml:space="preserve"> </w:t>
      </w:r>
      <w:r w:rsidRPr="002A22D1">
        <w:rPr>
          <w:rFonts w:ascii="Times New Roman" w:eastAsia="Times New Roman" w:hAnsi="Times New Roman" w:cs="Times New Roman"/>
          <w:sz w:val="24"/>
          <w:szCs w:val="24"/>
          <w:lang w:eastAsia="ru-RU"/>
        </w:rPr>
        <w:t>01.01.</w:t>
      </w:r>
      <w:r w:rsidRPr="00BD3802">
        <w:rPr>
          <w:rFonts w:ascii="Times New Roman" w:eastAsia="Times New Roman" w:hAnsi="Times New Roman" w:cs="Times New Roman"/>
          <w:sz w:val="24"/>
          <w:szCs w:val="24"/>
          <w:lang w:eastAsia="ru-RU"/>
        </w:rPr>
        <w:t>20</w:t>
      </w:r>
      <w:r w:rsidRPr="002A22D1">
        <w:rPr>
          <w:rFonts w:ascii="Times New Roman" w:eastAsia="Times New Roman" w:hAnsi="Times New Roman" w:cs="Times New Roman"/>
          <w:sz w:val="24"/>
          <w:szCs w:val="24"/>
          <w:lang w:eastAsia="ru-RU"/>
        </w:rPr>
        <w:t>25</w:t>
      </w:r>
      <w:r w:rsidRPr="00BD3802">
        <w:rPr>
          <w:rFonts w:ascii="Times New Roman" w:eastAsia="Times New Roman" w:hAnsi="Times New Roman" w:cs="Times New Roman"/>
          <w:sz w:val="24"/>
          <w:szCs w:val="24"/>
          <w:lang w:eastAsia="ru-RU"/>
        </w:rPr>
        <w:t xml:space="preserve"> года составляла </w:t>
      </w:r>
      <w:r w:rsidR="00211275" w:rsidRPr="00211275">
        <w:rPr>
          <w:rFonts w:ascii="Times New Roman" w:eastAsia="Calibri" w:hAnsi="Times New Roman" w:cs="Times New Roman"/>
        </w:rPr>
        <w:t>54069</w:t>
      </w:r>
      <w:r w:rsidR="00211275">
        <w:rPr>
          <w:rFonts w:ascii="Times New Roman" w:eastAsia="Calibri" w:hAnsi="Times New Roman" w:cs="Times New Roman"/>
        </w:rPr>
        <w:t xml:space="preserve"> </w:t>
      </w:r>
      <w:r w:rsidRPr="00BD3802">
        <w:rPr>
          <w:rFonts w:ascii="Times New Roman" w:eastAsia="Times New Roman" w:hAnsi="Times New Roman" w:cs="Times New Roman"/>
          <w:sz w:val="24"/>
          <w:szCs w:val="24"/>
          <w:lang w:eastAsia="ru-RU"/>
        </w:rPr>
        <w:t>человек.</w:t>
      </w:r>
    </w:p>
    <w:p w:rsidR="00BD3802" w:rsidRPr="00BD3802" w:rsidRDefault="00BD3802" w:rsidP="00722F72">
      <w:pPr>
        <w:widowControl w:val="0"/>
        <w:spacing w:after="0" w:line="240" w:lineRule="auto"/>
        <w:ind w:firstLine="567"/>
        <w:jc w:val="both"/>
        <w:rPr>
          <w:rFonts w:ascii="Times New Roman" w:eastAsia="Calibri" w:hAnsi="Times New Roman" w:cs="Times New Roman"/>
          <w:sz w:val="24"/>
          <w:szCs w:val="24"/>
        </w:rPr>
      </w:pPr>
      <w:r w:rsidRPr="00BD3802">
        <w:rPr>
          <w:rFonts w:ascii="Times New Roman" w:eastAsia="Calibri" w:hAnsi="Times New Roman" w:cs="Times New Roman"/>
          <w:sz w:val="24"/>
          <w:szCs w:val="24"/>
        </w:rPr>
        <w:t>За период времени с 2019 по 20</w:t>
      </w:r>
      <w:r w:rsidRPr="002A22D1">
        <w:rPr>
          <w:rFonts w:ascii="Times New Roman" w:eastAsia="Calibri" w:hAnsi="Times New Roman" w:cs="Times New Roman"/>
          <w:sz w:val="24"/>
          <w:szCs w:val="24"/>
        </w:rPr>
        <w:t>25</w:t>
      </w:r>
      <w:r w:rsidRPr="00BD3802">
        <w:rPr>
          <w:rFonts w:ascii="Times New Roman" w:eastAsia="Calibri" w:hAnsi="Times New Roman" w:cs="Times New Roman"/>
          <w:sz w:val="24"/>
          <w:szCs w:val="24"/>
        </w:rPr>
        <w:t xml:space="preserve"> гг. численность населения снизилась на </w:t>
      </w:r>
      <w:r w:rsidR="00211275">
        <w:rPr>
          <w:rFonts w:ascii="Times New Roman" w:eastAsia="Calibri" w:hAnsi="Times New Roman" w:cs="Times New Roman"/>
          <w:sz w:val="24"/>
          <w:szCs w:val="24"/>
        </w:rPr>
        <w:t>2874</w:t>
      </w:r>
      <w:r w:rsidRPr="00BD3802">
        <w:rPr>
          <w:rFonts w:ascii="Times New Roman" w:eastAsia="Calibri" w:hAnsi="Times New Roman" w:cs="Times New Roman"/>
          <w:sz w:val="24"/>
          <w:szCs w:val="24"/>
        </w:rPr>
        <w:t xml:space="preserve"> человек</w:t>
      </w:r>
      <w:r w:rsidR="00211275">
        <w:rPr>
          <w:rFonts w:ascii="Times New Roman" w:eastAsia="Calibri" w:hAnsi="Times New Roman" w:cs="Times New Roman"/>
          <w:sz w:val="24"/>
          <w:szCs w:val="24"/>
        </w:rPr>
        <w:t>а</w:t>
      </w:r>
      <w:r w:rsidRPr="00BD3802">
        <w:rPr>
          <w:rFonts w:ascii="Times New Roman" w:eastAsia="Calibri" w:hAnsi="Times New Roman" w:cs="Times New Roman"/>
          <w:sz w:val="24"/>
          <w:szCs w:val="24"/>
        </w:rPr>
        <w:t xml:space="preserve">. </w:t>
      </w:r>
    </w:p>
    <w:p w:rsidR="00BD3802" w:rsidRPr="002A22D1" w:rsidRDefault="00BD3802" w:rsidP="00722F72">
      <w:pPr>
        <w:spacing w:after="0" w:line="240" w:lineRule="auto"/>
        <w:ind w:firstLine="567"/>
        <w:jc w:val="both"/>
        <w:rPr>
          <w:rFonts w:ascii="Times New Roman" w:eastAsia="Times New Roman" w:hAnsi="Times New Roman" w:cs="Times New Roman"/>
          <w:sz w:val="24"/>
          <w:szCs w:val="24"/>
          <w:lang w:eastAsia="ru-RU"/>
        </w:rPr>
      </w:pPr>
      <w:r w:rsidRPr="00BD3802">
        <w:rPr>
          <w:rFonts w:ascii="Times New Roman" w:eastAsia="Times New Roman" w:hAnsi="Times New Roman" w:cs="Times New Roman"/>
          <w:sz w:val="24"/>
          <w:szCs w:val="24"/>
          <w:lang w:eastAsia="ru-RU"/>
        </w:rPr>
        <w:t xml:space="preserve">Территориально население муниципального образования </w:t>
      </w:r>
      <w:proofErr w:type="spellStart"/>
      <w:r w:rsidRPr="00BD3802">
        <w:rPr>
          <w:rFonts w:ascii="Times New Roman" w:eastAsia="Times New Roman" w:hAnsi="Times New Roman" w:cs="Times New Roman"/>
          <w:sz w:val="24"/>
          <w:szCs w:val="24"/>
          <w:lang w:eastAsia="ru-RU"/>
        </w:rPr>
        <w:t>Выселковский</w:t>
      </w:r>
      <w:proofErr w:type="spellEnd"/>
      <w:r w:rsidRPr="00BD3802">
        <w:rPr>
          <w:rFonts w:ascii="Times New Roman" w:eastAsia="Times New Roman" w:hAnsi="Times New Roman" w:cs="Times New Roman"/>
          <w:sz w:val="24"/>
          <w:szCs w:val="24"/>
          <w:lang w:eastAsia="ru-RU"/>
        </w:rPr>
        <w:t xml:space="preserve"> район распределено не равномерно – </w:t>
      </w:r>
      <w:r w:rsidR="00B75E5D">
        <w:rPr>
          <w:rFonts w:ascii="Times New Roman" w:eastAsia="Times New Roman" w:hAnsi="Times New Roman" w:cs="Times New Roman"/>
          <w:sz w:val="24"/>
          <w:szCs w:val="24"/>
          <w:lang w:eastAsia="ru-RU"/>
        </w:rPr>
        <w:t>39</w:t>
      </w:r>
      <w:r w:rsidRPr="00BD3802">
        <w:rPr>
          <w:rFonts w:ascii="Times New Roman" w:eastAsia="Times New Roman" w:hAnsi="Times New Roman" w:cs="Times New Roman"/>
          <w:sz w:val="24"/>
          <w:szCs w:val="24"/>
          <w:lang w:eastAsia="ru-RU"/>
        </w:rPr>
        <w:t>% населения поселения сосредоточено в административном центре</w:t>
      </w:r>
      <w:r w:rsidR="002A22D1" w:rsidRPr="002A22D1">
        <w:rPr>
          <w:rFonts w:ascii="Times New Roman" w:eastAsia="Times New Roman" w:hAnsi="Times New Roman" w:cs="Times New Roman"/>
          <w:sz w:val="24"/>
          <w:szCs w:val="24"/>
          <w:lang w:eastAsia="ru-RU"/>
        </w:rPr>
        <w:t xml:space="preserve"> -</w:t>
      </w:r>
      <w:r w:rsidRPr="00BD3802">
        <w:rPr>
          <w:rFonts w:ascii="Times New Roman" w:eastAsia="Times New Roman" w:hAnsi="Times New Roman" w:cs="Times New Roman"/>
          <w:sz w:val="24"/>
          <w:szCs w:val="24"/>
          <w:lang w:eastAsia="ru-RU"/>
        </w:rPr>
        <w:t xml:space="preserve"> ст</w:t>
      </w:r>
      <w:r w:rsidR="002A22D1" w:rsidRPr="002A22D1">
        <w:rPr>
          <w:rFonts w:ascii="Times New Roman" w:eastAsia="Times New Roman" w:hAnsi="Times New Roman" w:cs="Times New Roman"/>
          <w:sz w:val="24"/>
          <w:szCs w:val="24"/>
          <w:lang w:eastAsia="ru-RU"/>
        </w:rPr>
        <w:t>анице</w:t>
      </w:r>
      <w:r w:rsidRPr="00BD3802">
        <w:rPr>
          <w:rFonts w:ascii="Times New Roman" w:eastAsia="Times New Roman" w:hAnsi="Times New Roman" w:cs="Times New Roman"/>
          <w:sz w:val="24"/>
          <w:szCs w:val="24"/>
          <w:lang w:eastAsia="ru-RU"/>
        </w:rPr>
        <w:t xml:space="preserve"> Выселки.</w:t>
      </w:r>
    </w:p>
    <w:p w:rsidR="002A22D1" w:rsidRDefault="002A22D1" w:rsidP="00722F72">
      <w:pPr>
        <w:spacing w:after="0" w:line="240" w:lineRule="auto"/>
        <w:ind w:firstLine="567"/>
        <w:jc w:val="both"/>
        <w:rPr>
          <w:rFonts w:ascii="Times New Roman" w:eastAsia="Times New Roman" w:hAnsi="Times New Roman" w:cs="Times New Roman"/>
          <w:sz w:val="24"/>
          <w:szCs w:val="24"/>
          <w:lang w:eastAsia="ru-RU"/>
        </w:rPr>
      </w:pPr>
      <w:r w:rsidRPr="002A22D1">
        <w:rPr>
          <w:rFonts w:ascii="Times New Roman" w:eastAsia="Times New Roman" w:hAnsi="Times New Roman" w:cs="Times New Roman"/>
          <w:sz w:val="24"/>
          <w:szCs w:val="24"/>
          <w:lang w:eastAsia="ru-RU"/>
        </w:rPr>
        <w:t xml:space="preserve">Сведения о численности и плотности населения </w:t>
      </w:r>
      <w:proofErr w:type="spellStart"/>
      <w:r w:rsidRPr="002A22D1">
        <w:rPr>
          <w:rFonts w:ascii="Times New Roman" w:eastAsia="Times New Roman" w:hAnsi="Times New Roman" w:cs="Times New Roman"/>
          <w:sz w:val="24"/>
          <w:szCs w:val="24"/>
          <w:lang w:eastAsia="ru-RU"/>
        </w:rPr>
        <w:t>Выселковского</w:t>
      </w:r>
      <w:proofErr w:type="spellEnd"/>
      <w:r w:rsidRPr="002A22D1">
        <w:rPr>
          <w:rFonts w:ascii="Times New Roman" w:eastAsia="Times New Roman" w:hAnsi="Times New Roman" w:cs="Times New Roman"/>
          <w:sz w:val="24"/>
          <w:szCs w:val="24"/>
          <w:lang w:eastAsia="ru-RU"/>
        </w:rPr>
        <w:t xml:space="preserve"> района, о половозрастной структуре и социально-демографическом составе населения размещены на сайте управления Федеральной службы государственной статистики по Краснодарскому краю и Республике Адыгея (</w:t>
      </w:r>
      <w:hyperlink r:id="rId17" w:history="1">
        <w:r w:rsidRPr="00C95174">
          <w:rPr>
            <w:rStyle w:val="ae"/>
            <w:rFonts w:ascii="Times New Roman" w:eastAsia="Times New Roman" w:hAnsi="Times New Roman" w:cs="Times New Roman"/>
            <w:sz w:val="24"/>
            <w:szCs w:val="24"/>
            <w:lang w:eastAsia="ru-RU"/>
          </w:rPr>
          <w:t>https://23.rosstat.gov.ru/populatio</w:t>
        </w:r>
        <w:r w:rsidR="009B3516">
          <w:rPr>
            <w:rStyle w:val="ae"/>
            <w:rFonts w:ascii="Times New Roman" w:eastAsia="Times New Roman" w:hAnsi="Times New Roman" w:cs="Times New Roman"/>
            <w:sz w:val="24"/>
            <w:szCs w:val="24"/>
            <w:lang w:eastAsia="ru-RU"/>
          </w:rPr>
          <w:t>№</w:t>
        </w:r>
        <w:r w:rsidRPr="00C95174">
          <w:rPr>
            <w:rStyle w:val="ae"/>
            <w:rFonts w:ascii="Times New Roman" w:eastAsia="Times New Roman" w:hAnsi="Times New Roman" w:cs="Times New Roman"/>
            <w:sz w:val="24"/>
            <w:szCs w:val="24"/>
            <w:lang w:eastAsia="ru-RU"/>
          </w:rPr>
          <w:t>_kk#</w:t>
        </w:r>
      </w:hyperlink>
      <w:r w:rsidRPr="002A22D1">
        <w:rPr>
          <w:rFonts w:ascii="Times New Roman" w:eastAsia="Times New Roman" w:hAnsi="Times New Roman" w:cs="Times New Roman"/>
          <w:sz w:val="24"/>
          <w:szCs w:val="24"/>
          <w:lang w:eastAsia="ru-RU"/>
        </w:rPr>
        <w:t>).</w:t>
      </w:r>
    </w:p>
    <w:p w:rsidR="002A22D1" w:rsidRDefault="00722F72" w:rsidP="00722F72">
      <w:pPr>
        <w:widowControl w:val="0"/>
        <w:tabs>
          <w:tab w:val="left" w:pos="851"/>
          <w:tab w:val="left" w:pos="1276"/>
          <w:tab w:val="left" w:pos="1418"/>
          <w:tab w:val="left" w:pos="1560"/>
          <w:tab w:val="left" w:pos="4184"/>
        </w:tabs>
        <w:autoSpaceDE w:val="0"/>
        <w:autoSpaceDN w:val="0"/>
        <w:spacing w:after="0" w:line="240" w:lineRule="auto"/>
        <w:ind w:firstLine="567"/>
        <w:jc w:val="both"/>
        <w:rPr>
          <w:rFonts w:ascii="Times New Roman" w:eastAsia="Times New Roman" w:hAnsi="Times New Roman" w:cs="Times New Roman"/>
          <w:spacing w:val="-7"/>
          <w:sz w:val="24"/>
          <w:szCs w:val="24"/>
        </w:rPr>
      </w:pPr>
      <w:r>
        <w:rPr>
          <w:rFonts w:ascii="Times New Roman" w:eastAsia="Times New Roman" w:hAnsi="Times New Roman" w:cs="Times New Roman"/>
          <w:sz w:val="24"/>
          <w:szCs w:val="24"/>
        </w:rPr>
        <w:t>1</w:t>
      </w:r>
      <w:r w:rsidR="002A22D1" w:rsidRPr="002A22D1">
        <w:rPr>
          <w:rFonts w:ascii="Times New Roman" w:eastAsia="Times New Roman" w:hAnsi="Times New Roman" w:cs="Times New Roman"/>
          <w:sz w:val="24"/>
          <w:szCs w:val="24"/>
        </w:rPr>
        <w:t xml:space="preserve">.1.3. </w:t>
      </w:r>
      <w:r w:rsidR="002A22D1">
        <w:rPr>
          <w:rFonts w:ascii="Times New Roman" w:eastAsia="Times New Roman" w:hAnsi="Times New Roman" w:cs="Times New Roman"/>
          <w:sz w:val="24"/>
          <w:szCs w:val="24"/>
        </w:rPr>
        <w:t>Основные х</w:t>
      </w:r>
      <w:r w:rsidR="002A22D1" w:rsidRPr="002A22D1">
        <w:rPr>
          <w:rFonts w:ascii="Times New Roman" w:eastAsia="Times New Roman" w:hAnsi="Times New Roman" w:cs="Times New Roman"/>
          <w:sz w:val="24"/>
          <w:szCs w:val="24"/>
        </w:rPr>
        <w:t xml:space="preserve">арактеристики муниципального образования </w:t>
      </w:r>
      <w:proofErr w:type="spellStart"/>
      <w:r w:rsidR="002A22D1" w:rsidRPr="002A22D1">
        <w:rPr>
          <w:rFonts w:ascii="Times New Roman" w:eastAsia="Times New Roman" w:hAnsi="Times New Roman" w:cs="Times New Roman"/>
          <w:sz w:val="24"/>
          <w:szCs w:val="24"/>
        </w:rPr>
        <w:t>Выселковский</w:t>
      </w:r>
      <w:proofErr w:type="spellEnd"/>
      <w:r w:rsidR="002A22D1" w:rsidRPr="002A22D1">
        <w:rPr>
          <w:rFonts w:ascii="Times New Roman" w:eastAsia="Times New Roman" w:hAnsi="Times New Roman" w:cs="Times New Roman"/>
          <w:sz w:val="24"/>
          <w:szCs w:val="24"/>
        </w:rPr>
        <w:t xml:space="preserve"> район</w:t>
      </w:r>
      <w:r w:rsidR="002A22D1" w:rsidRPr="002A22D1">
        <w:rPr>
          <w:rFonts w:ascii="Times New Roman" w:eastAsia="Times New Roman" w:hAnsi="Times New Roman" w:cs="Times New Roman"/>
          <w:spacing w:val="-7"/>
          <w:sz w:val="24"/>
          <w:szCs w:val="24"/>
        </w:rPr>
        <w:t xml:space="preserve"> </w:t>
      </w:r>
      <w:r w:rsidR="00B75E5D">
        <w:rPr>
          <w:rFonts w:ascii="Times New Roman" w:eastAsia="Times New Roman" w:hAnsi="Times New Roman" w:cs="Times New Roman"/>
          <w:spacing w:val="-7"/>
          <w:sz w:val="24"/>
          <w:szCs w:val="24"/>
        </w:rPr>
        <w:t xml:space="preserve"> представлены в таблиц</w:t>
      </w:r>
      <w:r w:rsidR="009B3516">
        <w:rPr>
          <w:rFonts w:ascii="Times New Roman" w:eastAsia="Times New Roman" w:hAnsi="Times New Roman" w:cs="Times New Roman"/>
          <w:spacing w:val="-7"/>
          <w:sz w:val="24"/>
          <w:szCs w:val="24"/>
        </w:rPr>
        <w:t>е 1</w:t>
      </w:r>
      <w:r w:rsidR="00A1655C">
        <w:rPr>
          <w:rFonts w:ascii="Times New Roman" w:eastAsia="Times New Roman" w:hAnsi="Times New Roman" w:cs="Times New Roman"/>
          <w:spacing w:val="-7"/>
          <w:sz w:val="24"/>
          <w:szCs w:val="24"/>
        </w:rPr>
        <w:t>4</w:t>
      </w:r>
      <w:r w:rsidR="00B75E5D">
        <w:rPr>
          <w:rFonts w:ascii="Times New Roman" w:eastAsia="Times New Roman" w:hAnsi="Times New Roman" w:cs="Times New Roman"/>
          <w:spacing w:val="-7"/>
          <w:sz w:val="24"/>
          <w:szCs w:val="24"/>
        </w:rPr>
        <w:t>.</w:t>
      </w:r>
    </w:p>
    <w:p w:rsidR="009B3516" w:rsidRPr="002A22D1" w:rsidRDefault="009B3516" w:rsidP="009B3516">
      <w:pPr>
        <w:widowControl w:val="0"/>
        <w:tabs>
          <w:tab w:val="left" w:pos="851"/>
          <w:tab w:val="left" w:pos="1276"/>
          <w:tab w:val="left" w:pos="1418"/>
          <w:tab w:val="left" w:pos="1560"/>
          <w:tab w:val="left" w:pos="4184"/>
        </w:tabs>
        <w:autoSpaceDE w:val="0"/>
        <w:autoSpaceDN w:val="0"/>
        <w:spacing w:after="0" w:line="240" w:lineRule="auto"/>
        <w:ind w:firstLine="709"/>
        <w:jc w:val="right"/>
        <w:rPr>
          <w:rFonts w:ascii="Times New Roman" w:eastAsia="Times New Roman" w:hAnsi="Times New Roman" w:cs="Times New Roman"/>
          <w:spacing w:val="1"/>
          <w:sz w:val="24"/>
          <w:szCs w:val="24"/>
        </w:rPr>
      </w:pPr>
      <w:r>
        <w:rPr>
          <w:rFonts w:ascii="Times New Roman" w:eastAsia="Times New Roman" w:hAnsi="Times New Roman" w:cs="Times New Roman"/>
          <w:spacing w:val="-7"/>
          <w:sz w:val="24"/>
          <w:szCs w:val="24"/>
        </w:rPr>
        <w:t>Таблица 1</w:t>
      </w:r>
      <w:r w:rsidR="00A1655C">
        <w:rPr>
          <w:rFonts w:ascii="Times New Roman" w:eastAsia="Times New Roman" w:hAnsi="Times New Roman" w:cs="Times New Roman"/>
          <w:spacing w:val="-7"/>
          <w:sz w:val="24"/>
          <w:szCs w:val="24"/>
        </w:rPr>
        <w:t>4</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4821"/>
        <w:gridCol w:w="992"/>
        <w:gridCol w:w="992"/>
        <w:gridCol w:w="993"/>
        <w:gridCol w:w="1275"/>
      </w:tblGrid>
      <w:tr w:rsidR="00211275" w:rsidRPr="002A22D1" w:rsidTr="00211275">
        <w:trPr>
          <w:trHeight w:val="624"/>
        </w:trPr>
        <w:tc>
          <w:tcPr>
            <w:tcW w:w="566" w:type="dxa"/>
            <w:vMerge w:val="restart"/>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w:t>
            </w:r>
            <w:r w:rsidRPr="002A22D1">
              <w:rPr>
                <w:rFonts w:ascii="Times New Roman" w:eastAsia="Times New Roman" w:hAnsi="Times New Roman" w:cs="Times New Roman"/>
                <w:spacing w:val="-1"/>
                <w:lang w:val="ru-RU"/>
              </w:rPr>
              <w:t xml:space="preserve"> </w:t>
            </w:r>
            <w:proofErr w:type="gramStart"/>
            <w:r w:rsidRPr="002A22D1">
              <w:rPr>
                <w:rFonts w:ascii="Times New Roman" w:eastAsia="Times New Roman" w:hAnsi="Times New Roman" w:cs="Times New Roman"/>
                <w:lang w:val="ru-RU"/>
              </w:rPr>
              <w:t>п</w:t>
            </w:r>
            <w:proofErr w:type="gramEnd"/>
            <w:r w:rsidRPr="002A22D1">
              <w:rPr>
                <w:rFonts w:ascii="Times New Roman" w:eastAsia="Times New Roman" w:hAnsi="Times New Roman" w:cs="Times New Roman"/>
                <w:lang w:val="ru-RU"/>
              </w:rPr>
              <w:t>/п</w:t>
            </w:r>
          </w:p>
          <w:p w:rsidR="00211275" w:rsidRPr="002A22D1" w:rsidRDefault="00211275" w:rsidP="002A22D1">
            <w:pPr>
              <w:spacing w:before="206"/>
              <w:jc w:val="center"/>
              <w:rPr>
                <w:rFonts w:ascii="Times New Roman" w:eastAsia="Times New Roman" w:hAnsi="Times New Roman" w:cs="Times New Roman"/>
                <w:lang w:val="ru-RU"/>
              </w:rPr>
            </w:pPr>
          </w:p>
        </w:tc>
        <w:tc>
          <w:tcPr>
            <w:tcW w:w="4821" w:type="dxa"/>
            <w:vMerge w:val="restart"/>
          </w:tcPr>
          <w:p w:rsidR="00211275" w:rsidRPr="002A22D1" w:rsidRDefault="00211275" w:rsidP="002A22D1">
            <w:pPr>
              <w:tabs>
                <w:tab w:val="left" w:pos="1560"/>
              </w:tabs>
              <w:ind w:left="142"/>
              <w:rPr>
                <w:rFonts w:ascii="Times New Roman" w:eastAsia="Times New Roman" w:hAnsi="Times New Roman" w:cs="Times New Roman"/>
                <w:lang w:val="ru-RU"/>
              </w:rPr>
            </w:pPr>
            <w:r w:rsidRPr="002A22D1">
              <w:rPr>
                <w:rFonts w:ascii="Times New Roman" w:eastAsia="Times New Roman" w:hAnsi="Times New Roman" w:cs="Times New Roman"/>
                <w:spacing w:val="-1"/>
                <w:lang w:val="ru-RU"/>
              </w:rPr>
              <w:t xml:space="preserve">Наименование </w:t>
            </w:r>
            <w:r w:rsidRPr="002A22D1">
              <w:rPr>
                <w:rFonts w:ascii="Times New Roman" w:eastAsia="Times New Roman" w:hAnsi="Times New Roman" w:cs="Times New Roman"/>
                <w:spacing w:val="-57"/>
                <w:lang w:val="ru-RU"/>
              </w:rPr>
              <w:t xml:space="preserve">            </w:t>
            </w:r>
            <w:r w:rsidRPr="002A22D1">
              <w:rPr>
                <w:rFonts w:ascii="Times New Roman" w:eastAsia="Times New Roman" w:hAnsi="Times New Roman" w:cs="Times New Roman"/>
                <w:lang w:val="ru-RU"/>
              </w:rPr>
              <w:t>муниципального образования</w:t>
            </w:r>
          </w:p>
        </w:tc>
        <w:tc>
          <w:tcPr>
            <w:tcW w:w="1984" w:type="dxa"/>
            <w:gridSpan w:val="2"/>
            <w:tcBorders>
              <w:bottom w:val="single" w:sz="4" w:space="0" w:color="auto"/>
              <w:right w:val="single" w:sz="6" w:space="0" w:color="000000"/>
            </w:tcBorders>
          </w:tcPr>
          <w:p w:rsidR="00211275" w:rsidRPr="002A22D1" w:rsidRDefault="00211275" w:rsidP="002A22D1">
            <w:pPr>
              <w:ind w:left="111" w:firstLine="82"/>
              <w:jc w:val="center"/>
              <w:rPr>
                <w:rFonts w:ascii="Times New Roman" w:eastAsia="Times New Roman" w:hAnsi="Times New Roman" w:cs="Times New Roman"/>
                <w:lang w:val="ru-RU"/>
              </w:rPr>
            </w:pPr>
            <w:proofErr w:type="spellStart"/>
            <w:r w:rsidRPr="002A22D1">
              <w:rPr>
                <w:rFonts w:ascii="Times New Roman" w:eastAsia="Times New Roman" w:hAnsi="Times New Roman" w:cs="Times New Roman"/>
                <w:lang w:eastAsia="ru-RU"/>
              </w:rPr>
              <w:t>Численность</w:t>
            </w:r>
            <w:proofErr w:type="spellEnd"/>
            <w:r w:rsidRPr="002A22D1">
              <w:rPr>
                <w:rFonts w:ascii="Times New Roman" w:eastAsia="Times New Roman" w:hAnsi="Times New Roman" w:cs="Times New Roman"/>
                <w:lang w:eastAsia="ru-RU"/>
              </w:rPr>
              <w:t xml:space="preserve"> </w:t>
            </w:r>
            <w:proofErr w:type="spellStart"/>
            <w:r w:rsidRPr="002A22D1">
              <w:rPr>
                <w:rFonts w:ascii="Times New Roman" w:eastAsia="Times New Roman" w:hAnsi="Times New Roman" w:cs="Times New Roman"/>
                <w:lang w:eastAsia="ru-RU"/>
              </w:rPr>
              <w:t>населения</w:t>
            </w:r>
            <w:proofErr w:type="spellEnd"/>
            <w:r w:rsidRPr="002A22D1">
              <w:rPr>
                <w:rFonts w:ascii="Times New Roman" w:eastAsia="Times New Roman" w:hAnsi="Times New Roman" w:cs="Times New Roman"/>
                <w:lang w:eastAsia="ru-RU"/>
              </w:rPr>
              <w:t xml:space="preserve">, </w:t>
            </w:r>
            <w:proofErr w:type="spellStart"/>
            <w:r w:rsidRPr="002A22D1">
              <w:rPr>
                <w:rFonts w:ascii="Times New Roman" w:eastAsia="Times New Roman" w:hAnsi="Times New Roman" w:cs="Times New Roman"/>
                <w:lang w:eastAsia="ru-RU"/>
              </w:rPr>
              <w:t>чел</w:t>
            </w:r>
            <w:proofErr w:type="spellEnd"/>
          </w:p>
        </w:tc>
        <w:tc>
          <w:tcPr>
            <w:tcW w:w="993" w:type="dxa"/>
            <w:vMerge w:val="restart"/>
            <w:tcBorders>
              <w:left w:val="single" w:sz="6" w:space="0" w:color="000000"/>
              <w:right w:val="single" w:sz="4" w:space="0" w:color="auto"/>
            </w:tcBorders>
          </w:tcPr>
          <w:p w:rsidR="00211275" w:rsidRPr="002A22D1" w:rsidRDefault="00211275" w:rsidP="002A22D1">
            <w:pPr>
              <w:jc w:val="center"/>
              <w:rPr>
                <w:rFonts w:ascii="Times New Roman" w:eastAsia="Times New Roman" w:hAnsi="Times New Roman" w:cs="Times New Roman"/>
                <w:lang w:val="ru-RU" w:eastAsia="ru-RU"/>
              </w:rPr>
            </w:pPr>
            <w:proofErr w:type="spellStart"/>
            <w:r w:rsidRPr="002A22D1">
              <w:rPr>
                <w:rFonts w:ascii="Times New Roman" w:eastAsia="Times New Roman" w:hAnsi="Times New Roman" w:cs="Times New Roman"/>
                <w:lang w:eastAsia="ru-RU"/>
              </w:rPr>
              <w:t>Площадь</w:t>
            </w:r>
            <w:proofErr w:type="spellEnd"/>
            <w:r w:rsidRPr="002A22D1">
              <w:rPr>
                <w:rFonts w:ascii="Times New Roman" w:eastAsia="Times New Roman" w:hAnsi="Times New Roman" w:cs="Times New Roman"/>
                <w:lang w:eastAsia="ru-RU"/>
              </w:rPr>
              <w:t xml:space="preserve">, </w:t>
            </w:r>
          </w:p>
          <w:p w:rsidR="00211275" w:rsidRPr="002A22D1" w:rsidRDefault="00211275" w:rsidP="002A22D1">
            <w:pPr>
              <w:jc w:val="center"/>
              <w:rPr>
                <w:rFonts w:ascii="Times New Roman" w:eastAsia="Times New Roman" w:hAnsi="Times New Roman" w:cs="Times New Roman"/>
                <w:lang w:val="ru-RU"/>
              </w:rPr>
            </w:pPr>
            <w:proofErr w:type="spellStart"/>
            <w:r w:rsidRPr="002A22D1">
              <w:rPr>
                <w:rFonts w:ascii="Times New Roman" w:eastAsia="Times New Roman" w:hAnsi="Times New Roman" w:cs="Times New Roman"/>
                <w:lang w:eastAsia="ru-RU"/>
              </w:rPr>
              <w:t>га</w:t>
            </w:r>
            <w:proofErr w:type="spellEnd"/>
          </w:p>
        </w:tc>
        <w:tc>
          <w:tcPr>
            <w:tcW w:w="1275" w:type="dxa"/>
            <w:vMerge w:val="restart"/>
            <w:tcBorders>
              <w:left w:val="single" w:sz="4" w:space="0" w:color="auto"/>
            </w:tcBorders>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Количество населенных пунктов</w:t>
            </w:r>
          </w:p>
        </w:tc>
      </w:tr>
      <w:tr w:rsidR="00211275" w:rsidRPr="002A22D1" w:rsidTr="00211275">
        <w:trPr>
          <w:trHeight w:val="331"/>
        </w:trPr>
        <w:tc>
          <w:tcPr>
            <w:tcW w:w="566" w:type="dxa"/>
            <w:vMerge/>
            <w:tcBorders>
              <w:bottom w:val="single" w:sz="4" w:space="0" w:color="auto"/>
            </w:tcBorders>
          </w:tcPr>
          <w:p w:rsidR="00211275" w:rsidRPr="002A22D1" w:rsidRDefault="00211275" w:rsidP="002A22D1">
            <w:pPr>
              <w:jc w:val="center"/>
              <w:rPr>
                <w:rFonts w:ascii="Times New Roman" w:eastAsia="Times New Roman" w:hAnsi="Times New Roman" w:cs="Times New Roman"/>
              </w:rPr>
            </w:pPr>
          </w:p>
        </w:tc>
        <w:tc>
          <w:tcPr>
            <w:tcW w:w="4821" w:type="dxa"/>
            <w:vMerge/>
            <w:tcBorders>
              <w:bottom w:val="single" w:sz="4" w:space="0" w:color="auto"/>
            </w:tcBorders>
          </w:tcPr>
          <w:p w:rsidR="00211275" w:rsidRPr="002A22D1" w:rsidRDefault="00211275" w:rsidP="002A22D1">
            <w:pPr>
              <w:tabs>
                <w:tab w:val="left" w:pos="1560"/>
              </w:tabs>
              <w:ind w:left="142"/>
              <w:rPr>
                <w:rFonts w:ascii="Times New Roman" w:eastAsia="Times New Roman" w:hAnsi="Times New Roman" w:cs="Times New Roman"/>
                <w:spacing w:val="-1"/>
              </w:rPr>
            </w:pPr>
          </w:p>
        </w:tc>
        <w:tc>
          <w:tcPr>
            <w:tcW w:w="992" w:type="dxa"/>
            <w:tcBorders>
              <w:top w:val="single" w:sz="4" w:space="0" w:color="auto"/>
              <w:bottom w:val="single" w:sz="4" w:space="0" w:color="auto"/>
              <w:right w:val="single" w:sz="4" w:space="0" w:color="auto"/>
            </w:tcBorders>
          </w:tcPr>
          <w:p w:rsidR="00211275" w:rsidRPr="00211275" w:rsidRDefault="00211275" w:rsidP="002A22D1">
            <w:pPr>
              <w:ind w:left="111" w:firstLine="82"/>
              <w:jc w:val="center"/>
              <w:rPr>
                <w:rFonts w:ascii="Times New Roman" w:eastAsia="Times New Roman" w:hAnsi="Times New Roman" w:cs="Times New Roman"/>
                <w:lang w:val="ru-RU" w:eastAsia="ru-RU"/>
              </w:rPr>
            </w:pPr>
            <w:r w:rsidRPr="00211275">
              <w:rPr>
                <w:rFonts w:ascii="Times New Roman" w:eastAsia="Times New Roman" w:hAnsi="Times New Roman" w:cs="Times New Roman"/>
                <w:lang w:val="ru-RU" w:eastAsia="ru-RU"/>
              </w:rPr>
              <w:t>2019 г.</w:t>
            </w:r>
          </w:p>
        </w:tc>
        <w:tc>
          <w:tcPr>
            <w:tcW w:w="992" w:type="dxa"/>
            <w:tcBorders>
              <w:top w:val="single" w:sz="4" w:space="0" w:color="auto"/>
              <w:left w:val="single" w:sz="4" w:space="0" w:color="auto"/>
              <w:bottom w:val="single" w:sz="4" w:space="0" w:color="auto"/>
              <w:right w:val="single" w:sz="6" w:space="0" w:color="000000"/>
            </w:tcBorders>
          </w:tcPr>
          <w:p w:rsidR="00211275" w:rsidRPr="00211275" w:rsidRDefault="00211275" w:rsidP="00DA7AE1">
            <w:pPr>
              <w:ind w:left="111" w:firstLine="82"/>
              <w:jc w:val="center"/>
              <w:rPr>
                <w:rFonts w:ascii="Times New Roman" w:eastAsia="Times New Roman" w:hAnsi="Times New Roman" w:cs="Times New Roman"/>
                <w:lang w:val="ru-RU" w:eastAsia="ru-RU"/>
              </w:rPr>
            </w:pPr>
            <w:r w:rsidRPr="00211275">
              <w:rPr>
                <w:rFonts w:ascii="Times New Roman" w:eastAsia="Times New Roman" w:hAnsi="Times New Roman" w:cs="Times New Roman"/>
                <w:lang w:val="ru-RU" w:eastAsia="ru-RU"/>
              </w:rPr>
              <w:t>202</w:t>
            </w:r>
            <w:r w:rsidR="00DA7AE1">
              <w:rPr>
                <w:rFonts w:ascii="Times New Roman" w:eastAsia="Times New Roman" w:hAnsi="Times New Roman" w:cs="Times New Roman"/>
                <w:lang w:val="ru-RU" w:eastAsia="ru-RU"/>
              </w:rPr>
              <w:t>5</w:t>
            </w:r>
            <w:r w:rsidRPr="00211275">
              <w:rPr>
                <w:rFonts w:ascii="Times New Roman" w:eastAsia="Times New Roman" w:hAnsi="Times New Roman" w:cs="Times New Roman"/>
                <w:lang w:val="ru-RU" w:eastAsia="ru-RU"/>
              </w:rPr>
              <w:t xml:space="preserve"> г.</w:t>
            </w:r>
          </w:p>
        </w:tc>
        <w:tc>
          <w:tcPr>
            <w:tcW w:w="993" w:type="dxa"/>
            <w:vMerge/>
            <w:tcBorders>
              <w:left w:val="single" w:sz="6" w:space="0" w:color="000000"/>
              <w:bottom w:val="single" w:sz="4" w:space="0" w:color="auto"/>
              <w:right w:val="single" w:sz="4" w:space="0" w:color="auto"/>
            </w:tcBorders>
          </w:tcPr>
          <w:p w:rsidR="00211275" w:rsidRPr="00211275" w:rsidRDefault="00211275" w:rsidP="002A22D1">
            <w:pPr>
              <w:jc w:val="center"/>
              <w:rPr>
                <w:rFonts w:ascii="Times New Roman" w:eastAsia="Times New Roman" w:hAnsi="Times New Roman" w:cs="Times New Roman"/>
                <w:lang w:eastAsia="ru-RU"/>
              </w:rPr>
            </w:pPr>
          </w:p>
        </w:tc>
        <w:tc>
          <w:tcPr>
            <w:tcW w:w="1275" w:type="dxa"/>
            <w:vMerge/>
            <w:tcBorders>
              <w:left w:val="single" w:sz="4" w:space="0" w:color="auto"/>
              <w:bottom w:val="single" w:sz="4" w:space="0" w:color="auto"/>
            </w:tcBorders>
          </w:tcPr>
          <w:p w:rsidR="00211275" w:rsidRPr="00211275" w:rsidRDefault="00211275" w:rsidP="002A22D1">
            <w:pPr>
              <w:jc w:val="center"/>
              <w:rPr>
                <w:rFonts w:ascii="Times New Roman" w:eastAsia="Times New Roman" w:hAnsi="Times New Roman" w:cs="Times New Roman"/>
              </w:rPr>
            </w:pPr>
          </w:p>
        </w:tc>
      </w:tr>
      <w:tr w:rsidR="00211275" w:rsidRPr="002A22D1" w:rsidTr="00211275">
        <w:trPr>
          <w:trHeight w:val="275"/>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1</w:t>
            </w:r>
          </w:p>
        </w:tc>
        <w:tc>
          <w:tcPr>
            <w:tcW w:w="4821" w:type="dxa"/>
          </w:tcPr>
          <w:p w:rsidR="00211275" w:rsidRDefault="00211275" w:rsidP="002A22D1">
            <w:pPr>
              <w:spacing w:line="256" w:lineRule="exact"/>
              <w:ind w:left="142"/>
              <w:rPr>
                <w:rFonts w:ascii="Times New Roman" w:eastAsia="Times New Roman" w:hAnsi="Times New Roman" w:cs="Times New Roman"/>
                <w:lang w:val="ru-RU"/>
              </w:rPr>
            </w:pPr>
            <w:r>
              <w:rPr>
                <w:rFonts w:ascii="Times New Roman" w:eastAsia="Times New Roman" w:hAnsi="Times New Roman" w:cs="Times New Roman"/>
                <w:lang w:val="ru-RU"/>
              </w:rPr>
              <w:t>Муниципальное образование</w:t>
            </w:r>
          </w:p>
          <w:p w:rsidR="00211275" w:rsidRPr="002A22D1" w:rsidRDefault="00211275" w:rsidP="002A22D1">
            <w:pPr>
              <w:spacing w:line="256" w:lineRule="exact"/>
              <w:ind w:left="142"/>
              <w:rPr>
                <w:rFonts w:ascii="Times New Roman" w:eastAsia="Times New Roman" w:hAnsi="Times New Roman" w:cs="Times New Roman"/>
                <w:lang w:val="ru-RU"/>
              </w:rPr>
            </w:pPr>
            <w:r w:rsidRPr="002A22D1">
              <w:rPr>
                <w:rFonts w:ascii="Times New Roman" w:eastAsia="Times New Roman" w:hAnsi="Times New Roman" w:cs="Times New Roman"/>
                <w:lang w:val="ru-RU"/>
              </w:rPr>
              <w:t xml:space="preserve"> </w:t>
            </w:r>
            <w:proofErr w:type="spellStart"/>
            <w:r w:rsidRPr="002A22D1">
              <w:rPr>
                <w:rFonts w:ascii="Times New Roman" w:eastAsia="Times New Roman" w:hAnsi="Times New Roman" w:cs="Times New Roman"/>
                <w:lang w:val="ru-RU"/>
              </w:rPr>
              <w:t>Выселковский</w:t>
            </w:r>
            <w:proofErr w:type="spellEnd"/>
            <w:r w:rsidRPr="002A22D1">
              <w:rPr>
                <w:rFonts w:ascii="Times New Roman" w:eastAsia="Times New Roman" w:hAnsi="Times New Roman" w:cs="Times New Roman"/>
                <w:lang w:val="ru-RU"/>
              </w:rPr>
              <w:t xml:space="preserve"> район</w:t>
            </w:r>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bCs/>
                <w:color w:val="000000"/>
                <w:lang w:val="ru-RU" w:eastAsia="ru-RU"/>
              </w:rPr>
              <w:t>56943</w:t>
            </w:r>
          </w:p>
        </w:tc>
        <w:tc>
          <w:tcPr>
            <w:tcW w:w="992" w:type="dxa"/>
            <w:tcBorders>
              <w:left w:val="single" w:sz="4" w:space="0" w:color="auto"/>
            </w:tcBorders>
          </w:tcPr>
          <w:p w:rsidR="00211275" w:rsidRPr="00211275" w:rsidRDefault="00211275" w:rsidP="00211275">
            <w:pPr>
              <w:jc w:val="center"/>
              <w:rPr>
                <w:rFonts w:ascii="Times New Roman" w:eastAsia="Times New Roman" w:hAnsi="Times New Roman" w:cs="Times New Roman"/>
                <w:highlight w:val="yellow"/>
              </w:rPr>
            </w:pPr>
            <w:r w:rsidRPr="00211275">
              <w:rPr>
                <w:rFonts w:ascii="Times New Roman" w:eastAsia="Calibri" w:hAnsi="Times New Roman" w:cs="Times New Roman"/>
              </w:rPr>
              <w:t>54069</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color w:val="000000"/>
                <w:bdr w:val="none" w:sz="0" w:space="0" w:color="auto" w:frame="1"/>
                <w:lang w:eastAsia="ru-RU"/>
              </w:rPr>
              <w:t>173</w:t>
            </w:r>
            <w:r w:rsidRPr="002A22D1">
              <w:rPr>
                <w:rFonts w:ascii="Times New Roman" w:eastAsia="Times New Roman" w:hAnsi="Times New Roman" w:cs="Times New Roman"/>
                <w:color w:val="000000"/>
                <w:bdr w:val="none" w:sz="0" w:space="0" w:color="auto" w:frame="1"/>
                <w:lang w:val="ru-RU" w:eastAsia="ru-RU"/>
              </w:rPr>
              <w:t>000</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25</w:t>
            </w:r>
          </w:p>
        </w:tc>
      </w:tr>
      <w:tr w:rsidR="00211275" w:rsidRPr="002A22D1" w:rsidTr="00211275">
        <w:trPr>
          <w:trHeight w:val="471"/>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2</w:t>
            </w:r>
          </w:p>
        </w:tc>
        <w:tc>
          <w:tcPr>
            <w:tcW w:w="4821" w:type="dxa"/>
          </w:tcPr>
          <w:p w:rsidR="00211275" w:rsidRPr="00211275" w:rsidRDefault="00211275" w:rsidP="002A22D1">
            <w:pPr>
              <w:spacing w:line="256" w:lineRule="exact"/>
              <w:ind w:left="142"/>
              <w:rPr>
                <w:rFonts w:ascii="Times New Roman" w:eastAsia="Calibri" w:hAnsi="Times New Roman" w:cs="Times New Roman"/>
                <w:lang w:val="ru-RU"/>
              </w:rPr>
            </w:pPr>
            <w:r w:rsidRPr="002A22D1">
              <w:rPr>
                <w:rFonts w:ascii="Times New Roman" w:eastAsia="Times New Roman" w:hAnsi="Times New Roman" w:cs="Times New Roman"/>
                <w:lang w:val="ru-RU"/>
              </w:rPr>
              <w:t>Административный центр</w:t>
            </w:r>
            <w:r w:rsidRPr="00211275">
              <w:rPr>
                <w:rFonts w:ascii="Times New Roman" w:eastAsia="Calibri" w:hAnsi="Times New Roman" w:cs="Times New Roman"/>
                <w:lang w:val="ru-RU"/>
              </w:rPr>
              <w:t xml:space="preserve"> – </w:t>
            </w:r>
          </w:p>
          <w:p w:rsidR="00211275" w:rsidRPr="002A22D1" w:rsidRDefault="00211275" w:rsidP="00211275">
            <w:pPr>
              <w:spacing w:line="256" w:lineRule="exact"/>
              <w:ind w:left="142"/>
              <w:rPr>
                <w:rFonts w:ascii="Times New Roman" w:eastAsia="Times New Roman" w:hAnsi="Times New Roman" w:cs="Times New Roman"/>
                <w:color w:val="000000"/>
                <w:lang w:val="ru-RU" w:eastAsia="ru-RU"/>
              </w:rPr>
            </w:pPr>
            <w:proofErr w:type="spellStart"/>
            <w:r w:rsidRPr="002A22D1">
              <w:rPr>
                <w:rFonts w:ascii="Times New Roman" w:eastAsia="Times New Roman" w:hAnsi="Times New Roman" w:cs="Times New Roman"/>
                <w:color w:val="000000"/>
                <w:lang w:val="ru-RU" w:eastAsia="ru-RU"/>
              </w:rPr>
              <w:t>Выселковское</w:t>
            </w:r>
            <w:proofErr w:type="spellEnd"/>
            <w:r w:rsidRPr="00211275">
              <w:rPr>
                <w:rFonts w:ascii="Times New Roman" w:eastAsia="Calibri" w:hAnsi="Times New Roman" w:cs="Times New Roman"/>
                <w:lang w:val="ru-RU"/>
              </w:rPr>
              <w:t xml:space="preserve"> сельское поселение</w:t>
            </w:r>
          </w:p>
        </w:tc>
        <w:tc>
          <w:tcPr>
            <w:tcW w:w="992" w:type="dxa"/>
            <w:tcBorders>
              <w:right w:val="single" w:sz="4" w:space="0" w:color="auto"/>
            </w:tcBorders>
          </w:tcPr>
          <w:p w:rsidR="00211275" w:rsidRPr="002A22D1" w:rsidRDefault="00211275" w:rsidP="00211275">
            <w:pPr>
              <w:jc w:val="center"/>
              <w:rPr>
                <w:rFonts w:ascii="Times New Roman" w:eastAsia="Times New Roman" w:hAnsi="Times New Roman" w:cs="Times New Roman"/>
                <w:lang w:val="ru-RU" w:eastAsia="ru-RU"/>
              </w:rPr>
            </w:pPr>
            <w:r w:rsidRPr="002A22D1">
              <w:rPr>
                <w:rFonts w:ascii="Times New Roman" w:eastAsia="Calibri" w:hAnsi="Times New Roman" w:cs="Times New Roman"/>
              </w:rPr>
              <w:t>20242</w:t>
            </w:r>
            <w:r w:rsidRPr="00211275">
              <w:rPr>
                <w:rFonts w:ascii="Times New Roman" w:eastAsia="Calibri" w:hAnsi="Times New Roman" w:cs="Times New Roman"/>
                <w:lang w:val="ru-RU"/>
              </w:rPr>
              <w:t xml:space="preserve">  </w:t>
            </w:r>
          </w:p>
        </w:tc>
        <w:tc>
          <w:tcPr>
            <w:tcW w:w="992" w:type="dxa"/>
            <w:tcBorders>
              <w:left w:val="single" w:sz="4" w:space="0" w:color="auto"/>
            </w:tcBorders>
          </w:tcPr>
          <w:p w:rsidR="00211275" w:rsidRPr="00211275" w:rsidRDefault="00211275" w:rsidP="002A22D1">
            <w:pPr>
              <w:jc w:val="center"/>
              <w:rPr>
                <w:rFonts w:ascii="Times New Roman" w:eastAsia="Times New Roman" w:hAnsi="Times New Roman" w:cs="Times New Roman"/>
                <w:highlight w:val="yellow"/>
                <w:lang w:eastAsia="ru-RU"/>
              </w:rPr>
            </w:pPr>
            <w:r w:rsidRPr="00211275">
              <w:rPr>
                <w:rFonts w:ascii="Times New Roman" w:eastAsia="Calibri" w:hAnsi="Times New Roman" w:cs="Times New Roman"/>
                <w:lang w:val="ru-RU"/>
              </w:rPr>
              <w:t>20740</w:t>
            </w:r>
          </w:p>
        </w:tc>
        <w:tc>
          <w:tcPr>
            <w:tcW w:w="993" w:type="dxa"/>
            <w:tcBorders>
              <w:right w:val="single" w:sz="4" w:space="0" w:color="auto"/>
            </w:tcBorders>
          </w:tcPr>
          <w:p w:rsidR="00211275" w:rsidRPr="002A22D1" w:rsidRDefault="00211275" w:rsidP="002A22D1">
            <w:pPr>
              <w:jc w:val="center"/>
              <w:rPr>
                <w:rFonts w:ascii="Times New Roman" w:eastAsia="Times New Roman" w:hAnsi="Times New Roman" w:cs="Times New Roman"/>
                <w:lang w:eastAsia="ru-RU"/>
              </w:rPr>
            </w:pPr>
            <w:r w:rsidRPr="002A22D1">
              <w:rPr>
                <w:rFonts w:ascii="Times New Roman" w:eastAsia="Calibri" w:hAnsi="Times New Roman" w:cs="Times New Roman"/>
              </w:rPr>
              <w:t>20648</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3</w:t>
            </w:r>
          </w:p>
        </w:tc>
      </w:tr>
      <w:tr w:rsidR="00211275" w:rsidRPr="002A22D1" w:rsidTr="00211275">
        <w:trPr>
          <w:trHeight w:val="275"/>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3</w:t>
            </w:r>
          </w:p>
        </w:tc>
        <w:tc>
          <w:tcPr>
            <w:tcW w:w="4821" w:type="dxa"/>
          </w:tcPr>
          <w:p w:rsidR="00211275" w:rsidRPr="002A22D1" w:rsidRDefault="00211275" w:rsidP="002A22D1">
            <w:pPr>
              <w:spacing w:line="256" w:lineRule="exact"/>
              <w:rPr>
                <w:rFonts w:ascii="Times New Roman" w:eastAsia="Times New Roman" w:hAnsi="Times New Roman" w:cs="Times New Roman"/>
                <w:color w:val="000000"/>
                <w:lang w:eastAsia="ru-RU"/>
              </w:rPr>
            </w:pPr>
            <w:r w:rsidRPr="002A22D1">
              <w:rPr>
                <w:rFonts w:ascii="Times New Roman" w:eastAsia="Times New Roman" w:hAnsi="Times New Roman" w:cs="Times New Roman"/>
                <w:color w:val="000000"/>
                <w:lang w:val="ru-RU" w:eastAsia="ru-RU"/>
              </w:rPr>
              <w:t xml:space="preserve">   </w:t>
            </w:r>
            <w:proofErr w:type="spellStart"/>
            <w:r w:rsidRPr="002A22D1">
              <w:rPr>
                <w:rFonts w:ascii="Times New Roman" w:eastAsia="Times New Roman" w:hAnsi="Times New Roman" w:cs="Times New Roman"/>
                <w:color w:val="000000"/>
                <w:lang w:eastAsia="ru-RU"/>
              </w:rPr>
              <w:t>Бейсугско</w:t>
            </w:r>
            <w:proofErr w:type="spellEnd"/>
            <w:r w:rsidRPr="002A22D1">
              <w:rPr>
                <w:rFonts w:ascii="Times New Roman" w:eastAsia="Times New Roman" w:hAnsi="Times New Roman" w:cs="Times New Roman"/>
                <w:color w:val="000000"/>
                <w:lang w:val="ru-RU" w:eastAsia="ru-RU"/>
              </w:rPr>
              <w:t>е</w:t>
            </w:r>
            <w:r w:rsidRPr="002A22D1">
              <w:rPr>
                <w:rFonts w:ascii="Times New Roman" w:eastAsia="Times New Roman" w:hAnsi="Times New Roman" w:cs="Times New Roman"/>
                <w:color w:val="000000"/>
                <w:lang w:eastAsia="ru-RU"/>
              </w:rPr>
              <w:t xml:space="preserve"> </w:t>
            </w:r>
            <w:proofErr w:type="spellStart"/>
            <w:r w:rsidRPr="00211275">
              <w:rPr>
                <w:rFonts w:ascii="Times New Roman" w:eastAsia="Calibri" w:hAnsi="Times New Roman" w:cs="Times New Roman"/>
              </w:rPr>
              <w:t>сельское</w:t>
            </w:r>
            <w:proofErr w:type="spellEnd"/>
            <w:r w:rsidRPr="00211275">
              <w:rPr>
                <w:rFonts w:ascii="Times New Roman" w:eastAsia="Calibri" w:hAnsi="Times New Roman" w:cs="Times New Roman"/>
              </w:rPr>
              <w:t xml:space="preserve"> </w:t>
            </w:r>
            <w:proofErr w:type="spellStart"/>
            <w:r w:rsidRPr="00211275">
              <w:rPr>
                <w:rFonts w:ascii="Times New Roman" w:eastAsia="Calibri" w:hAnsi="Times New Roman" w:cs="Times New Roman"/>
              </w:rPr>
              <w:t>поселение</w:t>
            </w:r>
            <w:proofErr w:type="spellEnd"/>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Calibri" w:hAnsi="Times New Roman" w:cs="Times New Roman"/>
                <w:color w:val="000000"/>
                <w:lang w:val="ru-RU"/>
              </w:rPr>
              <w:t>4794</w:t>
            </w:r>
          </w:p>
        </w:tc>
        <w:tc>
          <w:tcPr>
            <w:tcW w:w="992" w:type="dxa"/>
            <w:tcBorders>
              <w:left w:val="single" w:sz="4" w:space="0" w:color="auto"/>
            </w:tcBorders>
          </w:tcPr>
          <w:p w:rsidR="00211275" w:rsidRPr="00211275" w:rsidRDefault="00211275" w:rsidP="000C2028">
            <w:pPr>
              <w:adjustRightInd w:val="0"/>
              <w:jc w:val="center"/>
              <w:rPr>
                <w:rFonts w:ascii="Times New Roman" w:eastAsia="Calibri" w:hAnsi="Times New Roman" w:cs="Times New Roman"/>
              </w:rPr>
            </w:pPr>
            <w:r w:rsidRPr="00211275">
              <w:rPr>
                <w:rFonts w:ascii="Times New Roman" w:eastAsia="Calibri" w:hAnsi="Times New Roman" w:cs="Times New Roman"/>
              </w:rPr>
              <w:t>4922</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rPr>
            </w:pPr>
            <w:r w:rsidRPr="002A22D1">
              <w:rPr>
                <w:rFonts w:ascii="Times New Roman" w:eastAsia="Times New Roman" w:hAnsi="Times New Roman" w:cs="Times New Roman"/>
                <w:lang w:val="ru-RU" w:eastAsia="ru-RU"/>
              </w:rPr>
              <w:t>18333</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3</w:t>
            </w:r>
          </w:p>
        </w:tc>
      </w:tr>
      <w:tr w:rsidR="00211275" w:rsidRPr="002A22D1" w:rsidTr="00211275">
        <w:trPr>
          <w:trHeight w:val="275"/>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4</w:t>
            </w:r>
          </w:p>
        </w:tc>
        <w:tc>
          <w:tcPr>
            <w:tcW w:w="4821" w:type="dxa"/>
          </w:tcPr>
          <w:p w:rsidR="00211275" w:rsidRPr="002A22D1" w:rsidRDefault="00211275" w:rsidP="002A22D1">
            <w:pPr>
              <w:spacing w:line="256" w:lineRule="exact"/>
              <w:rPr>
                <w:rFonts w:ascii="Times New Roman" w:eastAsia="Times New Roman" w:hAnsi="Times New Roman" w:cs="Times New Roman"/>
                <w:color w:val="000000"/>
                <w:lang w:eastAsia="ru-RU"/>
              </w:rPr>
            </w:pPr>
            <w:r w:rsidRPr="002A22D1">
              <w:rPr>
                <w:rFonts w:ascii="Times New Roman" w:eastAsia="Times New Roman" w:hAnsi="Times New Roman" w:cs="Times New Roman"/>
                <w:color w:val="000000"/>
                <w:lang w:val="ru-RU" w:eastAsia="ru-RU"/>
              </w:rPr>
              <w:t xml:space="preserve">   </w:t>
            </w:r>
            <w:proofErr w:type="spellStart"/>
            <w:r w:rsidRPr="002A22D1">
              <w:rPr>
                <w:rFonts w:ascii="Times New Roman" w:eastAsia="Times New Roman" w:hAnsi="Times New Roman" w:cs="Times New Roman"/>
                <w:color w:val="000000"/>
                <w:lang w:eastAsia="ru-RU"/>
              </w:rPr>
              <w:t>Бейсужекско</w:t>
            </w:r>
            <w:proofErr w:type="spellEnd"/>
            <w:r w:rsidRPr="002A22D1">
              <w:rPr>
                <w:rFonts w:ascii="Times New Roman" w:eastAsia="Times New Roman" w:hAnsi="Times New Roman" w:cs="Times New Roman"/>
                <w:color w:val="000000"/>
                <w:lang w:val="ru-RU" w:eastAsia="ru-RU"/>
              </w:rPr>
              <w:t>е</w:t>
            </w:r>
            <w:r w:rsidRPr="002A22D1">
              <w:rPr>
                <w:rFonts w:ascii="Times New Roman" w:eastAsia="Times New Roman" w:hAnsi="Times New Roman" w:cs="Times New Roman"/>
                <w:color w:val="000000"/>
                <w:lang w:eastAsia="ru-RU"/>
              </w:rPr>
              <w:t xml:space="preserve"> </w:t>
            </w:r>
            <w:proofErr w:type="spellStart"/>
            <w:r w:rsidRPr="00211275">
              <w:rPr>
                <w:rFonts w:ascii="Times New Roman" w:eastAsia="Calibri" w:hAnsi="Times New Roman" w:cs="Times New Roman"/>
              </w:rPr>
              <w:t>сельское</w:t>
            </w:r>
            <w:proofErr w:type="spellEnd"/>
            <w:r w:rsidRPr="00211275">
              <w:rPr>
                <w:rFonts w:ascii="Times New Roman" w:eastAsia="Calibri" w:hAnsi="Times New Roman" w:cs="Times New Roman"/>
              </w:rPr>
              <w:t xml:space="preserve"> </w:t>
            </w:r>
            <w:proofErr w:type="spellStart"/>
            <w:r w:rsidRPr="00211275">
              <w:rPr>
                <w:rFonts w:ascii="Times New Roman" w:eastAsia="Calibri" w:hAnsi="Times New Roman" w:cs="Times New Roman"/>
              </w:rPr>
              <w:t>поселение</w:t>
            </w:r>
            <w:proofErr w:type="spellEnd"/>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1928</w:t>
            </w:r>
          </w:p>
        </w:tc>
        <w:tc>
          <w:tcPr>
            <w:tcW w:w="992" w:type="dxa"/>
            <w:tcBorders>
              <w:left w:val="single" w:sz="4" w:space="0" w:color="auto"/>
            </w:tcBorders>
          </w:tcPr>
          <w:p w:rsidR="00211275" w:rsidRPr="00211275" w:rsidRDefault="00211275" w:rsidP="000C2028">
            <w:pPr>
              <w:adjustRightInd w:val="0"/>
              <w:jc w:val="center"/>
              <w:rPr>
                <w:rFonts w:ascii="Times New Roman" w:eastAsia="Calibri" w:hAnsi="Times New Roman" w:cs="Times New Roman"/>
              </w:rPr>
            </w:pPr>
            <w:r w:rsidRPr="00211275">
              <w:rPr>
                <w:rFonts w:ascii="Times New Roman" w:eastAsia="Calibri" w:hAnsi="Times New Roman" w:cs="Times New Roman"/>
              </w:rPr>
              <w:t>1710</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rPr>
            </w:pPr>
            <w:r w:rsidRPr="002A22D1">
              <w:rPr>
                <w:rFonts w:ascii="Times New Roman" w:eastAsia="Times New Roman" w:hAnsi="Times New Roman" w:cs="Times New Roman"/>
                <w:lang w:val="ru-RU" w:eastAsia="ru-RU"/>
              </w:rPr>
              <w:t>6820</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1</w:t>
            </w:r>
          </w:p>
        </w:tc>
      </w:tr>
      <w:tr w:rsidR="00211275" w:rsidRPr="002A22D1" w:rsidTr="00211275">
        <w:trPr>
          <w:trHeight w:val="275"/>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5</w:t>
            </w:r>
          </w:p>
        </w:tc>
        <w:tc>
          <w:tcPr>
            <w:tcW w:w="4821" w:type="dxa"/>
          </w:tcPr>
          <w:p w:rsidR="00211275" w:rsidRPr="002A22D1" w:rsidRDefault="00211275" w:rsidP="002A22D1">
            <w:pPr>
              <w:spacing w:line="256" w:lineRule="exact"/>
              <w:rPr>
                <w:rFonts w:ascii="Times New Roman" w:eastAsia="Times New Roman" w:hAnsi="Times New Roman" w:cs="Times New Roman"/>
                <w:color w:val="000000"/>
                <w:lang w:eastAsia="ru-RU"/>
              </w:rPr>
            </w:pPr>
            <w:r w:rsidRPr="002A22D1">
              <w:rPr>
                <w:rFonts w:ascii="Times New Roman" w:eastAsia="Times New Roman" w:hAnsi="Times New Roman" w:cs="Times New Roman"/>
                <w:color w:val="000000"/>
                <w:lang w:val="ru-RU" w:eastAsia="ru-RU"/>
              </w:rPr>
              <w:t xml:space="preserve">   </w:t>
            </w:r>
            <w:proofErr w:type="spellStart"/>
            <w:r w:rsidRPr="002A22D1">
              <w:rPr>
                <w:rFonts w:ascii="Times New Roman" w:eastAsia="Times New Roman" w:hAnsi="Times New Roman" w:cs="Times New Roman"/>
                <w:color w:val="000000"/>
                <w:lang w:eastAsia="ru-RU"/>
              </w:rPr>
              <w:t>Березанско</w:t>
            </w:r>
            <w:proofErr w:type="spellEnd"/>
            <w:r w:rsidRPr="002A22D1">
              <w:rPr>
                <w:rFonts w:ascii="Times New Roman" w:eastAsia="Times New Roman" w:hAnsi="Times New Roman" w:cs="Times New Roman"/>
                <w:color w:val="000000"/>
                <w:lang w:val="ru-RU" w:eastAsia="ru-RU"/>
              </w:rPr>
              <w:t>е</w:t>
            </w:r>
            <w:r w:rsidRPr="002A22D1">
              <w:rPr>
                <w:rFonts w:ascii="Times New Roman" w:eastAsia="Times New Roman" w:hAnsi="Times New Roman" w:cs="Times New Roman"/>
                <w:color w:val="000000"/>
                <w:lang w:eastAsia="ru-RU"/>
              </w:rPr>
              <w:t xml:space="preserve"> </w:t>
            </w:r>
            <w:proofErr w:type="spellStart"/>
            <w:r w:rsidRPr="00211275">
              <w:rPr>
                <w:rFonts w:ascii="Times New Roman" w:eastAsia="Calibri" w:hAnsi="Times New Roman" w:cs="Times New Roman"/>
              </w:rPr>
              <w:t>сельское</w:t>
            </w:r>
            <w:proofErr w:type="spellEnd"/>
            <w:r w:rsidRPr="00211275">
              <w:rPr>
                <w:rFonts w:ascii="Times New Roman" w:eastAsia="Calibri" w:hAnsi="Times New Roman" w:cs="Times New Roman"/>
              </w:rPr>
              <w:t xml:space="preserve"> </w:t>
            </w:r>
            <w:proofErr w:type="spellStart"/>
            <w:r w:rsidRPr="00211275">
              <w:rPr>
                <w:rFonts w:ascii="Times New Roman" w:eastAsia="Calibri" w:hAnsi="Times New Roman" w:cs="Times New Roman"/>
              </w:rPr>
              <w:t>поселение</w:t>
            </w:r>
            <w:proofErr w:type="spellEnd"/>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rPr>
            </w:pPr>
            <w:r w:rsidRPr="002A22D1">
              <w:rPr>
                <w:rFonts w:ascii="Times New Roman" w:eastAsia="Calibri" w:hAnsi="Times New Roman" w:cs="Times New Roman"/>
                <w:lang w:val="ru-RU"/>
              </w:rPr>
              <w:t>8644</w:t>
            </w:r>
          </w:p>
        </w:tc>
        <w:tc>
          <w:tcPr>
            <w:tcW w:w="992" w:type="dxa"/>
            <w:tcBorders>
              <w:left w:val="single" w:sz="4" w:space="0" w:color="auto"/>
            </w:tcBorders>
          </w:tcPr>
          <w:p w:rsidR="00211275" w:rsidRPr="00211275" w:rsidRDefault="00211275" w:rsidP="000C2028">
            <w:pPr>
              <w:adjustRightInd w:val="0"/>
              <w:jc w:val="center"/>
              <w:rPr>
                <w:rFonts w:ascii="Times New Roman" w:eastAsia="Calibri" w:hAnsi="Times New Roman" w:cs="Times New Roman"/>
              </w:rPr>
            </w:pPr>
            <w:r w:rsidRPr="00211275">
              <w:rPr>
                <w:rFonts w:ascii="Times New Roman" w:eastAsia="Calibri" w:hAnsi="Times New Roman" w:cs="Times New Roman"/>
              </w:rPr>
              <w:t>8080</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rPr>
            </w:pPr>
            <w:r w:rsidRPr="002A22D1">
              <w:rPr>
                <w:rFonts w:ascii="Times New Roman" w:eastAsia="Times New Roman" w:hAnsi="Times New Roman" w:cs="Times New Roman"/>
                <w:bCs/>
                <w:lang w:val="ru-RU" w:eastAsia="ru-RU"/>
              </w:rPr>
              <w:t>21070</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3</w:t>
            </w:r>
          </w:p>
        </w:tc>
      </w:tr>
      <w:tr w:rsidR="00211275" w:rsidRPr="002A22D1" w:rsidTr="00211275">
        <w:trPr>
          <w:trHeight w:val="275"/>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lastRenderedPageBreak/>
              <w:t>6</w:t>
            </w:r>
          </w:p>
        </w:tc>
        <w:tc>
          <w:tcPr>
            <w:tcW w:w="4821" w:type="dxa"/>
          </w:tcPr>
          <w:p w:rsidR="00211275" w:rsidRPr="002A22D1" w:rsidRDefault="00211275" w:rsidP="002A22D1">
            <w:pPr>
              <w:spacing w:line="256" w:lineRule="exact"/>
              <w:rPr>
                <w:rFonts w:ascii="Times New Roman" w:eastAsia="Times New Roman" w:hAnsi="Times New Roman" w:cs="Times New Roman"/>
                <w:color w:val="000000"/>
                <w:lang w:eastAsia="ru-RU"/>
              </w:rPr>
            </w:pPr>
            <w:r w:rsidRPr="002A22D1">
              <w:rPr>
                <w:rFonts w:ascii="Times New Roman" w:eastAsia="Times New Roman" w:hAnsi="Times New Roman" w:cs="Times New Roman"/>
                <w:color w:val="000000"/>
                <w:lang w:val="ru-RU" w:eastAsia="ru-RU"/>
              </w:rPr>
              <w:t xml:space="preserve">   </w:t>
            </w:r>
            <w:proofErr w:type="spellStart"/>
            <w:r w:rsidRPr="002A22D1">
              <w:rPr>
                <w:rFonts w:ascii="Times New Roman" w:eastAsia="Times New Roman" w:hAnsi="Times New Roman" w:cs="Times New Roman"/>
                <w:color w:val="000000"/>
                <w:lang w:eastAsia="ru-RU"/>
              </w:rPr>
              <w:t>Бузиновско</w:t>
            </w:r>
            <w:proofErr w:type="spellEnd"/>
            <w:r w:rsidRPr="002A22D1">
              <w:rPr>
                <w:rFonts w:ascii="Times New Roman" w:eastAsia="Times New Roman" w:hAnsi="Times New Roman" w:cs="Times New Roman"/>
                <w:color w:val="000000"/>
                <w:lang w:val="ru-RU" w:eastAsia="ru-RU"/>
              </w:rPr>
              <w:t>е</w:t>
            </w:r>
            <w:r w:rsidRPr="002A22D1">
              <w:rPr>
                <w:rFonts w:ascii="Times New Roman" w:eastAsia="Times New Roman" w:hAnsi="Times New Roman" w:cs="Times New Roman"/>
                <w:color w:val="000000"/>
                <w:lang w:eastAsia="ru-RU"/>
              </w:rPr>
              <w:t xml:space="preserve"> </w:t>
            </w:r>
            <w:proofErr w:type="spellStart"/>
            <w:r w:rsidRPr="00211275">
              <w:rPr>
                <w:rFonts w:ascii="Times New Roman" w:eastAsia="Calibri" w:hAnsi="Times New Roman" w:cs="Times New Roman"/>
              </w:rPr>
              <w:t>сельское</w:t>
            </w:r>
            <w:proofErr w:type="spellEnd"/>
            <w:r w:rsidRPr="00211275">
              <w:rPr>
                <w:rFonts w:ascii="Times New Roman" w:eastAsia="Calibri" w:hAnsi="Times New Roman" w:cs="Times New Roman"/>
              </w:rPr>
              <w:t xml:space="preserve"> </w:t>
            </w:r>
            <w:proofErr w:type="spellStart"/>
            <w:r w:rsidRPr="00211275">
              <w:rPr>
                <w:rFonts w:ascii="Times New Roman" w:eastAsia="Calibri" w:hAnsi="Times New Roman" w:cs="Times New Roman"/>
              </w:rPr>
              <w:t>поселение</w:t>
            </w:r>
            <w:proofErr w:type="spellEnd"/>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rPr>
            </w:pPr>
            <w:r w:rsidRPr="002A22D1">
              <w:rPr>
                <w:rFonts w:ascii="Times New Roman" w:eastAsia="Times New Roman" w:hAnsi="Times New Roman" w:cs="Times New Roman"/>
                <w:color w:val="000000"/>
                <w:lang w:val="ru-RU" w:eastAsia="ru-RU"/>
              </w:rPr>
              <w:t>1683</w:t>
            </w:r>
          </w:p>
        </w:tc>
        <w:tc>
          <w:tcPr>
            <w:tcW w:w="992" w:type="dxa"/>
            <w:tcBorders>
              <w:left w:val="single" w:sz="4" w:space="0" w:color="auto"/>
            </w:tcBorders>
          </w:tcPr>
          <w:p w:rsidR="00211275" w:rsidRPr="00211275" w:rsidRDefault="00211275" w:rsidP="000C2028">
            <w:pPr>
              <w:adjustRightInd w:val="0"/>
              <w:jc w:val="center"/>
              <w:rPr>
                <w:rFonts w:ascii="Times New Roman" w:eastAsia="Calibri" w:hAnsi="Times New Roman" w:cs="Times New Roman"/>
              </w:rPr>
            </w:pPr>
            <w:r w:rsidRPr="00211275">
              <w:rPr>
                <w:rFonts w:ascii="Times New Roman" w:eastAsia="Calibri" w:hAnsi="Times New Roman" w:cs="Times New Roman"/>
              </w:rPr>
              <w:t>1722</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rPr>
            </w:pPr>
            <w:r w:rsidRPr="002A22D1">
              <w:rPr>
                <w:rFonts w:ascii="Times New Roman" w:eastAsia="Times New Roman" w:hAnsi="Times New Roman" w:cs="Times New Roman"/>
                <w:bCs/>
                <w:lang w:val="ru-RU" w:eastAsia="ru-RU"/>
              </w:rPr>
              <w:t>7763</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1</w:t>
            </w:r>
          </w:p>
        </w:tc>
      </w:tr>
      <w:tr w:rsidR="00211275" w:rsidRPr="002A22D1" w:rsidTr="00211275">
        <w:trPr>
          <w:trHeight w:val="275"/>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7</w:t>
            </w:r>
          </w:p>
        </w:tc>
        <w:tc>
          <w:tcPr>
            <w:tcW w:w="4821" w:type="dxa"/>
          </w:tcPr>
          <w:p w:rsidR="00211275" w:rsidRPr="002A22D1" w:rsidRDefault="00211275" w:rsidP="002A22D1">
            <w:pPr>
              <w:spacing w:line="256" w:lineRule="exact"/>
              <w:rPr>
                <w:rFonts w:ascii="Times New Roman" w:eastAsia="Times New Roman" w:hAnsi="Times New Roman" w:cs="Times New Roman"/>
                <w:color w:val="000000"/>
                <w:lang w:eastAsia="ru-RU"/>
              </w:rPr>
            </w:pPr>
            <w:r w:rsidRPr="002A22D1">
              <w:rPr>
                <w:rFonts w:ascii="Times New Roman" w:eastAsia="Times New Roman" w:hAnsi="Times New Roman" w:cs="Times New Roman"/>
                <w:color w:val="000000"/>
                <w:lang w:val="ru-RU" w:eastAsia="ru-RU"/>
              </w:rPr>
              <w:t xml:space="preserve">   </w:t>
            </w:r>
            <w:proofErr w:type="spellStart"/>
            <w:r w:rsidRPr="002A22D1">
              <w:rPr>
                <w:rFonts w:ascii="Times New Roman" w:eastAsia="Times New Roman" w:hAnsi="Times New Roman" w:cs="Times New Roman"/>
                <w:color w:val="000000"/>
                <w:lang w:eastAsia="ru-RU"/>
              </w:rPr>
              <w:t>Газырско</w:t>
            </w:r>
            <w:proofErr w:type="spellEnd"/>
            <w:r w:rsidRPr="002A22D1">
              <w:rPr>
                <w:rFonts w:ascii="Times New Roman" w:eastAsia="Times New Roman" w:hAnsi="Times New Roman" w:cs="Times New Roman"/>
                <w:color w:val="000000"/>
                <w:lang w:val="ru-RU" w:eastAsia="ru-RU"/>
              </w:rPr>
              <w:t>е</w:t>
            </w:r>
            <w:r w:rsidRPr="002A22D1">
              <w:rPr>
                <w:rFonts w:ascii="Times New Roman" w:eastAsia="Times New Roman" w:hAnsi="Times New Roman" w:cs="Times New Roman"/>
                <w:color w:val="000000"/>
                <w:lang w:eastAsia="ru-RU"/>
              </w:rPr>
              <w:t xml:space="preserve"> </w:t>
            </w:r>
            <w:proofErr w:type="spellStart"/>
            <w:r w:rsidRPr="00211275">
              <w:rPr>
                <w:rFonts w:ascii="Times New Roman" w:eastAsia="Calibri" w:hAnsi="Times New Roman" w:cs="Times New Roman"/>
              </w:rPr>
              <w:t>сельское</w:t>
            </w:r>
            <w:proofErr w:type="spellEnd"/>
            <w:r w:rsidRPr="00211275">
              <w:rPr>
                <w:rFonts w:ascii="Times New Roman" w:eastAsia="Calibri" w:hAnsi="Times New Roman" w:cs="Times New Roman"/>
              </w:rPr>
              <w:t xml:space="preserve"> </w:t>
            </w:r>
            <w:proofErr w:type="spellStart"/>
            <w:r w:rsidRPr="00211275">
              <w:rPr>
                <w:rFonts w:ascii="Times New Roman" w:eastAsia="Calibri" w:hAnsi="Times New Roman" w:cs="Times New Roman"/>
              </w:rPr>
              <w:t>поселение</w:t>
            </w:r>
            <w:proofErr w:type="spellEnd"/>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rPr>
            </w:pPr>
            <w:r w:rsidRPr="002A22D1">
              <w:rPr>
                <w:rFonts w:ascii="Times New Roman" w:eastAsia="Times New Roman" w:hAnsi="Times New Roman" w:cs="Times New Roman"/>
                <w:bCs/>
                <w:lang w:val="ru-RU" w:eastAsia="ar-SA"/>
              </w:rPr>
              <w:t>4165</w:t>
            </w:r>
          </w:p>
        </w:tc>
        <w:tc>
          <w:tcPr>
            <w:tcW w:w="992" w:type="dxa"/>
            <w:tcBorders>
              <w:left w:val="single" w:sz="4" w:space="0" w:color="auto"/>
            </w:tcBorders>
          </w:tcPr>
          <w:p w:rsidR="00211275" w:rsidRPr="00211275" w:rsidRDefault="00211275" w:rsidP="000C2028">
            <w:pPr>
              <w:adjustRightInd w:val="0"/>
              <w:jc w:val="center"/>
              <w:rPr>
                <w:rFonts w:ascii="Times New Roman" w:eastAsia="Calibri" w:hAnsi="Times New Roman" w:cs="Times New Roman"/>
              </w:rPr>
            </w:pPr>
            <w:r w:rsidRPr="00211275">
              <w:rPr>
                <w:rFonts w:ascii="Times New Roman" w:eastAsia="Calibri" w:hAnsi="Times New Roman" w:cs="Times New Roman"/>
              </w:rPr>
              <w:t>3824</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rPr>
            </w:pPr>
            <w:r w:rsidRPr="002A22D1">
              <w:rPr>
                <w:rFonts w:ascii="Times New Roman" w:eastAsia="Calibri" w:hAnsi="Times New Roman" w:cs="Times New Roman"/>
                <w:lang w:val="ru-RU"/>
              </w:rPr>
              <w:t>22500</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6</w:t>
            </w:r>
          </w:p>
        </w:tc>
      </w:tr>
      <w:tr w:rsidR="00211275" w:rsidRPr="002A22D1" w:rsidTr="00211275">
        <w:trPr>
          <w:trHeight w:val="61"/>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8</w:t>
            </w:r>
          </w:p>
        </w:tc>
        <w:tc>
          <w:tcPr>
            <w:tcW w:w="4821" w:type="dxa"/>
          </w:tcPr>
          <w:p w:rsidR="00211275" w:rsidRPr="002A22D1" w:rsidRDefault="00211275" w:rsidP="002A22D1">
            <w:pPr>
              <w:spacing w:line="256" w:lineRule="exact"/>
              <w:rPr>
                <w:rFonts w:ascii="Times New Roman" w:eastAsia="Times New Roman" w:hAnsi="Times New Roman" w:cs="Times New Roman"/>
                <w:color w:val="000000"/>
                <w:lang w:eastAsia="ru-RU"/>
              </w:rPr>
            </w:pPr>
            <w:r w:rsidRPr="002A22D1">
              <w:rPr>
                <w:rFonts w:ascii="Times New Roman" w:eastAsia="Times New Roman" w:hAnsi="Times New Roman" w:cs="Times New Roman"/>
                <w:color w:val="000000"/>
                <w:lang w:val="ru-RU" w:eastAsia="ru-RU"/>
              </w:rPr>
              <w:t xml:space="preserve">   И</w:t>
            </w:r>
            <w:proofErr w:type="spellStart"/>
            <w:r w:rsidRPr="002A22D1">
              <w:rPr>
                <w:rFonts w:ascii="Times New Roman" w:eastAsia="Times New Roman" w:hAnsi="Times New Roman" w:cs="Times New Roman"/>
                <w:color w:val="000000"/>
                <w:lang w:eastAsia="ru-RU"/>
              </w:rPr>
              <w:t>рклиевско</w:t>
            </w:r>
            <w:proofErr w:type="spellEnd"/>
            <w:r w:rsidRPr="002A22D1">
              <w:rPr>
                <w:rFonts w:ascii="Times New Roman" w:eastAsia="Times New Roman" w:hAnsi="Times New Roman" w:cs="Times New Roman"/>
                <w:color w:val="000000"/>
                <w:lang w:val="ru-RU" w:eastAsia="ru-RU"/>
              </w:rPr>
              <w:t>е</w:t>
            </w:r>
            <w:r w:rsidRPr="002A22D1">
              <w:rPr>
                <w:rFonts w:ascii="Times New Roman" w:eastAsia="Times New Roman" w:hAnsi="Times New Roman" w:cs="Times New Roman"/>
                <w:color w:val="000000"/>
                <w:lang w:eastAsia="ru-RU"/>
              </w:rPr>
              <w:t xml:space="preserve"> </w:t>
            </w:r>
            <w:proofErr w:type="spellStart"/>
            <w:r w:rsidRPr="00211275">
              <w:rPr>
                <w:rFonts w:ascii="Times New Roman" w:eastAsia="Calibri" w:hAnsi="Times New Roman" w:cs="Times New Roman"/>
              </w:rPr>
              <w:t>сельское</w:t>
            </w:r>
            <w:proofErr w:type="spellEnd"/>
            <w:r w:rsidRPr="00211275">
              <w:rPr>
                <w:rFonts w:ascii="Times New Roman" w:eastAsia="Calibri" w:hAnsi="Times New Roman" w:cs="Times New Roman"/>
              </w:rPr>
              <w:t xml:space="preserve"> </w:t>
            </w:r>
            <w:proofErr w:type="spellStart"/>
            <w:r w:rsidRPr="00211275">
              <w:rPr>
                <w:rFonts w:ascii="Times New Roman" w:eastAsia="Calibri" w:hAnsi="Times New Roman" w:cs="Times New Roman"/>
              </w:rPr>
              <w:t>поселение</w:t>
            </w:r>
            <w:proofErr w:type="spellEnd"/>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rPr>
            </w:pPr>
            <w:r w:rsidRPr="002A22D1">
              <w:rPr>
                <w:rFonts w:ascii="Times New Roman" w:eastAsia="Calibri" w:hAnsi="Times New Roman" w:cs="Times New Roman"/>
                <w:lang w:val="ru-RU"/>
              </w:rPr>
              <w:t>4604</w:t>
            </w:r>
          </w:p>
        </w:tc>
        <w:tc>
          <w:tcPr>
            <w:tcW w:w="992" w:type="dxa"/>
            <w:tcBorders>
              <w:left w:val="single" w:sz="4" w:space="0" w:color="auto"/>
            </w:tcBorders>
          </w:tcPr>
          <w:p w:rsidR="00211275" w:rsidRPr="00211275" w:rsidRDefault="00211275" w:rsidP="000C2028">
            <w:pPr>
              <w:adjustRightInd w:val="0"/>
              <w:jc w:val="center"/>
              <w:rPr>
                <w:rFonts w:ascii="Times New Roman" w:eastAsia="Calibri" w:hAnsi="Times New Roman" w:cs="Times New Roman"/>
              </w:rPr>
            </w:pPr>
            <w:r w:rsidRPr="00211275">
              <w:rPr>
                <w:rFonts w:ascii="Times New Roman" w:eastAsia="Calibri" w:hAnsi="Times New Roman" w:cs="Times New Roman"/>
              </w:rPr>
              <w:t>3629</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rPr>
            </w:pPr>
            <w:r w:rsidRPr="002A22D1">
              <w:rPr>
                <w:rFonts w:ascii="Times New Roman" w:eastAsia="Calibri" w:hAnsi="Times New Roman" w:cs="Times New Roman"/>
                <w:lang w:val="ru-RU"/>
              </w:rPr>
              <w:t>23327</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3</w:t>
            </w:r>
          </w:p>
        </w:tc>
      </w:tr>
      <w:tr w:rsidR="00211275" w:rsidRPr="002A22D1" w:rsidTr="00211275">
        <w:trPr>
          <w:trHeight w:val="275"/>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9</w:t>
            </w:r>
          </w:p>
        </w:tc>
        <w:tc>
          <w:tcPr>
            <w:tcW w:w="4821" w:type="dxa"/>
          </w:tcPr>
          <w:p w:rsidR="00211275" w:rsidRPr="002A22D1" w:rsidRDefault="00211275" w:rsidP="002A22D1">
            <w:pPr>
              <w:spacing w:line="256" w:lineRule="exact"/>
              <w:rPr>
                <w:rFonts w:ascii="Times New Roman" w:eastAsia="Times New Roman" w:hAnsi="Times New Roman" w:cs="Times New Roman"/>
                <w:color w:val="000000"/>
                <w:lang w:eastAsia="ru-RU"/>
              </w:rPr>
            </w:pPr>
            <w:r w:rsidRPr="002A22D1">
              <w:rPr>
                <w:rFonts w:ascii="Times New Roman" w:eastAsia="Times New Roman" w:hAnsi="Times New Roman" w:cs="Times New Roman"/>
                <w:color w:val="000000"/>
                <w:lang w:val="ru-RU" w:eastAsia="ru-RU"/>
              </w:rPr>
              <w:t xml:space="preserve">   </w:t>
            </w:r>
            <w:proofErr w:type="spellStart"/>
            <w:r w:rsidRPr="002A22D1">
              <w:rPr>
                <w:rFonts w:ascii="Times New Roman" w:eastAsia="Times New Roman" w:hAnsi="Times New Roman" w:cs="Times New Roman"/>
                <w:color w:val="000000"/>
                <w:lang w:eastAsia="ru-RU"/>
              </w:rPr>
              <w:t>Крупско</w:t>
            </w:r>
            <w:proofErr w:type="spellEnd"/>
            <w:r w:rsidRPr="002A22D1">
              <w:rPr>
                <w:rFonts w:ascii="Times New Roman" w:eastAsia="Times New Roman" w:hAnsi="Times New Roman" w:cs="Times New Roman"/>
                <w:color w:val="000000"/>
                <w:lang w:val="ru-RU" w:eastAsia="ru-RU"/>
              </w:rPr>
              <w:t>е</w:t>
            </w:r>
            <w:r w:rsidRPr="002A22D1">
              <w:rPr>
                <w:rFonts w:ascii="Times New Roman" w:eastAsia="Times New Roman" w:hAnsi="Times New Roman" w:cs="Times New Roman"/>
                <w:color w:val="000000"/>
                <w:lang w:eastAsia="ru-RU"/>
              </w:rPr>
              <w:t xml:space="preserve"> </w:t>
            </w:r>
            <w:proofErr w:type="spellStart"/>
            <w:r w:rsidRPr="00211275">
              <w:rPr>
                <w:rFonts w:ascii="Times New Roman" w:eastAsia="Calibri" w:hAnsi="Times New Roman" w:cs="Times New Roman"/>
              </w:rPr>
              <w:t>сельское</w:t>
            </w:r>
            <w:proofErr w:type="spellEnd"/>
            <w:r w:rsidRPr="00211275">
              <w:rPr>
                <w:rFonts w:ascii="Times New Roman" w:eastAsia="Calibri" w:hAnsi="Times New Roman" w:cs="Times New Roman"/>
              </w:rPr>
              <w:t xml:space="preserve"> </w:t>
            </w:r>
            <w:proofErr w:type="spellStart"/>
            <w:r w:rsidRPr="00211275">
              <w:rPr>
                <w:rFonts w:ascii="Times New Roman" w:eastAsia="Calibri" w:hAnsi="Times New Roman" w:cs="Times New Roman"/>
              </w:rPr>
              <w:t>поселение</w:t>
            </w:r>
            <w:proofErr w:type="spellEnd"/>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rPr>
            </w:pPr>
            <w:r w:rsidRPr="002A22D1">
              <w:rPr>
                <w:rFonts w:ascii="Times New Roman" w:eastAsia="Calibri" w:hAnsi="Times New Roman" w:cs="Times New Roman"/>
                <w:lang w:val="ru-RU"/>
              </w:rPr>
              <w:t>1311</w:t>
            </w:r>
          </w:p>
        </w:tc>
        <w:tc>
          <w:tcPr>
            <w:tcW w:w="992" w:type="dxa"/>
            <w:tcBorders>
              <w:left w:val="single" w:sz="4" w:space="0" w:color="auto"/>
            </w:tcBorders>
          </w:tcPr>
          <w:p w:rsidR="00211275" w:rsidRPr="00211275" w:rsidRDefault="00211275" w:rsidP="000C2028">
            <w:pPr>
              <w:adjustRightInd w:val="0"/>
              <w:jc w:val="center"/>
              <w:rPr>
                <w:rFonts w:ascii="Times New Roman" w:eastAsia="Calibri" w:hAnsi="Times New Roman" w:cs="Times New Roman"/>
              </w:rPr>
            </w:pPr>
            <w:r w:rsidRPr="00211275">
              <w:rPr>
                <w:rFonts w:ascii="Times New Roman" w:eastAsia="Calibri" w:hAnsi="Times New Roman" w:cs="Times New Roman"/>
              </w:rPr>
              <w:t>1127</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rPr>
            </w:pPr>
            <w:r w:rsidRPr="002A22D1">
              <w:rPr>
                <w:rFonts w:ascii="Times New Roman" w:eastAsia="Calibri" w:hAnsi="Times New Roman" w:cs="Times New Roman"/>
                <w:lang w:val="ru-RU"/>
              </w:rPr>
              <w:t>12413</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2</w:t>
            </w:r>
          </w:p>
        </w:tc>
      </w:tr>
      <w:tr w:rsidR="00211275" w:rsidRPr="002A22D1" w:rsidTr="00211275">
        <w:trPr>
          <w:trHeight w:val="275"/>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10</w:t>
            </w:r>
          </w:p>
        </w:tc>
        <w:tc>
          <w:tcPr>
            <w:tcW w:w="4821" w:type="dxa"/>
          </w:tcPr>
          <w:p w:rsidR="00211275" w:rsidRPr="002A22D1" w:rsidRDefault="00211275" w:rsidP="002A22D1">
            <w:pPr>
              <w:spacing w:line="256" w:lineRule="exact"/>
              <w:rPr>
                <w:rFonts w:ascii="Times New Roman" w:eastAsia="Times New Roman" w:hAnsi="Times New Roman" w:cs="Times New Roman"/>
                <w:color w:val="000000"/>
                <w:lang w:eastAsia="ru-RU"/>
              </w:rPr>
            </w:pPr>
            <w:r w:rsidRPr="002A22D1">
              <w:rPr>
                <w:rFonts w:ascii="Times New Roman" w:eastAsia="Times New Roman" w:hAnsi="Times New Roman" w:cs="Times New Roman"/>
                <w:color w:val="000000"/>
                <w:lang w:val="ru-RU" w:eastAsia="ru-RU"/>
              </w:rPr>
              <w:t xml:space="preserve">   </w:t>
            </w:r>
            <w:proofErr w:type="spellStart"/>
            <w:r w:rsidRPr="002A22D1">
              <w:rPr>
                <w:rFonts w:ascii="Times New Roman" w:eastAsia="Times New Roman" w:hAnsi="Times New Roman" w:cs="Times New Roman"/>
                <w:color w:val="000000"/>
                <w:lang w:eastAsia="ru-RU"/>
              </w:rPr>
              <w:t>Новобейсугско</w:t>
            </w:r>
            <w:proofErr w:type="spellEnd"/>
            <w:r w:rsidRPr="002A22D1">
              <w:rPr>
                <w:rFonts w:ascii="Times New Roman" w:eastAsia="Times New Roman" w:hAnsi="Times New Roman" w:cs="Times New Roman"/>
                <w:color w:val="000000"/>
                <w:lang w:val="ru-RU" w:eastAsia="ru-RU"/>
              </w:rPr>
              <w:t>е</w:t>
            </w:r>
            <w:r w:rsidRPr="002A22D1">
              <w:rPr>
                <w:rFonts w:ascii="Times New Roman" w:eastAsia="Times New Roman" w:hAnsi="Times New Roman" w:cs="Times New Roman"/>
                <w:color w:val="000000"/>
                <w:lang w:eastAsia="ru-RU"/>
              </w:rPr>
              <w:t xml:space="preserve"> </w:t>
            </w:r>
            <w:proofErr w:type="spellStart"/>
            <w:r w:rsidRPr="00211275">
              <w:rPr>
                <w:rFonts w:ascii="Times New Roman" w:eastAsia="Calibri" w:hAnsi="Times New Roman" w:cs="Times New Roman"/>
              </w:rPr>
              <w:t>сельское</w:t>
            </w:r>
            <w:proofErr w:type="spellEnd"/>
            <w:r w:rsidRPr="00211275">
              <w:rPr>
                <w:rFonts w:ascii="Times New Roman" w:eastAsia="Calibri" w:hAnsi="Times New Roman" w:cs="Times New Roman"/>
              </w:rPr>
              <w:t xml:space="preserve"> </w:t>
            </w:r>
            <w:proofErr w:type="spellStart"/>
            <w:r w:rsidRPr="00211275">
              <w:rPr>
                <w:rFonts w:ascii="Times New Roman" w:eastAsia="Calibri" w:hAnsi="Times New Roman" w:cs="Times New Roman"/>
              </w:rPr>
              <w:t>поселение</w:t>
            </w:r>
            <w:proofErr w:type="spellEnd"/>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rPr>
            </w:pPr>
            <w:r w:rsidRPr="002A22D1">
              <w:rPr>
                <w:rFonts w:ascii="Times New Roman" w:eastAsia="Calibri" w:hAnsi="Times New Roman" w:cs="Times New Roman"/>
                <w:lang w:val="ru-RU"/>
              </w:rPr>
              <w:t>3293</w:t>
            </w:r>
          </w:p>
        </w:tc>
        <w:tc>
          <w:tcPr>
            <w:tcW w:w="992" w:type="dxa"/>
            <w:tcBorders>
              <w:left w:val="single" w:sz="4" w:space="0" w:color="auto"/>
            </w:tcBorders>
          </w:tcPr>
          <w:p w:rsidR="00211275" w:rsidRPr="00211275" w:rsidRDefault="00211275" w:rsidP="000C2028">
            <w:pPr>
              <w:adjustRightInd w:val="0"/>
              <w:jc w:val="center"/>
              <w:rPr>
                <w:rFonts w:ascii="Times New Roman" w:eastAsia="Calibri" w:hAnsi="Times New Roman" w:cs="Times New Roman"/>
              </w:rPr>
            </w:pPr>
            <w:r w:rsidRPr="00211275">
              <w:rPr>
                <w:rFonts w:ascii="Times New Roman" w:eastAsia="Calibri" w:hAnsi="Times New Roman" w:cs="Times New Roman"/>
              </w:rPr>
              <w:t>2689</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rPr>
            </w:pPr>
            <w:r w:rsidRPr="002A22D1">
              <w:rPr>
                <w:rFonts w:ascii="Times New Roman" w:eastAsia="Times New Roman" w:hAnsi="Times New Roman" w:cs="Times New Roman"/>
                <w:bCs/>
                <w:lang w:val="ru-RU" w:eastAsia="ru-RU"/>
              </w:rPr>
              <w:t>15996</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1</w:t>
            </w:r>
          </w:p>
        </w:tc>
      </w:tr>
      <w:tr w:rsidR="00211275" w:rsidRPr="002A22D1" w:rsidTr="00211275">
        <w:trPr>
          <w:trHeight w:val="275"/>
        </w:trPr>
        <w:tc>
          <w:tcPr>
            <w:tcW w:w="566" w:type="dxa"/>
          </w:tcPr>
          <w:p w:rsidR="00211275" w:rsidRPr="002A22D1" w:rsidRDefault="00211275" w:rsidP="002A22D1">
            <w:pPr>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11</w:t>
            </w:r>
          </w:p>
        </w:tc>
        <w:tc>
          <w:tcPr>
            <w:tcW w:w="4821" w:type="dxa"/>
          </w:tcPr>
          <w:p w:rsidR="00211275" w:rsidRPr="002A22D1" w:rsidRDefault="00211275" w:rsidP="002A22D1">
            <w:pPr>
              <w:spacing w:line="256" w:lineRule="exact"/>
              <w:rPr>
                <w:rFonts w:ascii="Times New Roman" w:eastAsia="Times New Roman" w:hAnsi="Times New Roman" w:cs="Times New Roman"/>
                <w:color w:val="000000"/>
                <w:lang w:eastAsia="ru-RU"/>
              </w:rPr>
            </w:pPr>
            <w:r w:rsidRPr="002A22D1">
              <w:rPr>
                <w:rFonts w:ascii="Times New Roman" w:eastAsia="Times New Roman" w:hAnsi="Times New Roman" w:cs="Times New Roman"/>
                <w:color w:val="000000"/>
                <w:lang w:val="ru-RU" w:eastAsia="ru-RU"/>
              </w:rPr>
              <w:t xml:space="preserve">   </w:t>
            </w:r>
            <w:proofErr w:type="spellStart"/>
            <w:r w:rsidRPr="002A22D1">
              <w:rPr>
                <w:rFonts w:ascii="Times New Roman" w:eastAsia="Times New Roman" w:hAnsi="Times New Roman" w:cs="Times New Roman"/>
                <w:color w:val="000000"/>
                <w:lang w:eastAsia="ru-RU"/>
              </w:rPr>
              <w:t>Новомалороссийско</w:t>
            </w:r>
            <w:proofErr w:type="spellEnd"/>
            <w:r w:rsidRPr="002A22D1">
              <w:rPr>
                <w:rFonts w:ascii="Times New Roman" w:eastAsia="Times New Roman" w:hAnsi="Times New Roman" w:cs="Times New Roman"/>
                <w:color w:val="000000"/>
                <w:lang w:val="ru-RU" w:eastAsia="ru-RU"/>
              </w:rPr>
              <w:t>е</w:t>
            </w:r>
            <w:r w:rsidRPr="002A22D1">
              <w:rPr>
                <w:rFonts w:ascii="Times New Roman" w:eastAsia="Times New Roman" w:hAnsi="Times New Roman" w:cs="Times New Roman"/>
                <w:color w:val="000000"/>
                <w:lang w:eastAsia="ru-RU"/>
              </w:rPr>
              <w:t xml:space="preserve"> </w:t>
            </w:r>
            <w:proofErr w:type="spellStart"/>
            <w:r w:rsidRPr="00211275">
              <w:rPr>
                <w:rFonts w:ascii="Times New Roman" w:eastAsia="Calibri" w:hAnsi="Times New Roman" w:cs="Times New Roman"/>
              </w:rPr>
              <w:t>сельское</w:t>
            </w:r>
            <w:proofErr w:type="spellEnd"/>
            <w:r w:rsidRPr="00211275">
              <w:rPr>
                <w:rFonts w:ascii="Times New Roman" w:eastAsia="Calibri" w:hAnsi="Times New Roman" w:cs="Times New Roman"/>
              </w:rPr>
              <w:t xml:space="preserve"> </w:t>
            </w:r>
            <w:proofErr w:type="spellStart"/>
            <w:r w:rsidRPr="00211275">
              <w:rPr>
                <w:rFonts w:ascii="Times New Roman" w:eastAsia="Calibri" w:hAnsi="Times New Roman" w:cs="Times New Roman"/>
              </w:rPr>
              <w:t>поселение</w:t>
            </w:r>
            <w:proofErr w:type="spellEnd"/>
          </w:p>
        </w:tc>
        <w:tc>
          <w:tcPr>
            <w:tcW w:w="992" w:type="dxa"/>
            <w:tcBorders>
              <w:right w:val="single" w:sz="4" w:space="0" w:color="auto"/>
            </w:tcBorders>
          </w:tcPr>
          <w:p w:rsidR="00211275" w:rsidRPr="002A22D1" w:rsidRDefault="00211275" w:rsidP="002A22D1">
            <w:pPr>
              <w:jc w:val="center"/>
              <w:rPr>
                <w:rFonts w:ascii="Times New Roman" w:eastAsia="Times New Roman" w:hAnsi="Times New Roman" w:cs="Times New Roman"/>
              </w:rPr>
            </w:pPr>
            <w:r w:rsidRPr="002A22D1">
              <w:rPr>
                <w:rFonts w:ascii="Times New Roman" w:eastAsia="Calibri" w:hAnsi="Times New Roman" w:cs="Times New Roman"/>
                <w:lang w:val="ru-RU"/>
              </w:rPr>
              <w:t>6402</w:t>
            </w:r>
          </w:p>
        </w:tc>
        <w:tc>
          <w:tcPr>
            <w:tcW w:w="992" w:type="dxa"/>
            <w:tcBorders>
              <w:left w:val="single" w:sz="4" w:space="0" w:color="auto"/>
            </w:tcBorders>
          </w:tcPr>
          <w:p w:rsidR="00211275" w:rsidRPr="00211275" w:rsidRDefault="00211275" w:rsidP="000C2028">
            <w:pPr>
              <w:adjustRightInd w:val="0"/>
              <w:jc w:val="center"/>
              <w:rPr>
                <w:rFonts w:ascii="Times New Roman" w:eastAsia="Calibri" w:hAnsi="Times New Roman" w:cs="Times New Roman"/>
              </w:rPr>
            </w:pPr>
            <w:r w:rsidRPr="00211275">
              <w:rPr>
                <w:rFonts w:ascii="Times New Roman" w:eastAsia="Calibri" w:hAnsi="Times New Roman" w:cs="Times New Roman"/>
              </w:rPr>
              <w:t>5626</w:t>
            </w:r>
          </w:p>
        </w:tc>
        <w:tc>
          <w:tcPr>
            <w:tcW w:w="993" w:type="dxa"/>
            <w:tcBorders>
              <w:righ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rPr>
            </w:pPr>
            <w:r w:rsidRPr="002A22D1">
              <w:rPr>
                <w:rFonts w:ascii="Times New Roman" w:eastAsia="Calibri" w:hAnsi="Times New Roman" w:cs="Times New Roman"/>
                <w:bCs/>
                <w:lang w:val="ru-RU"/>
              </w:rPr>
              <w:t>22844</w:t>
            </w:r>
          </w:p>
        </w:tc>
        <w:tc>
          <w:tcPr>
            <w:tcW w:w="1275" w:type="dxa"/>
            <w:tcBorders>
              <w:left w:val="single" w:sz="4" w:space="0" w:color="auto"/>
            </w:tcBorders>
          </w:tcPr>
          <w:p w:rsidR="00211275" w:rsidRPr="002A22D1" w:rsidRDefault="00211275" w:rsidP="002A22D1">
            <w:pPr>
              <w:spacing w:line="256" w:lineRule="exact"/>
              <w:ind w:left="142" w:hanging="1"/>
              <w:jc w:val="center"/>
              <w:rPr>
                <w:rFonts w:ascii="Times New Roman" w:eastAsia="Times New Roman" w:hAnsi="Times New Roman" w:cs="Times New Roman"/>
                <w:lang w:val="ru-RU"/>
              </w:rPr>
            </w:pPr>
            <w:r w:rsidRPr="002A22D1">
              <w:rPr>
                <w:rFonts w:ascii="Times New Roman" w:eastAsia="Times New Roman" w:hAnsi="Times New Roman" w:cs="Times New Roman"/>
                <w:lang w:val="ru-RU"/>
              </w:rPr>
              <w:t>2</w:t>
            </w:r>
          </w:p>
        </w:tc>
      </w:tr>
    </w:tbl>
    <w:p w:rsidR="009B3516" w:rsidRDefault="00B75E5D" w:rsidP="00722F72">
      <w:pPr>
        <w:shd w:val="clear" w:color="auto" w:fill="FFFFFF"/>
        <w:spacing w:before="240" w:after="0" w:line="240" w:lineRule="auto"/>
        <w:ind w:firstLine="567"/>
        <w:jc w:val="center"/>
        <w:textAlignment w:val="baseline"/>
        <w:rPr>
          <w:rFonts w:ascii="Times New Roman" w:eastAsia="Times New Roman" w:hAnsi="Times New Roman" w:cs="Times New Roman"/>
          <w:sz w:val="24"/>
          <w:szCs w:val="24"/>
          <w:lang w:eastAsia="ru-RU"/>
        </w:rPr>
      </w:pPr>
      <w:r w:rsidRPr="00B75E5D">
        <w:rPr>
          <w:rFonts w:ascii="Times New Roman" w:eastAsia="Times New Roman" w:hAnsi="Times New Roman" w:cs="Times New Roman"/>
          <w:sz w:val="24"/>
          <w:szCs w:val="24"/>
          <w:lang w:eastAsia="ru-RU"/>
        </w:rPr>
        <w:t>Численность детей в возрасте от 0 до 18 лет на 1 января 202</w:t>
      </w:r>
      <w:r w:rsidR="00DA7AE1" w:rsidRPr="00DA7AE1">
        <w:rPr>
          <w:rFonts w:ascii="Times New Roman" w:eastAsia="Times New Roman" w:hAnsi="Times New Roman" w:cs="Times New Roman"/>
          <w:sz w:val="24"/>
          <w:szCs w:val="24"/>
          <w:lang w:eastAsia="ru-RU"/>
        </w:rPr>
        <w:t>4</w:t>
      </w:r>
      <w:r w:rsidRPr="00B75E5D">
        <w:rPr>
          <w:rFonts w:ascii="Times New Roman" w:eastAsia="Times New Roman" w:hAnsi="Times New Roman" w:cs="Times New Roman"/>
          <w:sz w:val="24"/>
          <w:szCs w:val="24"/>
          <w:lang w:eastAsia="ru-RU"/>
        </w:rPr>
        <w:t xml:space="preserve"> г.</w:t>
      </w:r>
      <w:r w:rsidR="009B3516">
        <w:rPr>
          <w:rFonts w:ascii="Times New Roman" w:eastAsia="Times New Roman" w:hAnsi="Times New Roman" w:cs="Times New Roman"/>
          <w:sz w:val="24"/>
          <w:szCs w:val="24"/>
          <w:lang w:eastAsia="ru-RU"/>
        </w:rPr>
        <w:t xml:space="preserve"> приведена в таблице 1</w:t>
      </w:r>
      <w:r w:rsidR="00A1655C">
        <w:rPr>
          <w:rFonts w:ascii="Times New Roman" w:eastAsia="Times New Roman" w:hAnsi="Times New Roman" w:cs="Times New Roman"/>
          <w:sz w:val="24"/>
          <w:szCs w:val="24"/>
          <w:lang w:eastAsia="ru-RU"/>
        </w:rPr>
        <w:t>5</w:t>
      </w:r>
      <w:r w:rsidR="009B3516">
        <w:rPr>
          <w:rFonts w:ascii="Times New Roman" w:eastAsia="Times New Roman" w:hAnsi="Times New Roman" w:cs="Times New Roman"/>
          <w:sz w:val="24"/>
          <w:szCs w:val="24"/>
          <w:lang w:eastAsia="ru-RU"/>
        </w:rPr>
        <w:t>.</w:t>
      </w:r>
    </w:p>
    <w:p w:rsidR="00B75E5D" w:rsidRPr="00B75E5D" w:rsidRDefault="009B3516" w:rsidP="009B3516">
      <w:pPr>
        <w:shd w:val="clear" w:color="auto" w:fill="FFFFFF"/>
        <w:spacing w:after="0" w:line="240" w:lineRule="auto"/>
        <w:ind w:firstLine="567"/>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r w:rsidR="00A1655C">
        <w:rPr>
          <w:rFonts w:ascii="Times New Roman" w:eastAsia="Times New Roman" w:hAnsi="Times New Roman" w:cs="Times New Roman"/>
          <w:sz w:val="24"/>
          <w:szCs w:val="24"/>
          <w:lang w:eastAsia="ru-RU"/>
        </w:rPr>
        <w:t>5</w:t>
      </w:r>
      <w:r w:rsidR="00B75E5D" w:rsidRPr="00B75E5D">
        <w:rPr>
          <w:rFonts w:ascii="Times New Roman" w:eastAsia="Times New Roman" w:hAnsi="Times New Roman" w:cs="Times New Roman"/>
          <w:sz w:val="24"/>
          <w:szCs w:val="24"/>
          <w:lang w:eastAsia="ru-RU"/>
        </w:rPr>
        <w:t xml:space="preserve"> </w:t>
      </w:r>
    </w:p>
    <w:tbl>
      <w:tblPr>
        <w:tblStyle w:val="122"/>
        <w:tblW w:w="4890" w:type="pct"/>
        <w:tblInd w:w="108" w:type="dxa"/>
        <w:tblLook w:val="04A0"/>
      </w:tblPr>
      <w:tblGrid>
        <w:gridCol w:w="3261"/>
        <w:gridCol w:w="3117"/>
        <w:gridCol w:w="3260"/>
      </w:tblGrid>
      <w:tr w:rsidR="001D19CA" w:rsidRPr="001D19CA" w:rsidTr="000C2028">
        <w:trPr>
          <w:trHeight w:val="255"/>
        </w:trPr>
        <w:tc>
          <w:tcPr>
            <w:tcW w:w="1692" w:type="pct"/>
            <w:vMerge w:val="restart"/>
          </w:tcPr>
          <w:p w:rsidR="001D19CA" w:rsidRPr="00B75E5D" w:rsidRDefault="001D19CA" w:rsidP="00B75E5D">
            <w:pPr>
              <w:jc w:val="center"/>
              <w:rPr>
                <w:sz w:val="22"/>
                <w:szCs w:val="22"/>
              </w:rPr>
            </w:pPr>
            <w:r w:rsidRPr="00B75E5D">
              <w:rPr>
                <w:sz w:val="22"/>
                <w:szCs w:val="22"/>
              </w:rPr>
              <w:t>Возраст</w:t>
            </w:r>
          </w:p>
        </w:tc>
        <w:tc>
          <w:tcPr>
            <w:tcW w:w="3308" w:type="pct"/>
            <w:gridSpan w:val="2"/>
          </w:tcPr>
          <w:p w:rsidR="001D19CA" w:rsidRPr="00B75E5D" w:rsidRDefault="00DA7AE1" w:rsidP="00B75E5D">
            <w:pPr>
              <w:jc w:val="center"/>
              <w:rPr>
                <w:sz w:val="22"/>
                <w:szCs w:val="22"/>
              </w:rPr>
            </w:pPr>
            <w:r>
              <w:rPr>
                <w:sz w:val="22"/>
                <w:szCs w:val="22"/>
              </w:rPr>
              <w:t>Ч</w:t>
            </w:r>
            <w:r w:rsidRPr="00B75E5D">
              <w:rPr>
                <w:sz w:val="22"/>
                <w:szCs w:val="22"/>
              </w:rPr>
              <w:t>исленность населения</w:t>
            </w:r>
            <w:r>
              <w:rPr>
                <w:sz w:val="22"/>
                <w:szCs w:val="22"/>
              </w:rPr>
              <w:t xml:space="preserve"> по возрастам</w:t>
            </w:r>
            <w:r>
              <w:rPr>
                <w:sz w:val="22"/>
                <w:szCs w:val="22"/>
                <w:shd w:val="clear" w:color="auto" w:fill="FFFFFF"/>
              </w:rPr>
              <w:t>, чел.</w:t>
            </w:r>
          </w:p>
        </w:tc>
      </w:tr>
      <w:tr w:rsidR="001D19CA" w:rsidRPr="001D19CA" w:rsidTr="000C2028">
        <w:trPr>
          <w:trHeight w:val="248"/>
        </w:trPr>
        <w:tc>
          <w:tcPr>
            <w:tcW w:w="1692" w:type="pct"/>
            <w:vMerge/>
          </w:tcPr>
          <w:p w:rsidR="001D19CA" w:rsidRPr="001D19CA" w:rsidRDefault="001D19CA" w:rsidP="00B75E5D">
            <w:pPr>
              <w:jc w:val="center"/>
              <w:rPr>
                <w:sz w:val="22"/>
                <w:szCs w:val="22"/>
              </w:rPr>
            </w:pPr>
          </w:p>
        </w:tc>
        <w:tc>
          <w:tcPr>
            <w:tcW w:w="1617" w:type="pct"/>
          </w:tcPr>
          <w:p w:rsidR="001D19CA" w:rsidRPr="001D19CA" w:rsidRDefault="001D19CA" w:rsidP="00B75E5D">
            <w:pPr>
              <w:jc w:val="center"/>
              <w:rPr>
                <w:sz w:val="22"/>
                <w:szCs w:val="22"/>
                <w:shd w:val="clear" w:color="auto" w:fill="FFFFFF"/>
              </w:rPr>
            </w:pPr>
            <w:r w:rsidRPr="001D19CA">
              <w:rPr>
                <w:sz w:val="22"/>
                <w:szCs w:val="22"/>
                <w:shd w:val="clear" w:color="auto" w:fill="FFFFFF"/>
              </w:rPr>
              <w:t>2019 год</w:t>
            </w:r>
          </w:p>
        </w:tc>
        <w:tc>
          <w:tcPr>
            <w:tcW w:w="1691" w:type="pct"/>
          </w:tcPr>
          <w:p w:rsidR="001D19CA" w:rsidRPr="001D19CA" w:rsidRDefault="001D19CA" w:rsidP="00B75E5D">
            <w:pPr>
              <w:jc w:val="center"/>
              <w:rPr>
                <w:sz w:val="22"/>
                <w:szCs w:val="22"/>
                <w:shd w:val="clear" w:color="auto" w:fill="FFFFFF"/>
              </w:rPr>
            </w:pPr>
            <w:r w:rsidRPr="001D19CA">
              <w:rPr>
                <w:sz w:val="22"/>
                <w:szCs w:val="22"/>
                <w:shd w:val="clear" w:color="auto" w:fill="FFFFFF"/>
              </w:rPr>
              <w:t>2024 год</w:t>
            </w:r>
          </w:p>
        </w:tc>
      </w:tr>
      <w:tr w:rsidR="00B75E5D" w:rsidRPr="001D19CA" w:rsidTr="000C2028">
        <w:trPr>
          <w:trHeight w:val="165"/>
        </w:trPr>
        <w:tc>
          <w:tcPr>
            <w:tcW w:w="1692" w:type="pct"/>
          </w:tcPr>
          <w:p w:rsidR="00B75E5D" w:rsidRPr="00B75E5D" w:rsidRDefault="00DA7AE1" w:rsidP="00B75E5D">
            <w:pPr>
              <w:jc w:val="center"/>
              <w:rPr>
                <w:sz w:val="22"/>
                <w:szCs w:val="22"/>
              </w:rPr>
            </w:pPr>
            <w:r>
              <w:rPr>
                <w:sz w:val="22"/>
                <w:szCs w:val="22"/>
              </w:rPr>
              <w:t>Общая численность населения</w:t>
            </w:r>
          </w:p>
        </w:tc>
        <w:tc>
          <w:tcPr>
            <w:tcW w:w="1617" w:type="pct"/>
          </w:tcPr>
          <w:p w:rsidR="00B75E5D" w:rsidRPr="00B75E5D" w:rsidRDefault="00B75E5D" w:rsidP="00DA7AE1">
            <w:pPr>
              <w:jc w:val="center"/>
              <w:rPr>
                <w:bCs/>
                <w:sz w:val="22"/>
                <w:szCs w:val="22"/>
              </w:rPr>
            </w:pPr>
            <w:r w:rsidRPr="00B75E5D">
              <w:rPr>
                <w:bCs/>
                <w:color w:val="000000"/>
                <w:sz w:val="22"/>
                <w:szCs w:val="22"/>
              </w:rPr>
              <w:t>56</w:t>
            </w:r>
            <w:r w:rsidR="00DA7AE1">
              <w:rPr>
                <w:bCs/>
                <w:color w:val="000000"/>
                <w:sz w:val="22"/>
                <w:szCs w:val="22"/>
              </w:rPr>
              <w:t> </w:t>
            </w:r>
            <w:r w:rsidRPr="00B75E5D">
              <w:rPr>
                <w:bCs/>
                <w:color w:val="000000"/>
                <w:sz w:val="22"/>
                <w:szCs w:val="22"/>
              </w:rPr>
              <w:t>078</w:t>
            </w:r>
            <w:r w:rsidR="00DA7AE1">
              <w:rPr>
                <w:bCs/>
                <w:color w:val="000000"/>
                <w:sz w:val="22"/>
                <w:szCs w:val="22"/>
              </w:rPr>
              <w:t xml:space="preserve"> </w:t>
            </w:r>
          </w:p>
        </w:tc>
        <w:tc>
          <w:tcPr>
            <w:tcW w:w="1691" w:type="pct"/>
          </w:tcPr>
          <w:p w:rsidR="00B75E5D" w:rsidRPr="001D19CA" w:rsidRDefault="00B75E5D" w:rsidP="00DA7AE1">
            <w:pPr>
              <w:jc w:val="center"/>
              <w:rPr>
                <w:bCs/>
                <w:sz w:val="22"/>
                <w:szCs w:val="22"/>
              </w:rPr>
            </w:pPr>
            <w:r w:rsidRPr="001D19CA">
              <w:rPr>
                <w:rFonts w:eastAsia="Calibri"/>
                <w:sz w:val="22"/>
                <w:szCs w:val="22"/>
              </w:rPr>
              <w:t>54</w:t>
            </w:r>
            <w:r w:rsidR="00DA7AE1">
              <w:rPr>
                <w:rFonts w:eastAsia="Calibri"/>
                <w:sz w:val="22"/>
                <w:szCs w:val="22"/>
              </w:rPr>
              <w:t xml:space="preserve"> </w:t>
            </w:r>
            <w:r w:rsidRPr="001D19CA">
              <w:rPr>
                <w:rFonts w:eastAsia="Calibri"/>
                <w:sz w:val="22"/>
                <w:szCs w:val="22"/>
              </w:rPr>
              <w:t>069</w:t>
            </w:r>
            <w:r w:rsidR="00DA7AE1">
              <w:rPr>
                <w:bCs/>
                <w:color w:val="000000"/>
                <w:sz w:val="22"/>
                <w:szCs w:val="22"/>
              </w:rPr>
              <w:t xml:space="preserve"> </w:t>
            </w:r>
          </w:p>
        </w:tc>
      </w:tr>
      <w:tr w:rsidR="00DA7AE1" w:rsidRPr="001D19CA" w:rsidTr="000C2028">
        <w:trPr>
          <w:trHeight w:val="183"/>
        </w:trPr>
        <w:tc>
          <w:tcPr>
            <w:tcW w:w="1692" w:type="pct"/>
          </w:tcPr>
          <w:p w:rsidR="00DA7AE1" w:rsidRPr="00DA7AE1" w:rsidRDefault="00DA7AE1" w:rsidP="00DA7AE1">
            <w:pPr>
              <w:jc w:val="center"/>
              <w:rPr>
                <w:bCs/>
                <w:sz w:val="22"/>
                <w:szCs w:val="22"/>
              </w:rPr>
            </w:pPr>
            <w:r w:rsidRPr="00B75E5D">
              <w:rPr>
                <w:bCs/>
                <w:sz w:val="22"/>
                <w:szCs w:val="22"/>
              </w:rPr>
              <w:t>К</w:t>
            </w:r>
            <w:proofErr w:type="gramStart"/>
            <w:r w:rsidRPr="00B75E5D">
              <w:rPr>
                <w:bCs/>
                <w:sz w:val="22"/>
                <w:szCs w:val="22"/>
              </w:rPr>
              <w:t>0</w:t>
            </w:r>
            <w:proofErr w:type="gramEnd"/>
          </w:p>
        </w:tc>
        <w:tc>
          <w:tcPr>
            <w:tcW w:w="1617" w:type="pct"/>
          </w:tcPr>
          <w:p w:rsidR="00DA7AE1" w:rsidRPr="00B75E5D" w:rsidRDefault="00DA7AE1" w:rsidP="00B75E5D">
            <w:pPr>
              <w:jc w:val="center"/>
              <w:rPr>
                <w:sz w:val="22"/>
                <w:szCs w:val="22"/>
              </w:rPr>
            </w:pPr>
            <w:r w:rsidRPr="00B75E5D">
              <w:rPr>
                <w:color w:val="000000"/>
                <w:sz w:val="22"/>
                <w:szCs w:val="22"/>
              </w:rPr>
              <w:t>520</w:t>
            </w:r>
          </w:p>
        </w:tc>
        <w:tc>
          <w:tcPr>
            <w:tcW w:w="1691" w:type="pct"/>
          </w:tcPr>
          <w:p w:rsidR="00DA7AE1" w:rsidRPr="001D19CA" w:rsidRDefault="00DA7AE1" w:rsidP="00B75E5D">
            <w:pPr>
              <w:jc w:val="center"/>
              <w:rPr>
                <w:sz w:val="22"/>
                <w:szCs w:val="22"/>
              </w:rPr>
            </w:pPr>
            <w:r w:rsidRPr="001D19CA">
              <w:rPr>
                <w:sz w:val="22"/>
                <w:szCs w:val="22"/>
              </w:rPr>
              <w:t>504</w:t>
            </w:r>
          </w:p>
        </w:tc>
      </w:tr>
      <w:tr w:rsidR="00DA7AE1" w:rsidRPr="001D19CA" w:rsidTr="000C2028">
        <w:trPr>
          <w:trHeight w:val="147"/>
        </w:trPr>
        <w:tc>
          <w:tcPr>
            <w:tcW w:w="1692" w:type="pct"/>
          </w:tcPr>
          <w:p w:rsidR="00DA7AE1" w:rsidRPr="00DA7AE1" w:rsidRDefault="00DA7AE1" w:rsidP="00DA7AE1">
            <w:pPr>
              <w:jc w:val="center"/>
              <w:rPr>
                <w:bCs/>
              </w:rPr>
            </w:pPr>
            <w:r w:rsidRPr="00B75E5D">
              <w:rPr>
                <w:bCs/>
                <w:sz w:val="22"/>
                <w:szCs w:val="22"/>
              </w:rPr>
              <w:t>К</w:t>
            </w:r>
            <w:proofErr w:type="gramStart"/>
            <w:r w:rsidRPr="00B75E5D">
              <w:rPr>
                <w:bCs/>
                <w:sz w:val="22"/>
                <w:szCs w:val="22"/>
              </w:rPr>
              <w:t>1</w:t>
            </w:r>
            <w:proofErr w:type="gramEnd"/>
          </w:p>
        </w:tc>
        <w:tc>
          <w:tcPr>
            <w:tcW w:w="1617" w:type="pct"/>
          </w:tcPr>
          <w:p w:rsidR="00DA7AE1" w:rsidRPr="00B75E5D" w:rsidRDefault="00DA7AE1" w:rsidP="00B75E5D">
            <w:pPr>
              <w:jc w:val="center"/>
              <w:rPr>
                <w:sz w:val="22"/>
                <w:szCs w:val="22"/>
              </w:rPr>
            </w:pPr>
            <w:r w:rsidRPr="00B75E5D">
              <w:rPr>
                <w:color w:val="000000"/>
                <w:sz w:val="22"/>
                <w:szCs w:val="22"/>
              </w:rPr>
              <w:t>554</w:t>
            </w:r>
          </w:p>
        </w:tc>
        <w:tc>
          <w:tcPr>
            <w:tcW w:w="1691" w:type="pct"/>
          </w:tcPr>
          <w:p w:rsidR="00DA7AE1" w:rsidRPr="001D19CA" w:rsidRDefault="00DA7AE1" w:rsidP="00B75E5D">
            <w:pPr>
              <w:jc w:val="center"/>
              <w:rPr>
                <w:sz w:val="22"/>
                <w:szCs w:val="22"/>
              </w:rPr>
            </w:pPr>
            <w:r w:rsidRPr="001D19CA">
              <w:rPr>
                <w:sz w:val="22"/>
                <w:szCs w:val="22"/>
              </w:rPr>
              <w:t>496</w:t>
            </w:r>
          </w:p>
        </w:tc>
      </w:tr>
      <w:tr w:rsidR="00DA7AE1" w:rsidRPr="001D19CA" w:rsidTr="000C2028">
        <w:tc>
          <w:tcPr>
            <w:tcW w:w="1692" w:type="pct"/>
          </w:tcPr>
          <w:p w:rsidR="00DA7AE1" w:rsidRPr="00DA7AE1" w:rsidRDefault="00DA7AE1" w:rsidP="00DA7AE1">
            <w:pPr>
              <w:jc w:val="center"/>
              <w:rPr>
                <w:bCs/>
              </w:rPr>
            </w:pPr>
            <w:r w:rsidRPr="00B75E5D">
              <w:rPr>
                <w:bCs/>
                <w:sz w:val="22"/>
                <w:szCs w:val="22"/>
              </w:rPr>
              <w:t>К</w:t>
            </w:r>
            <w:proofErr w:type="gramStart"/>
            <w:r w:rsidRPr="00B75E5D">
              <w:rPr>
                <w:bCs/>
                <w:sz w:val="22"/>
                <w:szCs w:val="22"/>
              </w:rPr>
              <w:t>2</w:t>
            </w:r>
            <w:proofErr w:type="gramEnd"/>
          </w:p>
        </w:tc>
        <w:tc>
          <w:tcPr>
            <w:tcW w:w="1617" w:type="pct"/>
          </w:tcPr>
          <w:p w:rsidR="00DA7AE1" w:rsidRPr="00B75E5D" w:rsidRDefault="00DA7AE1" w:rsidP="00B75E5D">
            <w:pPr>
              <w:jc w:val="center"/>
              <w:rPr>
                <w:sz w:val="22"/>
                <w:szCs w:val="22"/>
              </w:rPr>
            </w:pPr>
            <w:r w:rsidRPr="00B75E5D">
              <w:rPr>
                <w:color w:val="000000"/>
                <w:sz w:val="22"/>
                <w:szCs w:val="22"/>
              </w:rPr>
              <w:t>553</w:t>
            </w:r>
          </w:p>
        </w:tc>
        <w:tc>
          <w:tcPr>
            <w:tcW w:w="1691" w:type="pct"/>
          </w:tcPr>
          <w:p w:rsidR="00DA7AE1" w:rsidRPr="001D19CA" w:rsidRDefault="00DA7AE1" w:rsidP="00B75E5D">
            <w:pPr>
              <w:jc w:val="center"/>
              <w:rPr>
                <w:sz w:val="22"/>
                <w:szCs w:val="22"/>
              </w:rPr>
            </w:pPr>
            <w:r w:rsidRPr="001D19CA">
              <w:rPr>
                <w:sz w:val="22"/>
                <w:szCs w:val="22"/>
              </w:rPr>
              <w:t>340</w:t>
            </w:r>
          </w:p>
        </w:tc>
      </w:tr>
      <w:tr w:rsidR="00DA7AE1" w:rsidRPr="001D19CA" w:rsidTr="000C2028">
        <w:tc>
          <w:tcPr>
            <w:tcW w:w="1692" w:type="pct"/>
          </w:tcPr>
          <w:p w:rsidR="00DA7AE1" w:rsidRPr="00DA7AE1" w:rsidRDefault="00DA7AE1" w:rsidP="00DA7AE1">
            <w:pPr>
              <w:jc w:val="center"/>
              <w:rPr>
                <w:bCs/>
              </w:rPr>
            </w:pPr>
            <w:r w:rsidRPr="00B75E5D">
              <w:rPr>
                <w:bCs/>
                <w:sz w:val="22"/>
                <w:szCs w:val="22"/>
              </w:rPr>
              <w:t>К3</w:t>
            </w:r>
          </w:p>
        </w:tc>
        <w:tc>
          <w:tcPr>
            <w:tcW w:w="1617" w:type="pct"/>
          </w:tcPr>
          <w:p w:rsidR="00DA7AE1" w:rsidRPr="00B75E5D" w:rsidRDefault="00DA7AE1" w:rsidP="00B75E5D">
            <w:pPr>
              <w:jc w:val="center"/>
              <w:rPr>
                <w:sz w:val="22"/>
                <w:szCs w:val="22"/>
              </w:rPr>
            </w:pPr>
            <w:r w:rsidRPr="00B75E5D">
              <w:rPr>
                <w:color w:val="000000"/>
                <w:sz w:val="22"/>
                <w:szCs w:val="22"/>
              </w:rPr>
              <w:t>639</w:t>
            </w:r>
          </w:p>
        </w:tc>
        <w:tc>
          <w:tcPr>
            <w:tcW w:w="1691" w:type="pct"/>
          </w:tcPr>
          <w:p w:rsidR="00DA7AE1" w:rsidRPr="001D19CA" w:rsidRDefault="00DA7AE1" w:rsidP="00B75E5D">
            <w:pPr>
              <w:jc w:val="center"/>
              <w:rPr>
                <w:sz w:val="22"/>
                <w:szCs w:val="22"/>
              </w:rPr>
            </w:pPr>
            <w:r w:rsidRPr="001D19CA">
              <w:rPr>
                <w:sz w:val="22"/>
                <w:szCs w:val="22"/>
              </w:rPr>
              <w:t>345</w:t>
            </w:r>
          </w:p>
        </w:tc>
      </w:tr>
      <w:tr w:rsidR="00DA7AE1" w:rsidRPr="001D19CA" w:rsidTr="000C2028">
        <w:tc>
          <w:tcPr>
            <w:tcW w:w="1692" w:type="pct"/>
          </w:tcPr>
          <w:p w:rsidR="00DA7AE1" w:rsidRPr="001D19CA" w:rsidRDefault="00DA7AE1" w:rsidP="000C2028">
            <w:pPr>
              <w:jc w:val="center"/>
              <w:rPr>
                <w:bCs/>
                <w:sz w:val="22"/>
                <w:szCs w:val="22"/>
              </w:rPr>
            </w:pPr>
            <w:r w:rsidRPr="00B75E5D">
              <w:rPr>
                <w:bCs/>
                <w:sz w:val="22"/>
                <w:szCs w:val="22"/>
              </w:rPr>
              <w:t>К</w:t>
            </w:r>
            <w:proofErr w:type="gramStart"/>
            <w:r w:rsidRPr="00B75E5D">
              <w:rPr>
                <w:bCs/>
                <w:sz w:val="22"/>
                <w:szCs w:val="22"/>
              </w:rPr>
              <w:t>4</w:t>
            </w:r>
            <w:proofErr w:type="gramEnd"/>
          </w:p>
        </w:tc>
        <w:tc>
          <w:tcPr>
            <w:tcW w:w="1617" w:type="pct"/>
          </w:tcPr>
          <w:p w:rsidR="00DA7AE1" w:rsidRPr="00B75E5D" w:rsidRDefault="00DA7AE1" w:rsidP="000C2028">
            <w:pPr>
              <w:jc w:val="center"/>
              <w:rPr>
                <w:sz w:val="22"/>
                <w:szCs w:val="22"/>
              </w:rPr>
            </w:pPr>
            <w:r w:rsidRPr="00B75E5D">
              <w:rPr>
                <w:sz w:val="22"/>
                <w:szCs w:val="22"/>
              </w:rPr>
              <w:t>621</w:t>
            </w:r>
          </w:p>
        </w:tc>
        <w:tc>
          <w:tcPr>
            <w:tcW w:w="1691" w:type="pct"/>
          </w:tcPr>
          <w:p w:rsidR="00DA7AE1" w:rsidRPr="001D19CA" w:rsidRDefault="00DA7AE1" w:rsidP="00B75E5D">
            <w:pPr>
              <w:jc w:val="center"/>
              <w:rPr>
                <w:sz w:val="22"/>
                <w:szCs w:val="22"/>
              </w:rPr>
            </w:pPr>
            <w:r w:rsidRPr="001D19CA">
              <w:rPr>
                <w:sz w:val="22"/>
                <w:szCs w:val="22"/>
              </w:rPr>
              <w:t>423</w:t>
            </w:r>
          </w:p>
        </w:tc>
      </w:tr>
      <w:tr w:rsidR="00DA7AE1" w:rsidRPr="001D19CA" w:rsidTr="000C2028">
        <w:tc>
          <w:tcPr>
            <w:tcW w:w="1692" w:type="pct"/>
          </w:tcPr>
          <w:p w:rsidR="00DA7AE1" w:rsidRPr="001D19CA" w:rsidRDefault="00DA7AE1" w:rsidP="001D19CA">
            <w:pPr>
              <w:jc w:val="center"/>
              <w:rPr>
                <w:bCs/>
                <w:sz w:val="22"/>
                <w:szCs w:val="22"/>
              </w:rPr>
            </w:pPr>
            <w:r w:rsidRPr="00B75E5D">
              <w:rPr>
                <w:bCs/>
                <w:sz w:val="22"/>
                <w:szCs w:val="22"/>
              </w:rPr>
              <w:t>К5</w:t>
            </w:r>
          </w:p>
        </w:tc>
        <w:tc>
          <w:tcPr>
            <w:tcW w:w="1617" w:type="pct"/>
          </w:tcPr>
          <w:p w:rsidR="00DA7AE1" w:rsidRPr="00B75E5D" w:rsidRDefault="00DA7AE1" w:rsidP="00B75E5D">
            <w:pPr>
              <w:jc w:val="center"/>
              <w:rPr>
                <w:sz w:val="22"/>
                <w:szCs w:val="22"/>
              </w:rPr>
            </w:pPr>
            <w:r w:rsidRPr="00B75E5D">
              <w:rPr>
                <w:color w:val="000000"/>
                <w:sz w:val="22"/>
                <w:szCs w:val="22"/>
              </w:rPr>
              <w:t>717</w:t>
            </w:r>
          </w:p>
        </w:tc>
        <w:tc>
          <w:tcPr>
            <w:tcW w:w="1691" w:type="pct"/>
          </w:tcPr>
          <w:p w:rsidR="00DA7AE1" w:rsidRPr="001D19CA" w:rsidRDefault="00DA7AE1" w:rsidP="001D19CA">
            <w:pPr>
              <w:jc w:val="center"/>
              <w:rPr>
                <w:sz w:val="22"/>
                <w:szCs w:val="22"/>
              </w:rPr>
            </w:pPr>
            <w:r w:rsidRPr="001D19CA">
              <w:rPr>
                <w:sz w:val="22"/>
                <w:szCs w:val="22"/>
              </w:rPr>
              <w:t xml:space="preserve">465  </w:t>
            </w:r>
          </w:p>
        </w:tc>
      </w:tr>
      <w:tr w:rsidR="00DA7AE1" w:rsidRPr="001D19CA" w:rsidTr="000C2028">
        <w:tc>
          <w:tcPr>
            <w:tcW w:w="1692" w:type="pct"/>
          </w:tcPr>
          <w:p w:rsidR="00DA7AE1" w:rsidRPr="001D19CA" w:rsidRDefault="00DA7AE1" w:rsidP="001D19CA">
            <w:pPr>
              <w:jc w:val="center"/>
              <w:rPr>
                <w:bCs/>
                <w:sz w:val="22"/>
                <w:szCs w:val="22"/>
              </w:rPr>
            </w:pPr>
            <w:r w:rsidRPr="00B75E5D">
              <w:rPr>
                <w:bCs/>
                <w:sz w:val="22"/>
                <w:szCs w:val="22"/>
              </w:rPr>
              <w:t>К</w:t>
            </w:r>
            <w:proofErr w:type="gramStart"/>
            <w:r w:rsidRPr="00B75E5D">
              <w:rPr>
                <w:bCs/>
                <w:sz w:val="22"/>
                <w:szCs w:val="22"/>
              </w:rPr>
              <w:t>6</w:t>
            </w:r>
            <w:proofErr w:type="gramEnd"/>
          </w:p>
        </w:tc>
        <w:tc>
          <w:tcPr>
            <w:tcW w:w="1617" w:type="pct"/>
          </w:tcPr>
          <w:p w:rsidR="00DA7AE1" w:rsidRPr="00B75E5D" w:rsidRDefault="00DA7AE1" w:rsidP="00B75E5D">
            <w:pPr>
              <w:jc w:val="center"/>
              <w:rPr>
                <w:sz w:val="22"/>
                <w:szCs w:val="22"/>
              </w:rPr>
            </w:pPr>
            <w:r w:rsidRPr="00B75E5D">
              <w:rPr>
                <w:color w:val="000000"/>
                <w:sz w:val="22"/>
                <w:szCs w:val="22"/>
              </w:rPr>
              <w:t>764</w:t>
            </w:r>
          </w:p>
        </w:tc>
        <w:tc>
          <w:tcPr>
            <w:tcW w:w="1691" w:type="pct"/>
          </w:tcPr>
          <w:p w:rsidR="00DA7AE1" w:rsidRPr="001D19CA" w:rsidRDefault="00DA7AE1" w:rsidP="001D19CA">
            <w:pPr>
              <w:jc w:val="center"/>
              <w:rPr>
                <w:sz w:val="22"/>
                <w:szCs w:val="22"/>
              </w:rPr>
            </w:pPr>
            <w:r w:rsidRPr="001D19CA">
              <w:rPr>
                <w:sz w:val="22"/>
                <w:szCs w:val="22"/>
              </w:rPr>
              <w:t>494</w:t>
            </w:r>
          </w:p>
        </w:tc>
      </w:tr>
      <w:tr w:rsidR="00DA7AE1" w:rsidRPr="001D19CA" w:rsidTr="000C2028">
        <w:tc>
          <w:tcPr>
            <w:tcW w:w="1692" w:type="pct"/>
          </w:tcPr>
          <w:p w:rsidR="00DA7AE1" w:rsidRPr="001D19CA" w:rsidRDefault="00DA7AE1" w:rsidP="001D19CA">
            <w:pPr>
              <w:jc w:val="center"/>
              <w:rPr>
                <w:bCs/>
                <w:sz w:val="22"/>
                <w:szCs w:val="22"/>
              </w:rPr>
            </w:pPr>
            <w:r w:rsidRPr="00B75E5D">
              <w:rPr>
                <w:bCs/>
                <w:sz w:val="22"/>
                <w:szCs w:val="22"/>
              </w:rPr>
              <w:t>К</w:t>
            </w:r>
            <w:proofErr w:type="gramStart"/>
            <w:r w:rsidRPr="00B75E5D">
              <w:rPr>
                <w:bCs/>
                <w:sz w:val="22"/>
                <w:szCs w:val="22"/>
              </w:rPr>
              <w:t>7</w:t>
            </w:r>
            <w:proofErr w:type="gramEnd"/>
          </w:p>
        </w:tc>
        <w:tc>
          <w:tcPr>
            <w:tcW w:w="1617" w:type="pct"/>
          </w:tcPr>
          <w:p w:rsidR="00DA7AE1" w:rsidRPr="00B75E5D" w:rsidRDefault="00DA7AE1" w:rsidP="00B75E5D">
            <w:pPr>
              <w:jc w:val="center"/>
              <w:rPr>
                <w:sz w:val="22"/>
                <w:szCs w:val="22"/>
              </w:rPr>
            </w:pPr>
            <w:r w:rsidRPr="00B75E5D">
              <w:rPr>
                <w:sz w:val="22"/>
                <w:szCs w:val="22"/>
              </w:rPr>
              <w:t>717</w:t>
            </w:r>
          </w:p>
        </w:tc>
        <w:tc>
          <w:tcPr>
            <w:tcW w:w="1691" w:type="pct"/>
          </w:tcPr>
          <w:p w:rsidR="00DA7AE1" w:rsidRPr="001D19CA" w:rsidRDefault="00DA7AE1" w:rsidP="001D19CA">
            <w:pPr>
              <w:jc w:val="center"/>
              <w:rPr>
                <w:sz w:val="22"/>
                <w:szCs w:val="22"/>
              </w:rPr>
            </w:pPr>
            <w:r w:rsidRPr="001D19CA">
              <w:rPr>
                <w:sz w:val="22"/>
                <w:szCs w:val="22"/>
              </w:rPr>
              <w:t>560</w:t>
            </w:r>
          </w:p>
        </w:tc>
      </w:tr>
      <w:tr w:rsidR="00DA7AE1" w:rsidRPr="001D19CA" w:rsidTr="000C2028">
        <w:tc>
          <w:tcPr>
            <w:tcW w:w="1692" w:type="pct"/>
          </w:tcPr>
          <w:p w:rsidR="00DA7AE1" w:rsidRPr="001D19CA" w:rsidRDefault="00DA7AE1" w:rsidP="001D19CA">
            <w:pPr>
              <w:jc w:val="center"/>
              <w:rPr>
                <w:bCs/>
                <w:sz w:val="22"/>
                <w:szCs w:val="22"/>
              </w:rPr>
            </w:pPr>
            <w:r w:rsidRPr="00B75E5D">
              <w:rPr>
                <w:bCs/>
                <w:sz w:val="22"/>
                <w:szCs w:val="22"/>
              </w:rPr>
              <w:t>К8</w:t>
            </w:r>
          </w:p>
        </w:tc>
        <w:tc>
          <w:tcPr>
            <w:tcW w:w="1617" w:type="pct"/>
          </w:tcPr>
          <w:p w:rsidR="00DA7AE1" w:rsidRPr="00B75E5D" w:rsidRDefault="00DA7AE1" w:rsidP="00B75E5D">
            <w:pPr>
              <w:jc w:val="center"/>
              <w:rPr>
                <w:sz w:val="22"/>
                <w:szCs w:val="22"/>
              </w:rPr>
            </w:pPr>
            <w:r w:rsidRPr="00B75E5D">
              <w:rPr>
                <w:color w:val="000000"/>
                <w:sz w:val="22"/>
                <w:szCs w:val="22"/>
              </w:rPr>
              <w:t>720</w:t>
            </w:r>
          </w:p>
        </w:tc>
        <w:tc>
          <w:tcPr>
            <w:tcW w:w="1691" w:type="pct"/>
          </w:tcPr>
          <w:p w:rsidR="00DA7AE1" w:rsidRPr="001D19CA" w:rsidRDefault="00DA7AE1" w:rsidP="001D19CA">
            <w:pPr>
              <w:jc w:val="center"/>
              <w:rPr>
                <w:sz w:val="22"/>
                <w:szCs w:val="22"/>
              </w:rPr>
            </w:pPr>
            <w:r w:rsidRPr="001D19CA">
              <w:rPr>
                <w:sz w:val="22"/>
                <w:szCs w:val="22"/>
              </w:rPr>
              <w:t>627</w:t>
            </w:r>
          </w:p>
        </w:tc>
      </w:tr>
      <w:tr w:rsidR="00DA7AE1" w:rsidRPr="001D19CA" w:rsidTr="000C2028">
        <w:tc>
          <w:tcPr>
            <w:tcW w:w="1692" w:type="pct"/>
          </w:tcPr>
          <w:p w:rsidR="00DA7AE1" w:rsidRPr="001D19CA" w:rsidRDefault="00DA7AE1" w:rsidP="001D19CA">
            <w:pPr>
              <w:jc w:val="center"/>
              <w:rPr>
                <w:bCs/>
                <w:sz w:val="22"/>
                <w:szCs w:val="22"/>
              </w:rPr>
            </w:pPr>
            <w:r w:rsidRPr="00B75E5D">
              <w:rPr>
                <w:bCs/>
                <w:sz w:val="22"/>
                <w:szCs w:val="22"/>
              </w:rPr>
              <w:t>К</w:t>
            </w:r>
            <w:proofErr w:type="gramStart"/>
            <w:r w:rsidRPr="00B75E5D">
              <w:rPr>
                <w:bCs/>
                <w:sz w:val="22"/>
                <w:szCs w:val="22"/>
              </w:rPr>
              <w:t>9</w:t>
            </w:r>
            <w:proofErr w:type="gramEnd"/>
          </w:p>
        </w:tc>
        <w:tc>
          <w:tcPr>
            <w:tcW w:w="1617" w:type="pct"/>
          </w:tcPr>
          <w:p w:rsidR="00DA7AE1" w:rsidRPr="00B75E5D" w:rsidRDefault="00DA7AE1" w:rsidP="00B75E5D">
            <w:pPr>
              <w:jc w:val="center"/>
              <w:rPr>
                <w:sz w:val="22"/>
                <w:szCs w:val="22"/>
              </w:rPr>
            </w:pPr>
            <w:r w:rsidRPr="00B75E5D">
              <w:rPr>
                <w:sz w:val="22"/>
                <w:szCs w:val="22"/>
              </w:rPr>
              <w:t>818</w:t>
            </w:r>
          </w:p>
        </w:tc>
        <w:tc>
          <w:tcPr>
            <w:tcW w:w="1691" w:type="pct"/>
          </w:tcPr>
          <w:p w:rsidR="00DA7AE1" w:rsidRPr="001D19CA" w:rsidRDefault="00DA7AE1" w:rsidP="001D19CA">
            <w:pPr>
              <w:jc w:val="center"/>
              <w:rPr>
                <w:sz w:val="22"/>
                <w:szCs w:val="22"/>
              </w:rPr>
            </w:pPr>
            <w:r w:rsidRPr="001D19CA">
              <w:rPr>
                <w:sz w:val="22"/>
                <w:szCs w:val="22"/>
              </w:rPr>
              <w:t>598</w:t>
            </w:r>
          </w:p>
        </w:tc>
      </w:tr>
      <w:tr w:rsidR="00B75E5D" w:rsidRPr="001D19CA" w:rsidTr="000C2028">
        <w:tc>
          <w:tcPr>
            <w:tcW w:w="1692" w:type="pct"/>
          </w:tcPr>
          <w:p w:rsidR="00B75E5D" w:rsidRPr="00B75E5D" w:rsidRDefault="00B75E5D" w:rsidP="00B75E5D">
            <w:pPr>
              <w:jc w:val="center"/>
              <w:rPr>
                <w:bCs/>
                <w:sz w:val="22"/>
                <w:szCs w:val="22"/>
              </w:rPr>
            </w:pPr>
            <w:r w:rsidRPr="00B75E5D">
              <w:rPr>
                <w:bCs/>
                <w:sz w:val="22"/>
                <w:szCs w:val="22"/>
              </w:rPr>
              <w:t>К10</w:t>
            </w:r>
          </w:p>
        </w:tc>
        <w:tc>
          <w:tcPr>
            <w:tcW w:w="1617" w:type="pct"/>
          </w:tcPr>
          <w:p w:rsidR="00B75E5D" w:rsidRPr="00B75E5D" w:rsidRDefault="00B75E5D" w:rsidP="00DA7AE1">
            <w:pPr>
              <w:tabs>
                <w:tab w:val="center" w:pos="1816"/>
                <w:tab w:val="right" w:pos="3632"/>
              </w:tabs>
              <w:jc w:val="center"/>
              <w:rPr>
                <w:sz w:val="22"/>
                <w:szCs w:val="22"/>
              </w:rPr>
            </w:pPr>
            <w:r w:rsidRPr="00B75E5D">
              <w:rPr>
                <w:color w:val="000000"/>
                <w:sz w:val="22"/>
                <w:szCs w:val="22"/>
              </w:rPr>
              <w:t>676</w:t>
            </w:r>
          </w:p>
        </w:tc>
        <w:tc>
          <w:tcPr>
            <w:tcW w:w="1691" w:type="pct"/>
          </w:tcPr>
          <w:p w:rsidR="00B75E5D" w:rsidRPr="001D19CA" w:rsidRDefault="001D19CA" w:rsidP="00B75E5D">
            <w:pPr>
              <w:jc w:val="center"/>
              <w:rPr>
                <w:sz w:val="22"/>
                <w:szCs w:val="22"/>
              </w:rPr>
            </w:pPr>
            <w:r w:rsidRPr="001D19CA">
              <w:rPr>
                <w:sz w:val="22"/>
                <w:szCs w:val="22"/>
              </w:rPr>
              <w:t>615</w:t>
            </w:r>
          </w:p>
        </w:tc>
      </w:tr>
      <w:tr w:rsidR="001D19CA" w:rsidRPr="001D19CA" w:rsidTr="000C2028">
        <w:tc>
          <w:tcPr>
            <w:tcW w:w="1692" w:type="pct"/>
          </w:tcPr>
          <w:p w:rsidR="001D19CA" w:rsidRPr="00B75E5D" w:rsidRDefault="001D19CA" w:rsidP="00B75E5D">
            <w:pPr>
              <w:jc w:val="center"/>
              <w:rPr>
                <w:bCs/>
                <w:sz w:val="22"/>
                <w:szCs w:val="22"/>
              </w:rPr>
            </w:pPr>
            <w:r w:rsidRPr="00B75E5D">
              <w:rPr>
                <w:bCs/>
                <w:sz w:val="22"/>
                <w:szCs w:val="22"/>
              </w:rPr>
              <w:t>К11</w:t>
            </w:r>
          </w:p>
        </w:tc>
        <w:tc>
          <w:tcPr>
            <w:tcW w:w="1617" w:type="pct"/>
          </w:tcPr>
          <w:p w:rsidR="001D19CA" w:rsidRPr="00B75E5D" w:rsidRDefault="001D19CA" w:rsidP="00B75E5D">
            <w:pPr>
              <w:jc w:val="center"/>
              <w:rPr>
                <w:sz w:val="22"/>
                <w:szCs w:val="22"/>
              </w:rPr>
            </w:pPr>
            <w:r w:rsidRPr="00B75E5D">
              <w:rPr>
                <w:color w:val="000000"/>
                <w:sz w:val="22"/>
                <w:szCs w:val="22"/>
              </w:rPr>
              <w:t>627</w:t>
            </w:r>
          </w:p>
        </w:tc>
        <w:tc>
          <w:tcPr>
            <w:tcW w:w="1691" w:type="pct"/>
          </w:tcPr>
          <w:p w:rsidR="001D19CA" w:rsidRPr="001D19CA" w:rsidRDefault="001D19CA" w:rsidP="001D19CA">
            <w:pPr>
              <w:jc w:val="center"/>
              <w:rPr>
                <w:sz w:val="22"/>
                <w:szCs w:val="22"/>
              </w:rPr>
            </w:pPr>
            <w:r w:rsidRPr="001D19CA">
              <w:rPr>
                <w:sz w:val="22"/>
                <w:szCs w:val="22"/>
              </w:rPr>
              <w:t>687</w:t>
            </w:r>
          </w:p>
        </w:tc>
      </w:tr>
      <w:tr w:rsidR="001D19CA" w:rsidRPr="001D19CA" w:rsidTr="000C2028">
        <w:tc>
          <w:tcPr>
            <w:tcW w:w="1692" w:type="pct"/>
          </w:tcPr>
          <w:p w:rsidR="001D19CA" w:rsidRPr="00B75E5D" w:rsidRDefault="001D19CA" w:rsidP="00B75E5D">
            <w:pPr>
              <w:jc w:val="center"/>
              <w:rPr>
                <w:bCs/>
                <w:sz w:val="22"/>
                <w:szCs w:val="22"/>
              </w:rPr>
            </w:pPr>
            <w:r w:rsidRPr="00B75E5D">
              <w:rPr>
                <w:bCs/>
                <w:sz w:val="22"/>
                <w:szCs w:val="22"/>
              </w:rPr>
              <w:t>К12</w:t>
            </w:r>
          </w:p>
        </w:tc>
        <w:tc>
          <w:tcPr>
            <w:tcW w:w="1617" w:type="pct"/>
          </w:tcPr>
          <w:p w:rsidR="001D19CA" w:rsidRPr="00B75E5D" w:rsidRDefault="001D19CA" w:rsidP="00B75E5D">
            <w:pPr>
              <w:jc w:val="center"/>
              <w:rPr>
                <w:sz w:val="22"/>
                <w:szCs w:val="22"/>
              </w:rPr>
            </w:pPr>
            <w:r w:rsidRPr="00B75E5D">
              <w:rPr>
                <w:color w:val="000000"/>
                <w:sz w:val="22"/>
                <w:szCs w:val="22"/>
              </w:rPr>
              <w:t>647</w:t>
            </w:r>
          </w:p>
        </w:tc>
        <w:tc>
          <w:tcPr>
            <w:tcW w:w="1691" w:type="pct"/>
          </w:tcPr>
          <w:p w:rsidR="001D19CA" w:rsidRPr="001D19CA" w:rsidRDefault="001D19CA" w:rsidP="001D19CA">
            <w:pPr>
              <w:jc w:val="center"/>
              <w:rPr>
                <w:sz w:val="22"/>
                <w:szCs w:val="22"/>
              </w:rPr>
            </w:pPr>
            <w:r w:rsidRPr="001D19CA">
              <w:rPr>
                <w:sz w:val="22"/>
                <w:szCs w:val="22"/>
              </w:rPr>
              <w:t>620</w:t>
            </w:r>
          </w:p>
        </w:tc>
      </w:tr>
      <w:tr w:rsidR="001D19CA" w:rsidRPr="001D19CA" w:rsidTr="000C2028">
        <w:tc>
          <w:tcPr>
            <w:tcW w:w="1692" w:type="pct"/>
          </w:tcPr>
          <w:p w:rsidR="001D19CA" w:rsidRPr="00B75E5D" w:rsidRDefault="001D19CA" w:rsidP="00B75E5D">
            <w:pPr>
              <w:jc w:val="center"/>
              <w:rPr>
                <w:bCs/>
                <w:sz w:val="22"/>
                <w:szCs w:val="22"/>
              </w:rPr>
            </w:pPr>
            <w:r w:rsidRPr="00B75E5D">
              <w:rPr>
                <w:bCs/>
                <w:sz w:val="22"/>
                <w:szCs w:val="22"/>
              </w:rPr>
              <w:t>К13</w:t>
            </w:r>
          </w:p>
        </w:tc>
        <w:tc>
          <w:tcPr>
            <w:tcW w:w="1617" w:type="pct"/>
          </w:tcPr>
          <w:p w:rsidR="001D19CA" w:rsidRPr="00B75E5D" w:rsidRDefault="001D19CA" w:rsidP="00B75E5D">
            <w:pPr>
              <w:jc w:val="center"/>
              <w:rPr>
                <w:sz w:val="22"/>
                <w:szCs w:val="22"/>
              </w:rPr>
            </w:pPr>
            <w:r w:rsidRPr="00B75E5D">
              <w:rPr>
                <w:color w:val="000000"/>
                <w:sz w:val="22"/>
                <w:szCs w:val="22"/>
              </w:rPr>
              <w:t>709</w:t>
            </w:r>
          </w:p>
        </w:tc>
        <w:tc>
          <w:tcPr>
            <w:tcW w:w="1691" w:type="pct"/>
          </w:tcPr>
          <w:p w:rsidR="001D19CA" w:rsidRPr="001D19CA" w:rsidRDefault="001D19CA" w:rsidP="001D19CA">
            <w:pPr>
              <w:jc w:val="center"/>
              <w:rPr>
                <w:sz w:val="22"/>
                <w:szCs w:val="22"/>
              </w:rPr>
            </w:pPr>
            <w:r w:rsidRPr="001D19CA">
              <w:rPr>
                <w:sz w:val="22"/>
                <w:szCs w:val="22"/>
              </w:rPr>
              <w:t>629</w:t>
            </w:r>
          </w:p>
        </w:tc>
      </w:tr>
      <w:tr w:rsidR="001D19CA" w:rsidRPr="001D19CA" w:rsidTr="000C2028">
        <w:tc>
          <w:tcPr>
            <w:tcW w:w="1692" w:type="pct"/>
          </w:tcPr>
          <w:p w:rsidR="001D19CA" w:rsidRPr="00B75E5D" w:rsidRDefault="001D19CA" w:rsidP="00B75E5D">
            <w:pPr>
              <w:jc w:val="center"/>
              <w:rPr>
                <w:bCs/>
                <w:sz w:val="22"/>
                <w:szCs w:val="22"/>
              </w:rPr>
            </w:pPr>
            <w:r w:rsidRPr="00B75E5D">
              <w:rPr>
                <w:bCs/>
                <w:sz w:val="22"/>
                <w:szCs w:val="22"/>
              </w:rPr>
              <w:t>К14</w:t>
            </w:r>
          </w:p>
        </w:tc>
        <w:tc>
          <w:tcPr>
            <w:tcW w:w="1617" w:type="pct"/>
          </w:tcPr>
          <w:p w:rsidR="001D19CA" w:rsidRPr="00B75E5D" w:rsidRDefault="001D19CA" w:rsidP="00B75E5D">
            <w:pPr>
              <w:jc w:val="center"/>
              <w:rPr>
                <w:sz w:val="22"/>
                <w:szCs w:val="22"/>
              </w:rPr>
            </w:pPr>
            <w:r w:rsidRPr="00B75E5D">
              <w:rPr>
                <w:color w:val="000000"/>
                <w:sz w:val="22"/>
                <w:szCs w:val="22"/>
              </w:rPr>
              <w:t>699</w:t>
            </w:r>
          </w:p>
        </w:tc>
        <w:tc>
          <w:tcPr>
            <w:tcW w:w="1691" w:type="pct"/>
          </w:tcPr>
          <w:p w:rsidR="001D19CA" w:rsidRPr="001D19CA" w:rsidRDefault="001D19CA" w:rsidP="001D19CA">
            <w:pPr>
              <w:jc w:val="center"/>
              <w:rPr>
                <w:sz w:val="22"/>
                <w:szCs w:val="22"/>
              </w:rPr>
            </w:pPr>
            <w:r w:rsidRPr="001D19CA">
              <w:rPr>
                <w:sz w:val="22"/>
                <w:szCs w:val="22"/>
              </w:rPr>
              <w:t>653</w:t>
            </w:r>
          </w:p>
        </w:tc>
      </w:tr>
      <w:tr w:rsidR="001D19CA" w:rsidRPr="001D19CA" w:rsidTr="000C2028">
        <w:tc>
          <w:tcPr>
            <w:tcW w:w="1692" w:type="pct"/>
          </w:tcPr>
          <w:p w:rsidR="001D19CA" w:rsidRPr="00B75E5D" w:rsidRDefault="001D19CA" w:rsidP="00B75E5D">
            <w:pPr>
              <w:jc w:val="center"/>
              <w:rPr>
                <w:bCs/>
                <w:sz w:val="22"/>
                <w:szCs w:val="22"/>
              </w:rPr>
            </w:pPr>
            <w:r w:rsidRPr="00B75E5D">
              <w:rPr>
                <w:bCs/>
                <w:sz w:val="22"/>
                <w:szCs w:val="22"/>
              </w:rPr>
              <w:t>К15</w:t>
            </w:r>
          </w:p>
        </w:tc>
        <w:tc>
          <w:tcPr>
            <w:tcW w:w="1617" w:type="pct"/>
          </w:tcPr>
          <w:p w:rsidR="001D19CA" w:rsidRPr="00B75E5D" w:rsidRDefault="001D19CA" w:rsidP="00B75E5D">
            <w:pPr>
              <w:jc w:val="center"/>
              <w:rPr>
                <w:sz w:val="22"/>
                <w:szCs w:val="22"/>
              </w:rPr>
            </w:pPr>
            <w:r w:rsidRPr="00B75E5D">
              <w:rPr>
                <w:sz w:val="22"/>
                <w:szCs w:val="22"/>
              </w:rPr>
              <w:t>640</w:t>
            </w:r>
          </w:p>
        </w:tc>
        <w:tc>
          <w:tcPr>
            <w:tcW w:w="1691" w:type="pct"/>
          </w:tcPr>
          <w:p w:rsidR="001D19CA" w:rsidRPr="001D19CA" w:rsidRDefault="001D19CA" w:rsidP="001D19CA">
            <w:pPr>
              <w:jc w:val="center"/>
              <w:rPr>
                <w:sz w:val="22"/>
                <w:szCs w:val="22"/>
              </w:rPr>
            </w:pPr>
            <w:r w:rsidRPr="001D19CA">
              <w:rPr>
                <w:sz w:val="22"/>
                <w:szCs w:val="22"/>
              </w:rPr>
              <w:t>703</w:t>
            </w:r>
          </w:p>
        </w:tc>
      </w:tr>
      <w:tr w:rsidR="001D19CA" w:rsidRPr="001D19CA" w:rsidTr="000C2028">
        <w:tc>
          <w:tcPr>
            <w:tcW w:w="1692" w:type="pct"/>
          </w:tcPr>
          <w:p w:rsidR="001D19CA" w:rsidRPr="00B75E5D" w:rsidRDefault="001D19CA" w:rsidP="00B75E5D">
            <w:pPr>
              <w:jc w:val="center"/>
              <w:rPr>
                <w:bCs/>
                <w:sz w:val="22"/>
                <w:szCs w:val="22"/>
              </w:rPr>
            </w:pPr>
            <w:r w:rsidRPr="00B75E5D">
              <w:rPr>
                <w:bCs/>
                <w:sz w:val="22"/>
                <w:szCs w:val="22"/>
              </w:rPr>
              <w:t>К16</w:t>
            </w:r>
          </w:p>
        </w:tc>
        <w:tc>
          <w:tcPr>
            <w:tcW w:w="1617" w:type="pct"/>
          </w:tcPr>
          <w:p w:rsidR="001D19CA" w:rsidRPr="00B75E5D" w:rsidRDefault="001D19CA" w:rsidP="00B75E5D">
            <w:pPr>
              <w:jc w:val="center"/>
              <w:rPr>
                <w:sz w:val="22"/>
                <w:szCs w:val="22"/>
              </w:rPr>
            </w:pPr>
            <w:r w:rsidRPr="00B75E5D">
              <w:rPr>
                <w:color w:val="000000"/>
                <w:sz w:val="22"/>
                <w:szCs w:val="22"/>
              </w:rPr>
              <w:t>510</w:t>
            </w:r>
          </w:p>
        </w:tc>
        <w:tc>
          <w:tcPr>
            <w:tcW w:w="1691" w:type="pct"/>
          </w:tcPr>
          <w:p w:rsidR="001D19CA" w:rsidRPr="001D19CA" w:rsidRDefault="001D19CA" w:rsidP="001D19CA">
            <w:pPr>
              <w:jc w:val="center"/>
              <w:rPr>
                <w:sz w:val="22"/>
                <w:szCs w:val="22"/>
              </w:rPr>
            </w:pPr>
            <w:r w:rsidRPr="001D19CA">
              <w:rPr>
                <w:sz w:val="22"/>
                <w:szCs w:val="22"/>
              </w:rPr>
              <w:t>664</w:t>
            </w:r>
          </w:p>
        </w:tc>
      </w:tr>
      <w:tr w:rsidR="001D19CA" w:rsidRPr="001D19CA" w:rsidTr="000C2028">
        <w:tc>
          <w:tcPr>
            <w:tcW w:w="1692" w:type="pct"/>
          </w:tcPr>
          <w:p w:rsidR="001D19CA" w:rsidRPr="00B75E5D" w:rsidRDefault="001D19CA" w:rsidP="00B75E5D">
            <w:pPr>
              <w:jc w:val="center"/>
              <w:rPr>
                <w:bCs/>
                <w:sz w:val="22"/>
                <w:szCs w:val="22"/>
              </w:rPr>
            </w:pPr>
            <w:r w:rsidRPr="00B75E5D">
              <w:rPr>
                <w:bCs/>
                <w:sz w:val="22"/>
                <w:szCs w:val="22"/>
              </w:rPr>
              <w:t>К17</w:t>
            </w:r>
          </w:p>
        </w:tc>
        <w:tc>
          <w:tcPr>
            <w:tcW w:w="1617" w:type="pct"/>
          </w:tcPr>
          <w:p w:rsidR="001D19CA" w:rsidRPr="00B75E5D" w:rsidRDefault="001D19CA" w:rsidP="00B75E5D">
            <w:pPr>
              <w:jc w:val="center"/>
              <w:rPr>
                <w:sz w:val="22"/>
                <w:szCs w:val="22"/>
              </w:rPr>
            </w:pPr>
            <w:r w:rsidRPr="00B75E5D">
              <w:rPr>
                <w:sz w:val="22"/>
                <w:szCs w:val="22"/>
              </w:rPr>
              <w:t>578</w:t>
            </w:r>
          </w:p>
        </w:tc>
        <w:tc>
          <w:tcPr>
            <w:tcW w:w="1691" w:type="pct"/>
          </w:tcPr>
          <w:p w:rsidR="001D19CA" w:rsidRPr="001D19CA" w:rsidRDefault="001D19CA" w:rsidP="001D19CA">
            <w:pPr>
              <w:jc w:val="center"/>
              <w:rPr>
                <w:sz w:val="22"/>
                <w:szCs w:val="22"/>
              </w:rPr>
            </w:pPr>
            <w:r w:rsidRPr="001D19CA">
              <w:rPr>
                <w:sz w:val="22"/>
                <w:szCs w:val="22"/>
              </w:rPr>
              <w:t>623</w:t>
            </w:r>
          </w:p>
        </w:tc>
      </w:tr>
    </w:tbl>
    <w:p w:rsidR="000C2028" w:rsidRPr="009B3516" w:rsidRDefault="000C2028" w:rsidP="000C2028">
      <w:pPr>
        <w:shd w:val="clear" w:color="auto" w:fill="FFFFFF"/>
        <w:spacing w:before="240" w:line="240" w:lineRule="auto"/>
        <w:ind w:firstLine="709"/>
        <w:jc w:val="both"/>
        <w:textAlignment w:val="baseline"/>
        <w:rPr>
          <w:rFonts w:ascii="Times New Roman" w:eastAsia="Times New Roman" w:hAnsi="Times New Roman" w:cs="Times New Roman"/>
          <w:b/>
          <w:sz w:val="24"/>
          <w:szCs w:val="24"/>
          <w:lang w:eastAsia="ru-RU"/>
        </w:rPr>
      </w:pPr>
      <w:r w:rsidRPr="009B3516">
        <w:rPr>
          <w:rFonts w:ascii="Times New Roman" w:eastAsia="Times New Roman" w:hAnsi="Times New Roman" w:cs="Times New Roman"/>
          <w:b/>
          <w:sz w:val="24"/>
          <w:szCs w:val="24"/>
          <w:lang w:eastAsia="ru-RU"/>
        </w:rPr>
        <w:t xml:space="preserve"> </w:t>
      </w:r>
      <w:r w:rsidR="00722F72">
        <w:rPr>
          <w:rFonts w:ascii="Times New Roman" w:eastAsia="Times New Roman" w:hAnsi="Times New Roman" w:cs="Times New Roman"/>
          <w:b/>
          <w:sz w:val="24"/>
          <w:szCs w:val="24"/>
          <w:lang w:eastAsia="ru-RU"/>
        </w:rPr>
        <w:t>1</w:t>
      </w:r>
      <w:r w:rsidR="00887A38">
        <w:rPr>
          <w:rFonts w:ascii="Times New Roman" w:eastAsia="Times New Roman" w:hAnsi="Times New Roman" w:cs="Times New Roman"/>
          <w:b/>
          <w:sz w:val="24"/>
          <w:szCs w:val="24"/>
          <w:lang w:eastAsia="ru-RU"/>
        </w:rPr>
        <w:t>.2.</w:t>
      </w:r>
      <w:r w:rsidRPr="009B3516">
        <w:rPr>
          <w:rFonts w:ascii="Times New Roman" w:eastAsia="Times New Roman" w:hAnsi="Times New Roman" w:cs="Times New Roman"/>
          <w:b/>
          <w:sz w:val="24"/>
          <w:szCs w:val="24"/>
          <w:lang w:eastAsia="ru-RU"/>
        </w:rPr>
        <w:t xml:space="preserve"> Сведения о природно-климатических условиях и ресурсах территории, ландшафте, ООПТ, рельефе, водных ресурсах, природно-экологическом каркасе</w:t>
      </w:r>
    </w:p>
    <w:p w:rsidR="000C2028" w:rsidRPr="00722F72" w:rsidRDefault="00722F72"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5" w:name="_Toc238146400"/>
      <w:bookmarkStart w:id="6" w:name="_Toc240771500"/>
      <w:bookmarkStart w:id="7" w:name="_Toc228789509"/>
      <w:bookmarkStart w:id="8" w:name="_Toc229193970"/>
      <w:r>
        <w:rPr>
          <w:rFonts w:ascii="Times New Roman" w:eastAsia="Times New Roman" w:hAnsi="Times New Roman" w:cs="Times New Roman"/>
          <w:bCs/>
          <w:iCs/>
          <w:sz w:val="24"/>
          <w:szCs w:val="24"/>
          <w:lang w:eastAsia="ru-RU"/>
        </w:rPr>
        <w:t>1.2.1.</w:t>
      </w:r>
      <w:r w:rsidR="000C2028" w:rsidRPr="00722F72">
        <w:rPr>
          <w:rFonts w:ascii="Times New Roman" w:eastAsia="Times New Roman" w:hAnsi="Times New Roman" w:cs="Times New Roman"/>
          <w:bCs/>
          <w:iCs/>
          <w:sz w:val="24"/>
          <w:szCs w:val="24"/>
          <w:lang w:eastAsia="ru-RU"/>
        </w:rPr>
        <w:t>Климатические характеристики</w:t>
      </w:r>
      <w:bookmarkEnd w:id="5"/>
      <w:bookmarkEnd w:id="6"/>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По строительно-климатическому районированию (СНиП 23-01-99 </w:t>
      </w:r>
      <w:r w:rsidR="00C10A7F">
        <w:rPr>
          <w:rFonts w:ascii="Times New Roman" w:eastAsia="Times New Roman" w:hAnsi="Times New Roman" w:cs="Times New Roman"/>
          <w:sz w:val="24"/>
          <w:szCs w:val="24"/>
          <w:lang w:eastAsia="ru-RU"/>
        </w:rPr>
        <w:t>«</w:t>
      </w:r>
      <w:r w:rsidRPr="00722F72">
        <w:rPr>
          <w:rFonts w:ascii="Times New Roman" w:eastAsia="Times New Roman" w:hAnsi="Times New Roman" w:cs="Times New Roman"/>
          <w:sz w:val="24"/>
          <w:szCs w:val="24"/>
          <w:lang w:eastAsia="ru-RU"/>
        </w:rPr>
        <w:t>Строительная климатология</w:t>
      </w:r>
      <w:r w:rsidR="00C10A7F">
        <w:rPr>
          <w:rFonts w:ascii="Times New Roman" w:eastAsia="Times New Roman" w:hAnsi="Times New Roman" w:cs="Times New Roman"/>
          <w:sz w:val="24"/>
          <w:szCs w:val="24"/>
          <w:lang w:eastAsia="ru-RU"/>
        </w:rPr>
        <w:t>»</w:t>
      </w:r>
      <w:r w:rsidRPr="00722F72">
        <w:rPr>
          <w:rFonts w:ascii="Times New Roman" w:eastAsia="Times New Roman" w:hAnsi="Times New Roman" w:cs="Times New Roman"/>
          <w:sz w:val="24"/>
          <w:szCs w:val="24"/>
          <w:lang w:eastAsia="ru-RU"/>
        </w:rPr>
        <w:t xml:space="preserve">) </w:t>
      </w:r>
      <w:proofErr w:type="spellStart"/>
      <w:r w:rsidRPr="00722F72">
        <w:rPr>
          <w:rFonts w:ascii="Times New Roman" w:eastAsia="Times New Roman" w:hAnsi="Times New Roman" w:cs="Times New Roman"/>
          <w:sz w:val="24"/>
          <w:szCs w:val="24"/>
          <w:lang w:eastAsia="ru-RU"/>
        </w:rPr>
        <w:t>Выселковский</w:t>
      </w:r>
      <w:proofErr w:type="spellEnd"/>
      <w:r w:rsidRPr="00722F72">
        <w:rPr>
          <w:rFonts w:ascii="Times New Roman" w:eastAsia="Times New Roman" w:hAnsi="Times New Roman" w:cs="Times New Roman"/>
          <w:sz w:val="24"/>
          <w:szCs w:val="24"/>
          <w:lang w:eastAsia="ru-RU"/>
        </w:rPr>
        <w:t xml:space="preserve"> район </w:t>
      </w:r>
      <w:r w:rsidRPr="00722F72">
        <w:rPr>
          <w:rFonts w:ascii="Times New Roman" w:eastAsia="Calibri" w:hAnsi="Times New Roman" w:cs="Times New Roman"/>
          <w:sz w:val="24"/>
          <w:szCs w:val="24"/>
          <w:lang w:eastAsia="ru-RU"/>
        </w:rPr>
        <w:t>относится к району III-Б, для которого характерны следующие природно-климатические факторы: среднемесячная температура воздуха в январе колеблется от -5 до +2</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w:t>
      </w:r>
      <w:r w:rsidRPr="00722F72">
        <w:rPr>
          <w:rFonts w:ascii="Times New Roman" w:eastAsia="Calibri" w:hAnsi="Times New Roman" w:cs="Times New Roman"/>
          <w:sz w:val="24"/>
          <w:szCs w:val="24"/>
          <w:lang w:eastAsia="ru-RU"/>
        </w:rPr>
        <w:t>, в июле - от +21 до +25</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w:t>
      </w:r>
      <w:r w:rsidRPr="00722F72">
        <w:rPr>
          <w:rFonts w:ascii="Times New Roman" w:eastAsia="Calibri" w:hAnsi="Times New Roman" w:cs="Times New Roman"/>
          <w:sz w:val="24"/>
          <w:szCs w:val="24"/>
          <w:lang w:eastAsia="ru-RU"/>
        </w:rPr>
        <w:t xml:space="preserve">. Среднегодовая температура воздуха </w:t>
      </w:r>
      <w:proofErr w:type="gramStart"/>
      <w:r w:rsidRPr="00722F72">
        <w:rPr>
          <w:rFonts w:ascii="Times New Roman" w:eastAsia="Calibri" w:hAnsi="Times New Roman" w:cs="Times New Roman"/>
          <w:sz w:val="24"/>
          <w:szCs w:val="24"/>
          <w:lang w:eastAsia="ru-RU"/>
        </w:rPr>
        <w:t>составляет +10.2</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w:t>
      </w:r>
      <w:r w:rsidRPr="00722F72">
        <w:rPr>
          <w:rFonts w:ascii="Times New Roman" w:eastAsia="Calibri" w:hAnsi="Times New Roman" w:cs="Times New Roman"/>
          <w:sz w:val="24"/>
          <w:szCs w:val="24"/>
          <w:lang w:eastAsia="ru-RU"/>
        </w:rPr>
        <w:t>. Абсолютный минимум температуры зимой достигает</w:t>
      </w:r>
      <w:proofErr w:type="gramEnd"/>
      <w:r w:rsidRPr="00722F72">
        <w:rPr>
          <w:rFonts w:ascii="Times New Roman" w:eastAsia="Calibri" w:hAnsi="Times New Roman" w:cs="Times New Roman"/>
          <w:sz w:val="24"/>
          <w:szCs w:val="24"/>
          <w:lang w:eastAsia="ru-RU"/>
        </w:rPr>
        <w:t xml:space="preserve"> -36</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w:t>
      </w:r>
      <w:r w:rsidRPr="00722F72">
        <w:rPr>
          <w:rFonts w:ascii="Times New Roman" w:eastAsia="Calibri" w:hAnsi="Times New Roman" w:cs="Times New Roman"/>
          <w:sz w:val="24"/>
          <w:szCs w:val="24"/>
          <w:lang w:eastAsia="ru-RU"/>
        </w:rPr>
        <w:t>, абсолютный максимум летом+41</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w:t>
      </w:r>
      <w:r w:rsidRPr="00722F72">
        <w:rPr>
          <w:rFonts w:ascii="Times New Roman" w:eastAsia="Calibri" w:hAnsi="Times New Roman" w:cs="Times New Roman"/>
          <w:sz w:val="24"/>
          <w:szCs w:val="24"/>
          <w:lang w:eastAsia="ru-RU"/>
        </w:rPr>
        <w:t>.</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По температурному режиму климат района умеренно-континентальный с мягкой зимой и жарким летом.</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Абсолютная минимальная температур</w:t>
      </w:r>
      <w:proofErr w:type="gramStart"/>
      <w:r w:rsidRPr="00722F72">
        <w:rPr>
          <w:rFonts w:ascii="Times New Roman" w:eastAsia="Times New Roman" w:hAnsi="Times New Roman" w:cs="Times New Roman"/>
          <w:sz w:val="24"/>
          <w:szCs w:val="24"/>
          <w:lang w:eastAsia="ru-RU"/>
        </w:rPr>
        <w:t>а-</w:t>
      </w:r>
      <w:proofErr w:type="gramEnd"/>
      <w:r w:rsidRPr="00722F72">
        <w:rPr>
          <w:rFonts w:ascii="Times New Roman" w:eastAsia="Times New Roman" w:hAnsi="Times New Roman" w:cs="Times New Roman"/>
          <w:sz w:val="24"/>
          <w:szCs w:val="24"/>
          <w:lang w:eastAsia="ru-RU"/>
        </w:rPr>
        <w:t xml:space="preserve"> минус 34</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 абсолютная максимальная температура + 42</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 средняя максимальная наиболее жаркого месяца + 29,8</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 Среднегодовая температура воздуха положительная и высокая, составляет + 10,9</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Самым холодным месяцем в году является январь, среднемесячная температура- минус 3,8</w:t>
      </w:r>
      <w:r w:rsidRPr="00722F72">
        <w:rPr>
          <w:rFonts w:ascii="Times New Roman" w:eastAsia="Times New Roman" w:hAnsi="Times New Roman" w:cs="Times New Roman"/>
          <w:sz w:val="24"/>
          <w:szCs w:val="24"/>
          <w:vertAlign w:val="superscript"/>
          <w:lang w:eastAsia="ru-RU"/>
        </w:rPr>
        <w:t>0</w:t>
      </w:r>
      <w:proofErr w:type="gramStart"/>
      <w:r w:rsidRPr="00722F72">
        <w:rPr>
          <w:rFonts w:ascii="Times New Roman" w:eastAsia="Times New Roman" w:hAnsi="Times New Roman" w:cs="Times New Roman"/>
          <w:sz w:val="24"/>
          <w:szCs w:val="24"/>
          <w:lang w:eastAsia="ru-RU"/>
        </w:rPr>
        <w:t>С</w:t>
      </w:r>
      <w:proofErr w:type="gramEnd"/>
      <w:r w:rsidRPr="00722F72">
        <w:rPr>
          <w:rFonts w:ascii="Times New Roman" w:eastAsia="Times New Roman" w:hAnsi="Times New Roman" w:cs="Times New Roman"/>
          <w:sz w:val="24"/>
          <w:szCs w:val="24"/>
          <w:lang w:eastAsia="ru-RU"/>
        </w:rPr>
        <w:t>, а самым жарким месяцем – июль, со среднемесячной температурой- + 23,2</w:t>
      </w:r>
      <w:r w:rsidRPr="00722F72">
        <w:rPr>
          <w:rFonts w:ascii="Times New Roman" w:eastAsia="Times New Roman" w:hAnsi="Times New Roman" w:cs="Times New Roman"/>
          <w:sz w:val="24"/>
          <w:szCs w:val="24"/>
          <w:vertAlign w:val="superscript"/>
          <w:lang w:eastAsia="ru-RU"/>
        </w:rPr>
        <w:t>0</w:t>
      </w:r>
      <w:r w:rsidRPr="00722F72">
        <w:rPr>
          <w:rFonts w:ascii="Times New Roman" w:eastAsia="Times New Roman" w:hAnsi="Times New Roman" w:cs="Times New Roman"/>
          <w:sz w:val="24"/>
          <w:szCs w:val="24"/>
          <w:lang w:eastAsia="ru-RU"/>
        </w:rPr>
        <w:t>С.</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По количеству выпадающих осадков территория района относится к зоне неустойчивого увлажнения. Среднегодовое количество осадков составляет 556 мм, из них в теплый период года (апрель-октябрь) выпадает 60 %.</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Ветры преобладают восточных и северо-восточных румбов. Общее число дней в году с сильным ветром достигает 25. Сильные ветры в летний период вызывают суховеи, а зимой и </w:t>
      </w:r>
      <w:r w:rsidRPr="00722F72">
        <w:rPr>
          <w:rFonts w:ascii="Times New Roman" w:eastAsia="Times New Roman" w:hAnsi="Times New Roman" w:cs="Times New Roman"/>
          <w:sz w:val="24"/>
          <w:szCs w:val="24"/>
          <w:lang w:eastAsia="ru-RU"/>
        </w:rPr>
        <w:lastRenderedPageBreak/>
        <w:t>весной сильное похолодание, выдувание почв и посевов. Защитные функции в данном случае выполняют лесополосы.</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На основании рассмотренных климатических условий района к положительным факторам климата относятся:</w:t>
      </w:r>
    </w:p>
    <w:p w:rsidR="000C2028" w:rsidRPr="00722F72" w:rsidRDefault="000C2028" w:rsidP="00722F72">
      <w:pPr>
        <w:suppressLineNumbers/>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bidi="en-US"/>
        </w:rPr>
      </w:pPr>
      <w:r w:rsidRPr="00722F72">
        <w:rPr>
          <w:rFonts w:ascii="Times New Roman" w:eastAsia="Calibri" w:hAnsi="Times New Roman" w:cs="Times New Roman"/>
          <w:sz w:val="24"/>
          <w:szCs w:val="24"/>
          <w:lang w:bidi="en-US"/>
        </w:rPr>
        <w:t>мягкая непродолжительная зима;</w:t>
      </w:r>
    </w:p>
    <w:p w:rsidR="000C2028" w:rsidRPr="00722F72" w:rsidRDefault="000C2028" w:rsidP="00722F72">
      <w:pPr>
        <w:suppressLineNumbers/>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bidi="en-US"/>
        </w:rPr>
      </w:pPr>
      <w:r w:rsidRPr="00722F72">
        <w:rPr>
          <w:rFonts w:ascii="Times New Roman" w:eastAsia="Calibri" w:hAnsi="Times New Roman" w:cs="Times New Roman"/>
          <w:sz w:val="24"/>
          <w:szCs w:val="24"/>
          <w:lang w:bidi="en-US"/>
        </w:rPr>
        <w:t>длительный безморозный период;</w:t>
      </w:r>
    </w:p>
    <w:p w:rsidR="000C2028" w:rsidRPr="00722F72" w:rsidRDefault="000C2028" w:rsidP="00722F72">
      <w:pPr>
        <w:suppressLineNumbers/>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bidi="en-US"/>
        </w:rPr>
      </w:pPr>
      <w:r w:rsidRPr="00722F72">
        <w:rPr>
          <w:rFonts w:ascii="Times New Roman" w:eastAsia="Calibri" w:hAnsi="Times New Roman" w:cs="Times New Roman"/>
          <w:sz w:val="24"/>
          <w:szCs w:val="24"/>
          <w:lang w:bidi="en-US"/>
        </w:rPr>
        <w:t>большое число дней с солнечным сиянием и высокая сумма положительных температур.</w:t>
      </w:r>
    </w:p>
    <w:p w:rsidR="000C2028" w:rsidRPr="00722F72" w:rsidRDefault="000C2028" w:rsidP="00722F72">
      <w:pPr>
        <w:suppressLineNumbers/>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bidi="en-US"/>
        </w:rPr>
      </w:pPr>
      <w:r w:rsidRPr="00722F72">
        <w:rPr>
          <w:rFonts w:ascii="Times New Roman" w:eastAsia="Calibri" w:hAnsi="Times New Roman" w:cs="Times New Roman"/>
          <w:sz w:val="24"/>
          <w:szCs w:val="24"/>
          <w:lang w:bidi="en-US"/>
        </w:rPr>
        <w:t>К отрицательным факторам климата относятся:</w:t>
      </w:r>
    </w:p>
    <w:p w:rsidR="000C2028" w:rsidRPr="00722F72" w:rsidRDefault="000C2028" w:rsidP="00722F72">
      <w:pPr>
        <w:suppressLineNumbers/>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bidi="en-US"/>
        </w:rPr>
      </w:pPr>
      <w:r w:rsidRPr="00722F72">
        <w:rPr>
          <w:rFonts w:ascii="Times New Roman" w:eastAsia="Calibri" w:hAnsi="Times New Roman" w:cs="Times New Roman"/>
          <w:sz w:val="24"/>
          <w:szCs w:val="24"/>
          <w:lang w:bidi="en-US"/>
        </w:rPr>
        <w:t>малоснежные зимы с часто повторяющимися резкими колебаниями температуры воздуха;</w:t>
      </w:r>
    </w:p>
    <w:p w:rsidR="000C2028" w:rsidRPr="00722F72" w:rsidRDefault="000C2028" w:rsidP="00722F72">
      <w:pPr>
        <w:suppressLineNumbers/>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bidi="en-US"/>
        </w:rPr>
      </w:pPr>
      <w:r w:rsidRPr="00722F72">
        <w:rPr>
          <w:rFonts w:ascii="Times New Roman" w:eastAsia="Calibri" w:hAnsi="Times New Roman" w:cs="Times New Roman"/>
          <w:sz w:val="24"/>
          <w:szCs w:val="24"/>
          <w:lang w:bidi="en-US"/>
        </w:rPr>
        <w:t>неустойчивость снежного покрова;</w:t>
      </w:r>
    </w:p>
    <w:p w:rsidR="000C2028" w:rsidRPr="00722F72" w:rsidRDefault="000C2028" w:rsidP="00722F72">
      <w:pPr>
        <w:suppressLineNumbers/>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bidi="en-US"/>
        </w:rPr>
      </w:pPr>
      <w:r w:rsidRPr="00722F72">
        <w:rPr>
          <w:rFonts w:ascii="Times New Roman" w:eastAsia="Calibri" w:hAnsi="Times New Roman" w:cs="Times New Roman"/>
          <w:sz w:val="24"/>
          <w:szCs w:val="24"/>
          <w:lang w:bidi="en-US"/>
        </w:rPr>
        <w:t>проявления снежных бурь и суховеев;</w:t>
      </w:r>
    </w:p>
    <w:p w:rsidR="000C2028" w:rsidRPr="00722F72" w:rsidRDefault="000C2028" w:rsidP="00722F72">
      <w:pPr>
        <w:suppressLineNumbers/>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bidi="en-US"/>
        </w:rPr>
      </w:pPr>
      <w:r w:rsidRPr="00722F72">
        <w:rPr>
          <w:rFonts w:ascii="Times New Roman" w:eastAsia="Calibri" w:hAnsi="Times New Roman" w:cs="Times New Roman"/>
          <w:sz w:val="24"/>
          <w:szCs w:val="24"/>
          <w:lang w:bidi="en-US"/>
        </w:rPr>
        <w:t>неустойчивое увлажнение в отдельные годы и сроки вегетационного периода.</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Таким образом, климатические условия района не вызывают строительных ограничений. Агроклиматические условия территории района благоприятные для произрастания районированных сельскохозяйственных культур. По рекреационным условиям территория относительно однородна. Наиболее благоприятными для кратковременного отдыха по микроклиматическим условиям явля</w:t>
      </w:r>
      <w:r w:rsidR="00201EEE" w:rsidRPr="00722F72">
        <w:rPr>
          <w:rFonts w:ascii="Times New Roman" w:eastAsia="Times New Roman" w:hAnsi="Times New Roman" w:cs="Times New Roman"/>
          <w:sz w:val="24"/>
          <w:szCs w:val="24"/>
          <w:lang w:eastAsia="ru-RU"/>
        </w:rPr>
        <w:t>ются прибрежные территории рек.</w:t>
      </w:r>
    </w:p>
    <w:p w:rsidR="000C2028" w:rsidRPr="00722F72" w:rsidRDefault="000C2028"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9" w:name="_Toc236798044"/>
      <w:bookmarkStart w:id="10" w:name="_Toc240771501"/>
      <w:r w:rsidRPr="00722F72">
        <w:rPr>
          <w:rFonts w:ascii="Times New Roman" w:eastAsia="Times New Roman" w:hAnsi="Times New Roman" w:cs="Times New Roman"/>
          <w:bCs/>
          <w:iCs/>
          <w:sz w:val="24"/>
          <w:szCs w:val="24"/>
          <w:lang w:eastAsia="ru-RU"/>
        </w:rPr>
        <w:t>Геологическое строение территории</w:t>
      </w:r>
      <w:bookmarkEnd w:id="9"/>
      <w:bookmarkEnd w:id="10"/>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В тектоническом отношении площадь </w:t>
      </w:r>
      <w:proofErr w:type="spellStart"/>
      <w:r w:rsidRPr="00722F72">
        <w:rPr>
          <w:rFonts w:ascii="Times New Roman" w:eastAsia="Times New Roman" w:hAnsi="Times New Roman" w:cs="Times New Roman"/>
          <w:sz w:val="24"/>
          <w:szCs w:val="24"/>
          <w:lang w:eastAsia="ru-RU"/>
        </w:rPr>
        <w:t>Выселковского</w:t>
      </w:r>
      <w:proofErr w:type="spellEnd"/>
      <w:r w:rsidRPr="00722F72">
        <w:rPr>
          <w:rFonts w:ascii="Times New Roman" w:eastAsia="Times New Roman" w:hAnsi="Times New Roman" w:cs="Times New Roman"/>
          <w:sz w:val="24"/>
          <w:szCs w:val="24"/>
          <w:lang w:eastAsia="ru-RU"/>
        </w:rPr>
        <w:t xml:space="preserve"> района представляет восточное пологое крыло </w:t>
      </w:r>
      <w:proofErr w:type="spellStart"/>
      <w:r w:rsidRPr="00722F72">
        <w:rPr>
          <w:rFonts w:ascii="Times New Roman" w:eastAsia="Times New Roman" w:hAnsi="Times New Roman" w:cs="Times New Roman"/>
          <w:sz w:val="24"/>
          <w:szCs w:val="24"/>
          <w:lang w:eastAsia="ru-RU"/>
        </w:rPr>
        <w:t>Азово-Кубаского</w:t>
      </w:r>
      <w:proofErr w:type="spellEnd"/>
      <w:r w:rsidRPr="00722F72">
        <w:rPr>
          <w:rFonts w:ascii="Times New Roman" w:eastAsia="Times New Roman" w:hAnsi="Times New Roman" w:cs="Times New Roman"/>
          <w:sz w:val="24"/>
          <w:szCs w:val="24"/>
          <w:lang w:eastAsia="ru-RU"/>
        </w:rPr>
        <w:t xml:space="preserve"> прогиба. В геологическом строении района принимают участие палеогеновые, </w:t>
      </w:r>
      <w:proofErr w:type="spellStart"/>
      <w:r w:rsidRPr="00722F72">
        <w:rPr>
          <w:rFonts w:ascii="Times New Roman" w:eastAsia="Times New Roman" w:hAnsi="Times New Roman" w:cs="Times New Roman"/>
          <w:sz w:val="24"/>
          <w:szCs w:val="24"/>
          <w:lang w:eastAsia="ru-RU"/>
        </w:rPr>
        <w:t>негеновые</w:t>
      </w:r>
      <w:proofErr w:type="spellEnd"/>
      <w:r w:rsidRPr="00722F72">
        <w:rPr>
          <w:rFonts w:ascii="Times New Roman" w:eastAsia="Times New Roman" w:hAnsi="Times New Roman" w:cs="Times New Roman"/>
          <w:sz w:val="24"/>
          <w:szCs w:val="24"/>
          <w:lang w:eastAsia="ru-RU"/>
        </w:rPr>
        <w:t xml:space="preserve"> и четвертичные образования.</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Широкое развитие получили отложения четвертичного возраста, которые сплошным покровом застилают район, слагая речные террасы и покрывая мощным чехлом водоразделы речных долин.</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Современные отложения представлены аллювиальными и аллювиально – делювиальными иловатыми глинами, суглинками, мелкозернистыми песками общей мощностью от 1 до 12 м.</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Верхние, средние и нижнечетвертичные отложения имеют такой же литологический состав.</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Суглинки, пески, глины четвертичных отложений являются надежным основанием для фундаментов. К ним приурочены месторождения глин.</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Большая часть территории района, за исключением подтапливаемых территорий в долинах рек и балках, по особенностям рельефа, геологическим и гидрологическим условиям имеет благоприятные инженерно – геологические условия для градостроительного освоения.</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Территории, благоприятные для строительства, занимают основную часть территории района и приурочены к выровненным участкам водоразделов, сложенных глинами и суглинками. Преобладающие уклоны поверхности 1 -3 %. Грунтовые воды залегают на глубине от 2 до 10 -12 м и обладают  небольшим напором, величина которого не превышает 2,0 м.</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Нормативное давление на грунты 2,3 кг/см</w:t>
      </w:r>
      <w:proofErr w:type="gramStart"/>
      <w:r w:rsidRPr="00722F72">
        <w:rPr>
          <w:rFonts w:ascii="Times New Roman" w:eastAsia="Times New Roman" w:hAnsi="Times New Roman" w:cs="Times New Roman"/>
          <w:sz w:val="24"/>
          <w:szCs w:val="24"/>
          <w:vertAlign w:val="superscript"/>
          <w:lang w:eastAsia="ru-RU"/>
        </w:rPr>
        <w:t>2</w:t>
      </w:r>
      <w:proofErr w:type="gramEnd"/>
      <w:r w:rsidRPr="00722F72">
        <w:rPr>
          <w:rFonts w:ascii="Times New Roman" w:eastAsia="Times New Roman" w:hAnsi="Times New Roman" w:cs="Times New Roman"/>
          <w:sz w:val="24"/>
          <w:szCs w:val="24"/>
          <w:lang w:eastAsia="ru-RU"/>
        </w:rPr>
        <w:t xml:space="preserve">. Мощность </w:t>
      </w:r>
      <w:proofErr w:type="spellStart"/>
      <w:r w:rsidRPr="00722F72">
        <w:rPr>
          <w:rFonts w:ascii="Times New Roman" w:eastAsia="Times New Roman" w:hAnsi="Times New Roman" w:cs="Times New Roman"/>
          <w:sz w:val="24"/>
          <w:szCs w:val="24"/>
          <w:lang w:eastAsia="ru-RU"/>
        </w:rPr>
        <w:t>просадочной</w:t>
      </w:r>
      <w:proofErr w:type="spellEnd"/>
      <w:r w:rsidRPr="00722F72">
        <w:rPr>
          <w:rFonts w:ascii="Times New Roman" w:eastAsia="Times New Roman" w:hAnsi="Times New Roman" w:cs="Times New Roman"/>
          <w:sz w:val="24"/>
          <w:szCs w:val="24"/>
          <w:lang w:eastAsia="ru-RU"/>
        </w:rPr>
        <w:t xml:space="preserve"> толщи для отдельных участков составляет 1,0 -4,5 м. Максимально возможная величина посадки от нагрузки 2 кг/см</w:t>
      </w:r>
      <w:proofErr w:type="gramStart"/>
      <w:r w:rsidRPr="00722F72">
        <w:rPr>
          <w:rFonts w:ascii="Times New Roman" w:eastAsia="Times New Roman" w:hAnsi="Times New Roman" w:cs="Times New Roman"/>
          <w:sz w:val="24"/>
          <w:szCs w:val="24"/>
          <w:vertAlign w:val="superscript"/>
          <w:lang w:eastAsia="ru-RU"/>
        </w:rPr>
        <w:t>2</w:t>
      </w:r>
      <w:proofErr w:type="gramEnd"/>
      <w:r w:rsidRPr="00722F72">
        <w:rPr>
          <w:rFonts w:ascii="Times New Roman" w:eastAsia="Times New Roman" w:hAnsi="Times New Roman" w:cs="Times New Roman"/>
          <w:sz w:val="24"/>
          <w:szCs w:val="24"/>
          <w:lang w:eastAsia="ru-RU"/>
        </w:rPr>
        <w:t xml:space="preserve"> составляет 7,0 см.</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Территории ограниченно благоприятные вытянуты прибрежными полосами преимущественно вдоль левого и редко вдоль правого берегов рек, где отмечается высокий (до 1,5 м) уровень стояния грунтовых вод. При необходимости использования под застройку следует предусмотреть комплекс мероприятий по инженерной подготовке территории (подсыпка грунтов, дренаж</w:t>
      </w:r>
      <w:proofErr w:type="gramStart"/>
      <w:r w:rsidRPr="00722F72">
        <w:rPr>
          <w:rFonts w:ascii="Times New Roman" w:eastAsia="Times New Roman" w:hAnsi="Times New Roman" w:cs="Times New Roman"/>
          <w:sz w:val="24"/>
          <w:szCs w:val="24"/>
          <w:lang w:eastAsia="ru-RU"/>
        </w:rPr>
        <w:t xml:space="preserve"> )</w:t>
      </w:r>
      <w:proofErr w:type="gramEnd"/>
      <w:r w:rsidRPr="00722F72">
        <w:rPr>
          <w:rFonts w:ascii="Times New Roman" w:eastAsia="Times New Roman" w:hAnsi="Times New Roman" w:cs="Times New Roman"/>
          <w:sz w:val="24"/>
          <w:szCs w:val="24"/>
          <w:lang w:eastAsia="ru-RU"/>
        </w:rPr>
        <w:t>.</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lastRenderedPageBreak/>
        <w:t>Территории, неблагоприятные для строительства, расположены на заболоченных площадях. Они развиты в долинах рек, днищах балок. Строительство возможно при проведении большого объема работ по инженерной подготовке.</w:t>
      </w:r>
    </w:p>
    <w:p w:rsidR="000C2028" w:rsidRPr="00722F72" w:rsidRDefault="00722F72" w:rsidP="00722F72">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1.2.2. </w:t>
      </w:r>
      <w:r w:rsidR="000C2028" w:rsidRPr="00722F72">
        <w:rPr>
          <w:rFonts w:ascii="Times New Roman" w:eastAsia="Times New Roman" w:hAnsi="Times New Roman" w:cs="Times New Roman"/>
          <w:sz w:val="24"/>
          <w:szCs w:val="24"/>
          <w:lang w:eastAsia="ru-RU"/>
        </w:rPr>
        <w:t>Сейсмичность района характеризуется 6 баллами.</w:t>
      </w:r>
    </w:p>
    <w:p w:rsidR="000C2028" w:rsidRPr="00722F72" w:rsidRDefault="00722F72"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11" w:name="_Toc236798045"/>
      <w:bookmarkStart w:id="12" w:name="_Toc240771502"/>
      <w:r>
        <w:rPr>
          <w:rFonts w:ascii="Times New Roman" w:eastAsia="Times New Roman" w:hAnsi="Times New Roman" w:cs="Times New Roman"/>
          <w:bCs/>
          <w:iCs/>
          <w:sz w:val="24"/>
          <w:szCs w:val="24"/>
          <w:lang w:eastAsia="ru-RU"/>
        </w:rPr>
        <w:t xml:space="preserve">1.2.3. </w:t>
      </w:r>
      <w:r w:rsidR="000C2028" w:rsidRPr="00722F72">
        <w:rPr>
          <w:rFonts w:ascii="Times New Roman" w:eastAsia="Times New Roman" w:hAnsi="Times New Roman" w:cs="Times New Roman"/>
          <w:bCs/>
          <w:iCs/>
          <w:sz w:val="24"/>
          <w:szCs w:val="24"/>
          <w:lang w:eastAsia="ru-RU"/>
        </w:rPr>
        <w:t>Гидрогеологические условия</w:t>
      </w:r>
      <w:bookmarkEnd w:id="11"/>
      <w:bookmarkEnd w:id="12"/>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В гидрогеологическом отношении </w:t>
      </w:r>
      <w:proofErr w:type="spellStart"/>
      <w:r w:rsidRPr="00722F72">
        <w:rPr>
          <w:rFonts w:ascii="Times New Roman" w:eastAsia="Times New Roman" w:hAnsi="Times New Roman" w:cs="Times New Roman"/>
          <w:sz w:val="24"/>
          <w:szCs w:val="24"/>
          <w:lang w:eastAsia="ru-RU"/>
        </w:rPr>
        <w:t>Выселковский</w:t>
      </w:r>
      <w:proofErr w:type="spellEnd"/>
      <w:r w:rsidRPr="00722F72">
        <w:rPr>
          <w:rFonts w:ascii="Times New Roman" w:eastAsia="Times New Roman" w:hAnsi="Times New Roman" w:cs="Times New Roman"/>
          <w:sz w:val="24"/>
          <w:szCs w:val="24"/>
          <w:lang w:eastAsia="ru-RU"/>
        </w:rPr>
        <w:t xml:space="preserve"> район располагается в северном крыле Азово-Кубанского артезианского бассейна. На территории района распространены воды четвертичных, неогеновых и палеогеновых отложений. Район полностью обеспечен качественными источниками водоснабжения за счет подземных вод всей толщи плиоцена. Глубже плиоценовых отложений подземные воды повсеместно низкого качества.</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Важное практическое значение для целей водоснабжения имеет комплекс континентальных отложений верхнего плиоцена, представленного разнозернистыми песками, иногда с включением гравия и гальки, переслаивающимися с плотными глинами различной мощности. Глубина залегания кровли водоносного комплекса изменяется в пределах 40 – 50 м, подошвы 180 – 270 м. Пьезометрические уровни подземных вод находятся на глубинах до 35 м, преобладающие дебиты скважин 20 -30 м</w:t>
      </w:r>
      <w:r w:rsidRPr="00722F72">
        <w:rPr>
          <w:rFonts w:ascii="Times New Roman" w:eastAsia="Times New Roman" w:hAnsi="Times New Roman" w:cs="Times New Roman"/>
          <w:sz w:val="24"/>
          <w:szCs w:val="24"/>
          <w:vertAlign w:val="superscript"/>
          <w:lang w:eastAsia="ru-RU"/>
        </w:rPr>
        <w:t>3</w:t>
      </w:r>
      <w:r w:rsidRPr="00722F72">
        <w:rPr>
          <w:rFonts w:ascii="Times New Roman" w:eastAsia="Times New Roman" w:hAnsi="Times New Roman" w:cs="Times New Roman"/>
          <w:sz w:val="24"/>
          <w:szCs w:val="24"/>
          <w:lang w:eastAsia="ru-RU"/>
        </w:rPr>
        <w:t>/час.</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Основным источником хозяйственно-питьевого водоснабжения района является киммерийский комплекс. Глубина залегания кровли водоносного комплекса изменяется в пределах 150 -300 м, погружаясь к югу. Воды напорные с пьезометрическими уровнями на отметках от 20 м ниже и до 35 м выше уровня устья скважин.</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Дебиты существующих скважин изменяются от 4 м</w:t>
      </w:r>
      <w:r w:rsidRPr="00722F72">
        <w:rPr>
          <w:rFonts w:ascii="Times New Roman" w:eastAsia="Times New Roman" w:hAnsi="Times New Roman" w:cs="Times New Roman"/>
          <w:sz w:val="24"/>
          <w:szCs w:val="24"/>
          <w:vertAlign w:val="superscript"/>
          <w:lang w:eastAsia="ru-RU"/>
        </w:rPr>
        <w:t>3</w:t>
      </w:r>
      <w:r w:rsidRPr="00722F72">
        <w:rPr>
          <w:rFonts w:ascii="Times New Roman" w:eastAsia="Times New Roman" w:hAnsi="Times New Roman" w:cs="Times New Roman"/>
          <w:sz w:val="24"/>
          <w:szCs w:val="24"/>
          <w:lang w:eastAsia="ru-RU"/>
        </w:rPr>
        <w:t>/час до 80 -100 м</w:t>
      </w:r>
      <w:r w:rsidRPr="00722F72">
        <w:rPr>
          <w:rFonts w:ascii="Times New Roman" w:eastAsia="Times New Roman" w:hAnsi="Times New Roman" w:cs="Times New Roman"/>
          <w:sz w:val="24"/>
          <w:szCs w:val="24"/>
          <w:vertAlign w:val="superscript"/>
          <w:lang w:eastAsia="ru-RU"/>
        </w:rPr>
        <w:t>3</w:t>
      </w:r>
      <w:r w:rsidRPr="00722F72">
        <w:rPr>
          <w:rFonts w:ascii="Times New Roman" w:eastAsia="Times New Roman" w:hAnsi="Times New Roman" w:cs="Times New Roman"/>
          <w:sz w:val="24"/>
          <w:szCs w:val="24"/>
          <w:lang w:eastAsia="ru-RU"/>
        </w:rPr>
        <w:t>/час.</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Прогнозные эксплуатационные запасы пресных подземных вод составляет ориентировочно 25% от общего запаса.</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Таким образом, </w:t>
      </w:r>
      <w:proofErr w:type="spellStart"/>
      <w:r w:rsidRPr="00722F72">
        <w:rPr>
          <w:rFonts w:ascii="Times New Roman" w:eastAsia="Times New Roman" w:hAnsi="Times New Roman" w:cs="Times New Roman"/>
          <w:sz w:val="24"/>
          <w:szCs w:val="24"/>
          <w:lang w:eastAsia="ru-RU"/>
        </w:rPr>
        <w:t>Выселковский</w:t>
      </w:r>
      <w:proofErr w:type="spellEnd"/>
      <w:r w:rsidRPr="00722F72">
        <w:rPr>
          <w:rFonts w:ascii="Times New Roman" w:eastAsia="Times New Roman" w:hAnsi="Times New Roman" w:cs="Times New Roman"/>
          <w:sz w:val="24"/>
          <w:szCs w:val="24"/>
          <w:lang w:eastAsia="ru-RU"/>
        </w:rPr>
        <w:t xml:space="preserve"> район полностью обеспечен качественными источниками водоснабжения за счет под</w:t>
      </w:r>
      <w:r w:rsidR="00201EEE" w:rsidRPr="00722F72">
        <w:rPr>
          <w:rFonts w:ascii="Times New Roman" w:eastAsia="Times New Roman" w:hAnsi="Times New Roman" w:cs="Times New Roman"/>
          <w:sz w:val="24"/>
          <w:szCs w:val="24"/>
          <w:lang w:eastAsia="ru-RU"/>
        </w:rPr>
        <w:t>земных вод всей толщи плиоцена.</w:t>
      </w:r>
    </w:p>
    <w:p w:rsidR="000C2028" w:rsidRPr="00722F72" w:rsidRDefault="000C2028" w:rsidP="00722F72">
      <w:pPr>
        <w:keepNext/>
        <w:keepLines/>
        <w:numPr>
          <w:ilvl w:val="1"/>
          <w:numId w:val="0"/>
        </w:numPr>
        <w:tabs>
          <w:tab w:val="left" w:pos="357"/>
        </w:tabs>
        <w:spacing w:after="0" w:line="240" w:lineRule="auto"/>
        <w:ind w:firstLine="567"/>
        <w:jc w:val="both"/>
        <w:outlineLvl w:val="1"/>
        <w:rPr>
          <w:rFonts w:ascii="Times New Roman" w:eastAsia="Times New Roman" w:hAnsi="Times New Roman" w:cs="Times New Roman"/>
          <w:bCs/>
          <w:iCs/>
          <w:sz w:val="24"/>
          <w:szCs w:val="24"/>
          <w:lang w:eastAsia="ru-RU"/>
        </w:rPr>
      </w:pPr>
      <w:bookmarkStart w:id="13" w:name="_Toc215318633"/>
      <w:bookmarkStart w:id="14" w:name="_Toc236798046"/>
      <w:bookmarkStart w:id="15" w:name="_Toc240771503"/>
      <w:r w:rsidRPr="00722F72">
        <w:rPr>
          <w:rFonts w:ascii="Times New Roman" w:eastAsia="Times New Roman" w:hAnsi="Times New Roman" w:cs="Times New Roman"/>
          <w:bCs/>
          <w:iCs/>
          <w:sz w:val="24"/>
          <w:szCs w:val="24"/>
          <w:lang w:eastAsia="ru-RU"/>
        </w:rPr>
        <w:t>Гидрография</w:t>
      </w:r>
      <w:bookmarkEnd w:id="7"/>
      <w:bookmarkEnd w:id="8"/>
      <w:bookmarkEnd w:id="13"/>
      <w:bookmarkEnd w:id="14"/>
      <w:bookmarkEnd w:id="15"/>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Гидрографическая сеть </w:t>
      </w:r>
      <w:proofErr w:type="spellStart"/>
      <w:r w:rsidRPr="00722F72">
        <w:rPr>
          <w:rFonts w:ascii="Times New Roman" w:eastAsia="Times New Roman" w:hAnsi="Times New Roman" w:cs="Times New Roman"/>
          <w:sz w:val="24"/>
          <w:szCs w:val="24"/>
          <w:lang w:eastAsia="ru-RU"/>
        </w:rPr>
        <w:t>Выселковского</w:t>
      </w:r>
      <w:proofErr w:type="spellEnd"/>
      <w:r w:rsidRPr="00722F72">
        <w:rPr>
          <w:rFonts w:ascii="Times New Roman" w:eastAsia="Times New Roman" w:hAnsi="Times New Roman" w:cs="Times New Roman"/>
          <w:sz w:val="24"/>
          <w:szCs w:val="24"/>
          <w:lang w:eastAsia="ru-RU"/>
        </w:rPr>
        <w:t xml:space="preserve"> района представлена рекой Журавкой, Малевана, </w:t>
      </w:r>
      <w:proofErr w:type="spellStart"/>
      <w:r w:rsidRPr="00722F72">
        <w:rPr>
          <w:rFonts w:ascii="Times New Roman" w:eastAsia="Times New Roman" w:hAnsi="Times New Roman" w:cs="Times New Roman"/>
          <w:sz w:val="24"/>
          <w:szCs w:val="24"/>
          <w:lang w:eastAsia="ru-RU"/>
        </w:rPr>
        <w:t>Бейсуг</w:t>
      </w:r>
      <w:proofErr w:type="spellEnd"/>
      <w:r w:rsidRPr="00722F72">
        <w:rPr>
          <w:rFonts w:ascii="Times New Roman" w:eastAsia="Times New Roman" w:hAnsi="Times New Roman" w:cs="Times New Roman"/>
          <w:sz w:val="24"/>
          <w:szCs w:val="24"/>
          <w:lang w:eastAsia="ru-RU"/>
        </w:rPr>
        <w:t xml:space="preserve"> и ее притоками: </w:t>
      </w:r>
      <w:proofErr w:type="spellStart"/>
      <w:r w:rsidRPr="00722F72">
        <w:rPr>
          <w:rFonts w:ascii="Times New Roman" w:eastAsia="Times New Roman" w:hAnsi="Times New Roman" w:cs="Times New Roman"/>
          <w:sz w:val="24"/>
          <w:szCs w:val="24"/>
          <w:lang w:eastAsia="ru-RU"/>
        </w:rPr>
        <w:t>Бейсужек</w:t>
      </w:r>
      <w:proofErr w:type="spellEnd"/>
      <w:r w:rsidRPr="00722F72">
        <w:rPr>
          <w:rFonts w:ascii="Times New Roman" w:eastAsia="Times New Roman" w:hAnsi="Times New Roman" w:cs="Times New Roman"/>
          <w:sz w:val="24"/>
          <w:szCs w:val="24"/>
          <w:lang w:eastAsia="ru-RU"/>
        </w:rPr>
        <w:t xml:space="preserve"> Левый и Правый, </w:t>
      </w:r>
      <w:proofErr w:type="spellStart"/>
      <w:r w:rsidRPr="00722F72">
        <w:rPr>
          <w:rFonts w:ascii="Times New Roman" w:eastAsia="Times New Roman" w:hAnsi="Times New Roman" w:cs="Times New Roman"/>
          <w:sz w:val="24"/>
          <w:szCs w:val="24"/>
          <w:lang w:eastAsia="ru-RU"/>
        </w:rPr>
        <w:t>Бузинка</w:t>
      </w:r>
      <w:proofErr w:type="spellEnd"/>
      <w:r w:rsidRPr="00722F72">
        <w:rPr>
          <w:rFonts w:ascii="Times New Roman" w:eastAsia="Times New Roman" w:hAnsi="Times New Roman" w:cs="Times New Roman"/>
          <w:sz w:val="24"/>
          <w:szCs w:val="24"/>
          <w:lang w:eastAsia="ru-RU"/>
        </w:rPr>
        <w:t xml:space="preserve">, </w:t>
      </w:r>
      <w:proofErr w:type="spellStart"/>
      <w:r w:rsidRPr="00722F72">
        <w:rPr>
          <w:rFonts w:ascii="Times New Roman" w:eastAsia="Times New Roman" w:hAnsi="Times New Roman" w:cs="Times New Roman"/>
          <w:sz w:val="24"/>
          <w:szCs w:val="24"/>
          <w:lang w:eastAsia="ru-RU"/>
        </w:rPr>
        <w:t>Гаджировка</w:t>
      </w:r>
      <w:proofErr w:type="spellEnd"/>
      <w:r w:rsidRPr="00722F72">
        <w:rPr>
          <w:rFonts w:ascii="Times New Roman" w:eastAsia="Times New Roman" w:hAnsi="Times New Roman" w:cs="Times New Roman"/>
          <w:sz w:val="24"/>
          <w:szCs w:val="24"/>
          <w:lang w:eastAsia="ru-RU"/>
        </w:rPr>
        <w:t>.</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Река </w:t>
      </w:r>
      <w:proofErr w:type="spellStart"/>
      <w:r w:rsidRPr="00722F72">
        <w:rPr>
          <w:rFonts w:ascii="Times New Roman" w:eastAsia="Times New Roman" w:hAnsi="Times New Roman" w:cs="Times New Roman"/>
          <w:sz w:val="24"/>
          <w:szCs w:val="24"/>
          <w:lang w:eastAsia="ru-RU"/>
        </w:rPr>
        <w:t>Бейсуг</w:t>
      </w:r>
      <w:proofErr w:type="spellEnd"/>
      <w:r w:rsidRPr="00722F72">
        <w:rPr>
          <w:rFonts w:ascii="Times New Roman" w:eastAsia="Times New Roman" w:hAnsi="Times New Roman" w:cs="Times New Roman"/>
          <w:sz w:val="24"/>
          <w:szCs w:val="24"/>
          <w:lang w:eastAsia="ru-RU"/>
        </w:rPr>
        <w:t xml:space="preserve"> является третьей по длине и второй, по величине стока, рекой Азово-Кубанской низменности. Истоками </w:t>
      </w:r>
      <w:proofErr w:type="spellStart"/>
      <w:r w:rsidRPr="00722F72">
        <w:rPr>
          <w:rFonts w:ascii="Times New Roman" w:eastAsia="Times New Roman" w:hAnsi="Times New Roman" w:cs="Times New Roman"/>
          <w:sz w:val="24"/>
          <w:szCs w:val="24"/>
          <w:lang w:eastAsia="ru-RU"/>
        </w:rPr>
        <w:t>Бейсуга</w:t>
      </w:r>
      <w:proofErr w:type="spellEnd"/>
      <w:r w:rsidRPr="00722F72">
        <w:rPr>
          <w:rFonts w:ascii="Times New Roman" w:eastAsia="Times New Roman" w:hAnsi="Times New Roman" w:cs="Times New Roman"/>
          <w:sz w:val="24"/>
          <w:szCs w:val="24"/>
          <w:lang w:eastAsia="ru-RU"/>
        </w:rPr>
        <w:t xml:space="preserve"> являются родники, находящиеся в 9 км на северо – западе от г</w:t>
      </w:r>
      <w:proofErr w:type="gramStart"/>
      <w:r w:rsidRPr="00722F72">
        <w:rPr>
          <w:rFonts w:ascii="Times New Roman" w:eastAsia="Times New Roman" w:hAnsi="Times New Roman" w:cs="Times New Roman"/>
          <w:sz w:val="24"/>
          <w:szCs w:val="24"/>
          <w:lang w:eastAsia="ru-RU"/>
        </w:rPr>
        <w:t>.К</w:t>
      </w:r>
      <w:proofErr w:type="gramEnd"/>
      <w:r w:rsidRPr="00722F72">
        <w:rPr>
          <w:rFonts w:ascii="Times New Roman" w:eastAsia="Times New Roman" w:hAnsi="Times New Roman" w:cs="Times New Roman"/>
          <w:sz w:val="24"/>
          <w:szCs w:val="24"/>
          <w:lang w:eastAsia="ru-RU"/>
        </w:rPr>
        <w:t xml:space="preserve">ропоткин. Впадает река в </w:t>
      </w:r>
      <w:proofErr w:type="spellStart"/>
      <w:r w:rsidRPr="00722F72">
        <w:rPr>
          <w:rFonts w:ascii="Times New Roman" w:eastAsia="Times New Roman" w:hAnsi="Times New Roman" w:cs="Times New Roman"/>
          <w:sz w:val="24"/>
          <w:szCs w:val="24"/>
          <w:lang w:eastAsia="ru-RU"/>
        </w:rPr>
        <w:t>Бейсугсикй</w:t>
      </w:r>
      <w:proofErr w:type="spellEnd"/>
      <w:r w:rsidRPr="00722F72">
        <w:rPr>
          <w:rFonts w:ascii="Times New Roman" w:eastAsia="Times New Roman" w:hAnsi="Times New Roman" w:cs="Times New Roman"/>
          <w:sz w:val="24"/>
          <w:szCs w:val="24"/>
          <w:lang w:eastAsia="ru-RU"/>
        </w:rPr>
        <w:t xml:space="preserve"> лиман.</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Берега реки </w:t>
      </w:r>
      <w:proofErr w:type="spellStart"/>
      <w:r w:rsidRPr="00722F72">
        <w:rPr>
          <w:rFonts w:ascii="Times New Roman" w:eastAsia="Times New Roman" w:hAnsi="Times New Roman" w:cs="Times New Roman"/>
          <w:sz w:val="24"/>
          <w:szCs w:val="24"/>
          <w:lang w:eastAsia="ru-RU"/>
        </w:rPr>
        <w:t>Бейсуг</w:t>
      </w:r>
      <w:proofErr w:type="spellEnd"/>
      <w:r w:rsidRPr="00722F72">
        <w:rPr>
          <w:rFonts w:ascii="Times New Roman" w:eastAsia="Times New Roman" w:hAnsi="Times New Roman" w:cs="Times New Roman"/>
          <w:sz w:val="24"/>
          <w:szCs w:val="24"/>
          <w:lang w:eastAsia="ru-RU"/>
        </w:rPr>
        <w:t xml:space="preserve"> и ее притоков пологие, русло извилистое, местами образует плесы, многочисленные заливы и старицы. Русло, заросшее влаголюбивой растительностью, перегорожено многочисленными дамбами.</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Продолжительность ледостава с 1 января по 22 марта. Весеннего ледохода не бывает, лед тает на месте. Наивысший уровень воды 353 см (1 - 2 февраля).</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Ширина поймы р. </w:t>
      </w:r>
      <w:proofErr w:type="spellStart"/>
      <w:r w:rsidRPr="00722F72">
        <w:rPr>
          <w:rFonts w:ascii="Times New Roman" w:eastAsia="Times New Roman" w:hAnsi="Times New Roman" w:cs="Times New Roman"/>
          <w:sz w:val="24"/>
          <w:szCs w:val="24"/>
          <w:lang w:eastAsia="ru-RU"/>
        </w:rPr>
        <w:t>Гаджировка</w:t>
      </w:r>
      <w:proofErr w:type="spellEnd"/>
      <w:r w:rsidRPr="00722F72">
        <w:rPr>
          <w:rFonts w:ascii="Times New Roman" w:eastAsia="Times New Roman" w:hAnsi="Times New Roman" w:cs="Times New Roman"/>
          <w:sz w:val="24"/>
          <w:szCs w:val="24"/>
          <w:lang w:eastAsia="ru-RU"/>
        </w:rPr>
        <w:t xml:space="preserve"> 80-</w:t>
      </w:r>
      <w:smartTag w:uri="urn:schemas-microsoft-com:office:smarttags" w:element="metricconverter">
        <w:smartTagPr>
          <w:attr w:name="ProductID" w:val="180 м"/>
        </w:smartTagPr>
        <w:r w:rsidRPr="00722F72">
          <w:rPr>
            <w:rFonts w:ascii="Times New Roman" w:eastAsia="Times New Roman" w:hAnsi="Times New Roman" w:cs="Times New Roman"/>
            <w:sz w:val="24"/>
            <w:szCs w:val="24"/>
            <w:lang w:eastAsia="ru-RU"/>
          </w:rPr>
          <w:t>180 м</w:t>
        </w:r>
      </w:smartTag>
      <w:r w:rsidRPr="00722F72">
        <w:rPr>
          <w:rFonts w:ascii="Times New Roman" w:eastAsia="Times New Roman" w:hAnsi="Times New Roman" w:cs="Times New Roman"/>
          <w:sz w:val="24"/>
          <w:szCs w:val="24"/>
          <w:lang w:eastAsia="ru-RU"/>
        </w:rPr>
        <w:t xml:space="preserve">, глубина реки достигает 3-х метров, по берегам наблюдаются обширные заросли камыша, заходящие в устьевые части балок. Абсолютные отметки уреза воды в прудах изменяются от 27,0 до </w:t>
      </w:r>
      <w:smartTag w:uri="urn:schemas-microsoft-com:office:smarttags" w:element="metricconverter">
        <w:smartTagPr>
          <w:attr w:name="ProductID" w:val="23,0 м"/>
        </w:smartTagPr>
        <w:r w:rsidRPr="00722F72">
          <w:rPr>
            <w:rFonts w:ascii="Times New Roman" w:eastAsia="Times New Roman" w:hAnsi="Times New Roman" w:cs="Times New Roman"/>
            <w:sz w:val="24"/>
            <w:szCs w:val="24"/>
            <w:lang w:eastAsia="ru-RU"/>
          </w:rPr>
          <w:t>23,0 м</w:t>
        </w:r>
      </w:smartTag>
      <w:r w:rsidRPr="00722F72">
        <w:rPr>
          <w:rFonts w:ascii="Times New Roman" w:eastAsia="Times New Roman" w:hAnsi="Times New Roman" w:cs="Times New Roman"/>
          <w:sz w:val="24"/>
          <w:szCs w:val="24"/>
          <w:lang w:eastAsia="ru-RU"/>
        </w:rPr>
        <w:t>.</w:t>
      </w:r>
    </w:p>
    <w:p w:rsidR="000C2028" w:rsidRPr="00722F72" w:rsidRDefault="000C2028" w:rsidP="00722F72">
      <w:pPr>
        <w:spacing w:after="0" w:line="240" w:lineRule="auto"/>
        <w:ind w:firstLine="567"/>
        <w:contextualSpacing/>
        <w:jc w:val="both"/>
        <w:rPr>
          <w:rFonts w:ascii="Times New Roman" w:eastAsia="Times New Roman" w:hAnsi="Times New Roman" w:cs="Times New Roman"/>
          <w:bCs/>
          <w:sz w:val="24"/>
          <w:szCs w:val="24"/>
          <w:shd w:val="clear" w:color="auto" w:fill="FFFFFF"/>
          <w:lang w:eastAsia="ru-RU"/>
        </w:rPr>
      </w:pPr>
      <w:r w:rsidRPr="00722F72">
        <w:rPr>
          <w:rFonts w:ascii="Times New Roman" w:eastAsia="Times New Roman" w:hAnsi="Times New Roman" w:cs="Times New Roman"/>
          <w:sz w:val="24"/>
          <w:szCs w:val="24"/>
          <w:shd w:val="clear" w:color="auto" w:fill="FFFFFF"/>
          <w:lang w:eastAsia="ru-RU"/>
        </w:rPr>
        <w:t xml:space="preserve">Река Журавка, принадлежащая бассейну реки </w:t>
      </w:r>
      <w:proofErr w:type="spellStart"/>
      <w:r w:rsidRPr="00722F72">
        <w:rPr>
          <w:rFonts w:ascii="Times New Roman" w:eastAsia="Times New Roman" w:hAnsi="Times New Roman" w:cs="Times New Roman"/>
          <w:sz w:val="24"/>
          <w:szCs w:val="24"/>
          <w:shd w:val="clear" w:color="auto" w:fill="FFFFFF"/>
          <w:lang w:eastAsia="ru-RU"/>
        </w:rPr>
        <w:t>Бейсуг</w:t>
      </w:r>
      <w:proofErr w:type="spellEnd"/>
      <w:r w:rsidRPr="00722F72">
        <w:rPr>
          <w:rFonts w:ascii="Times New Roman" w:eastAsia="Times New Roman" w:hAnsi="Times New Roman" w:cs="Times New Roman"/>
          <w:sz w:val="24"/>
          <w:szCs w:val="24"/>
          <w:shd w:val="clear" w:color="auto" w:fill="FFFFFF"/>
          <w:lang w:eastAsia="ru-RU"/>
        </w:rPr>
        <w:t xml:space="preserve"> и имеющая протяжённость 53 км, является типичной степной речкой, почти пересыхающей в летнее время. Русло реки Журавка в 8-ми местах перегорожено дамбами с </w:t>
      </w:r>
      <w:proofErr w:type="spellStart"/>
      <w:r w:rsidRPr="00722F72">
        <w:rPr>
          <w:rFonts w:ascii="Times New Roman" w:eastAsia="Times New Roman" w:hAnsi="Times New Roman" w:cs="Times New Roman"/>
          <w:sz w:val="24"/>
          <w:szCs w:val="24"/>
          <w:shd w:val="clear" w:color="auto" w:fill="FFFFFF"/>
          <w:lang w:eastAsia="ru-RU"/>
        </w:rPr>
        <w:t>водопропусками</w:t>
      </w:r>
      <w:proofErr w:type="spellEnd"/>
      <w:r w:rsidRPr="00722F72">
        <w:rPr>
          <w:rFonts w:ascii="Times New Roman" w:eastAsia="Times New Roman" w:hAnsi="Times New Roman" w:cs="Times New Roman"/>
          <w:sz w:val="24"/>
          <w:szCs w:val="24"/>
          <w:shd w:val="clear" w:color="auto" w:fill="FFFFFF"/>
          <w:lang w:eastAsia="ru-RU"/>
        </w:rPr>
        <w:t>. Берега, а местами и русло реки заросли камышовой растительностью. В период выпадения большого количества атмосферных осадков и весеннего таяния снега уровень воды в реке повышается, полностью затопляя всю пойму, а иногда и берега на расстоянии 3.0-5.0 м.</w:t>
      </w:r>
      <w:r w:rsidRPr="00722F72">
        <w:rPr>
          <w:rFonts w:ascii="Times New Roman" w:eastAsia="Times New Roman" w:hAnsi="Times New Roman" w:cs="Times New Roman"/>
          <w:bCs/>
          <w:sz w:val="24"/>
          <w:szCs w:val="24"/>
          <w:shd w:val="clear" w:color="auto" w:fill="FFFFFF"/>
          <w:lang w:eastAsia="ru-RU"/>
        </w:rPr>
        <w:t xml:space="preserve"> </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 xml:space="preserve">Река Малевана, как и все степные реки, перегорожена многочисленными плотинами и превращена в каскад прудов. В результате сток воды затруднен, пойма реки затоплена и заросла болотной растительностью, в период половодья наблюдаются подтопления территорий. Распашка до уреза воды привела к усилению процессов заиления прудов и </w:t>
      </w:r>
      <w:proofErr w:type="spellStart"/>
      <w:r w:rsidRPr="00722F72">
        <w:rPr>
          <w:rFonts w:ascii="Times New Roman" w:eastAsia="Times New Roman" w:hAnsi="Times New Roman" w:cs="Times New Roman"/>
          <w:sz w:val="24"/>
          <w:szCs w:val="24"/>
          <w:lang w:eastAsia="ru-RU"/>
        </w:rPr>
        <w:t>кольматации</w:t>
      </w:r>
      <w:proofErr w:type="spellEnd"/>
      <w:r w:rsidRPr="00722F72">
        <w:rPr>
          <w:rFonts w:ascii="Times New Roman" w:eastAsia="Times New Roman" w:hAnsi="Times New Roman" w:cs="Times New Roman"/>
          <w:sz w:val="24"/>
          <w:szCs w:val="24"/>
          <w:lang w:eastAsia="ru-RU"/>
        </w:rPr>
        <w:t xml:space="preserve"> родников, уменьшению пропускной способности.</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Питание рек осуществляется родниковыми, талыми и дождевыми водами.</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lastRenderedPageBreak/>
        <w:t>Воды рек района минерализованы, содержание солей в них высокое и колеблется в межень примерно от 1000 до 2600 мг/л. Жесткость воды повышенная. Преобладающими по весу ионами являются сульфатные, а на втором месте ионы натрия или гидрокарбонатные. Речная вода не пригодна для питьевых целей и мало пригодна для орошения.</w:t>
      </w:r>
    </w:p>
    <w:p w:rsidR="000C2028" w:rsidRPr="00722F72" w:rsidRDefault="000C2028" w:rsidP="00722F72">
      <w:pPr>
        <w:spacing w:after="0" w:line="240" w:lineRule="auto"/>
        <w:ind w:firstLine="567"/>
        <w:contextualSpacing/>
        <w:jc w:val="both"/>
        <w:rPr>
          <w:rFonts w:ascii="Times New Roman" w:eastAsia="Times New Roman" w:hAnsi="Times New Roman" w:cs="Times New Roman"/>
          <w:sz w:val="24"/>
          <w:szCs w:val="24"/>
          <w:lang w:eastAsia="ru-RU"/>
        </w:rPr>
      </w:pPr>
      <w:r w:rsidRPr="00722F72">
        <w:rPr>
          <w:rFonts w:ascii="Times New Roman" w:eastAsia="Times New Roman" w:hAnsi="Times New Roman" w:cs="Times New Roman"/>
          <w:sz w:val="24"/>
          <w:szCs w:val="24"/>
          <w:lang w:eastAsia="ru-RU"/>
        </w:rPr>
        <w:t>На отдельных участках рек сложились благоприятные условия для организации летних видов отдыха, связанных с купанием.</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2. Обоснование положений основной части</w:t>
      </w:r>
    </w:p>
    <w:p w:rsidR="005D1CE7" w:rsidRPr="005D1CE7" w:rsidRDefault="005D1CE7" w:rsidP="000C2028">
      <w:pPr>
        <w:shd w:val="clear" w:color="auto" w:fill="FFFFFF"/>
        <w:spacing w:before="100" w:beforeAutospacing="1" w:after="100" w:afterAutospacing="1" w:line="240" w:lineRule="auto"/>
        <w:ind w:firstLine="567"/>
        <w:jc w:val="both"/>
        <w:rPr>
          <w:rFonts w:ascii="Times New Roman" w:eastAsia="Times New Roman" w:hAnsi="Times New Roman" w:cs="Times New Roman"/>
          <w:color w:val="22272F"/>
          <w:sz w:val="32"/>
          <w:szCs w:val="32"/>
          <w:lang w:eastAsia="ru-RU"/>
        </w:rPr>
      </w:pPr>
      <w:r w:rsidRPr="000C2028">
        <w:rPr>
          <w:rFonts w:ascii="Times New Roman" w:eastAsia="Times New Roman" w:hAnsi="Times New Roman" w:cs="Times New Roman"/>
          <w:b/>
          <w:sz w:val="24"/>
          <w:szCs w:val="24"/>
          <w:lang w:eastAsia="ru-RU"/>
        </w:rPr>
        <w:t>2.1. Обоснование перечня областей нормирования</w:t>
      </w:r>
      <w:r w:rsidRPr="000C2028">
        <w:rPr>
          <w:rFonts w:ascii="Times New Roman" w:eastAsia="Times New Roman" w:hAnsi="Times New Roman" w:cs="Times New Roman"/>
          <w:sz w:val="32"/>
          <w:szCs w:val="32"/>
          <w:lang w:eastAsia="ru-RU"/>
        </w:rPr>
        <w:t xml:space="preserve"> </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2.1.1. Перечень объектов регионального значения и объектов местного значения для целей настоящих РНГП подготовлен на основании:</w:t>
      </w:r>
    </w:p>
    <w:p w:rsidR="005D1CE7" w:rsidRPr="000C2028" w:rsidRDefault="00AC071C"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Части 5 </w:t>
      </w:r>
      <w:r w:rsidR="005D1CE7" w:rsidRPr="000C2028">
        <w:rPr>
          <w:rFonts w:ascii="Times New Roman" w:eastAsia="Times New Roman" w:hAnsi="Times New Roman" w:cs="Times New Roman"/>
          <w:sz w:val="24"/>
          <w:szCs w:val="24"/>
          <w:lang w:eastAsia="ru-RU"/>
        </w:rPr>
        <w:t>стат</w:t>
      </w:r>
      <w:r>
        <w:rPr>
          <w:rFonts w:ascii="Times New Roman" w:eastAsia="Times New Roman" w:hAnsi="Times New Roman" w:cs="Times New Roman"/>
          <w:sz w:val="24"/>
          <w:szCs w:val="24"/>
          <w:lang w:eastAsia="ru-RU"/>
        </w:rPr>
        <w:t>ьи</w:t>
      </w:r>
      <w:r w:rsidR="005D1CE7" w:rsidRPr="000C2028">
        <w:rPr>
          <w:rFonts w:ascii="Times New Roman" w:eastAsia="Times New Roman" w:hAnsi="Times New Roman" w:cs="Times New Roman"/>
          <w:sz w:val="24"/>
          <w:szCs w:val="24"/>
          <w:lang w:eastAsia="ru-RU"/>
        </w:rPr>
        <w:t xml:space="preserve"> 23</w:t>
      </w:r>
      <w:r>
        <w:rPr>
          <w:rFonts w:ascii="Times New Roman" w:eastAsia="Times New Roman" w:hAnsi="Times New Roman" w:cs="Times New Roman"/>
          <w:sz w:val="24"/>
          <w:szCs w:val="24"/>
          <w:lang w:eastAsia="ru-RU"/>
        </w:rPr>
        <w:t>, части 3 статьи 19</w:t>
      </w:r>
      <w:r w:rsidRPr="00AC071C">
        <w:rPr>
          <w:rFonts w:ascii="Times New Roman" w:eastAsia="Times New Roman" w:hAnsi="Times New Roman" w:cs="Times New Roman"/>
          <w:sz w:val="24"/>
          <w:szCs w:val="24"/>
          <w:lang w:eastAsia="ru-RU"/>
        </w:rPr>
        <w:t xml:space="preserve"> </w:t>
      </w:r>
      <w:proofErr w:type="spellStart"/>
      <w:r w:rsidRPr="000C2028">
        <w:rPr>
          <w:rFonts w:ascii="Times New Roman" w:eastAsia="Times New Roman" w:hAnsi="Times New Roman" w:cs="Times New Roman"/>
          <w:sz w:val="24"/>
          <w:szCs w:val="24"/>
          <w:lang w:eastAsia="ru-RU"/>
        </w:rPr>
        <w:t>ГрК</w:t>
      </w:r>
      <w:proofErr w:type="spellEnd"/>
      <w:r w:rsidRPr="000C2028">
        <w:rPr>
          <w:rFonts w:ascii="Times New Roman" w:eastAsia="Times New Roman" w:hAnsi="Times New Roman" w:cs="Times New Roman"/>
          <w:sz w:val="24"/>
          <w:szCs w:val="24"/>
          <w:lang w:eastAsia="ru-RU"/>
        </w:rPr>
        <w:t xml:space="preserve"> РФ</w:t>
      </w:r>
      <w:r w:rsidR="005D1CE7"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Федерального закона от 6 октября 2003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131-ФЗ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57050">
        <w:rPr>
          <w:rFonts w:ascii="Times New Roman" w:eastAsia="Times New Roman" w:hAnsi="Times New Roman" w:cs="Times New Roman"/>
          <w:sz w:val="24"/>
          <w:szCs w:val="24"/>
          <w:lang w:eastAsia="ru-RU"/>
        </w:rPr>
        <w:t xml:space="preserve">приказа Минстроя России от 23 апреля 2025 года </w:t>
      </w:r>
      <w:r w:rsidR="000C2028" w:rsidRPr="00657050">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250/</w:t>
      </w:r>
      <w:proofErr w:type="spellStart"/>
      <w:proofErr w:type="gramStart"/>
      <w:r w:rsidRPr="00657050">
        <w:rPr>
          <w:rFonts w:ascii="Times New Roman" w:eastAsia="Times New Roman" w:hAnsi="Times New Roman" w:cs="Times New Roman"/>
          <w:sz w:val="24"/>
          <w:szCs w:val="24"/>
          <w:lang w:eastAsia="ru-RU"/>
        </w:rPr>
        <w:t>пр</w:t>
      </w:r>
      <w:proofErr w:type="spellEnd"/>
      <w:proofErr w:type="gramEnd"/>
      <w:r w:rsidRPr="00657050">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Pr="00657050">
        <w:rPr>
          <w:rFonts w:ascii="Times New Roman" w:eastAsia="Times New Roman" w:hAnsi="Times New Roman" w:cs="Times New Roman"/>
          <w:sz w:val="24"/>
          <w:szCs w:val="24"/>
          <w:lang w:eastAsia="ru-RU"/>
        </w:rPr>
        <w:t xml:space="preserve">О расчетных показателях, </w:t>
      </w:r>
      <w:r w:rsidRPr="000C2028">
        <w:rPr>
          <w:rFonts w:ascii="Times New Roman" w:eastAsia="Times New Roman" w:hAnsi="Times New Roman" w:cs="Times New Roman"/>
          <w:sz w:val="24"/>
          <w:szCs w:val="24"/>
          <w:lang w:eastAsia="ru-RU"/>
        </w:rPr>
        <w:t>не указанных в частях 1, 3 и 4 статьи 29.</w:t>
      </w:r>
      <w:r w:rsidR="00AC071C">
        <w:rPr>
          <w:rFonts w:ascii="Times New Roman" w:eastAsia="Times New Roman" w:hAnsi="Times New Roman" w:cs="Times New Roman"/>
          <w:sz w:val="24"/>
          <w:szCs w:val="24"/>
          <w:lang w:eastAsia="ru-RU"/>
        </w:rPr>
        <w:t>4</w:t>
      </w:r>
      <w:r w:rsidRPr="000C2028">
        <w:rPr>
          <w:rFonts w:ascii="Times New Roman" w:eastAsia="Times New Roman" w:hAnsi="Times New Roman" w:cs="Times New Roman"/>
          <w:sz w:val="24"/>
          <w:szCs w:val="24"/>
          <w:lang w:eastAsia="ru-RU"/>
        </w:rPr>
        <w:t xml:space="preserve">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Pr="000C2028"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приказа Министерства экономического развития Российской Федерации от 15 февраля 2021 г.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w:t>
      </w:r>
    </w:p>
    <w:p w:rsidR="005D1CE7" w:rsidRDefault="005D1CE7" w:rsidP="000C202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C2028">
        <w:rPr>
          <w:rFonts w:ascii="Times New Roman" w:eastAsia="Times New Roman" w:hAnsi="Times New Roman" w:cs="Times New Roman"/>
          <w:sz w:val="24"/>
          <w:szCs w:val="24"/>
          <w:lang w:eastAsia="ru-RU"/>
        </w:rPr>
        <w:t xml:space="preserve">Закона Краснодарского края от 21 июля 2008 года </w:t>
      </w:r>
      <w:r w:rsidR="000C2028">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 xml:space="preserve"> 1540-КЗ </w:t>
      </w:r>
      <w:r w:rsidR="00C10A7F">
        <w:rPr>
          <w:rFonts w:ascii="Times New Roman" w:eastAsia="Times New Roman" w:hAnsi="Times New Roman" w:cs="Times New Roman"/>
          <w:sz w:val="24"/>
          <w:szCs w:val="24"/>
          <w:lang w:eastAsia="ru-RU"/>
        </w:rPr>
        <w:t>«</w:t>
      </w:r>
      <w:r w:rsidRPr="000C2028">
        <w:rPr>
          <w:rFonts w:ascii="Times New Roman" w:eastAsia="Times New Roman" w:hAnsi="Times New Roman" w:cs="Times New Roman"/>
          <w:sz w:val="24"/>
          <w:szCs w:val="24"/>
          <w:lang w:eastAsia="ru-RU"/>
        </w:rPr>
        <w:t>Градостроительный кодекс Краснодарского края</w:t>
      </w:r>
      <w:r w:rsidR="00C10A7F">
        <w:rPr>
          <w:rFonts w:ascii="Times New Roman" w:eastAsia="Times New Roman" w:hAnsi="Times New Roman" w:cs="Times New Roman"/>
          <w:sz w:val="24"/>
          <w:szCs w:val="24"/>
          <w:lang w:eastAsia="ru-RU"/>
        </w:rPr>
        <w:t>»</w:t>
      </w:r>
      <w:r w:rsidR="000C2028">
        <w:rPr>
          <w:rFonts w:ascii="Times New Roman" w:eastAsia="Times New Roman" w:hAnsi="Times New Roman" w:cs="Times New Roman"/>
          <w:sz w:val="24"/>
          <w:szCs w:val="24"/>
          <w:lang w:eastAsia="ru-RU"/>
        </w:rPr>
        <w:t>;</w:t>
      </w:r>
    </w:p>
    <w:p w:rsidR="000C2028" w:rsidRPr="000C2028" w:rsidRDefault="000C2028" w:rsidP="007222D4">
      <w:pPr>
        <w:shd w:val="clear" w:color="auto" w:fill="FFFFFF"/>
        <w:spacing w:line="240" w:lineRule="auto"/>
        <w:ind w:firstLine="567"/>
        <w:jc w:val="both"/>
        <w:rPr>
          <w:rFonts w:ascii="Times New Roman" w:eastAsia="Times New Roman" w:hAnsi="Times New Roman" w:cs="Times New Roman"/>
          <w:sz w:val="24"/>
          <w:szCs w:val="24"/>
          <w:lang w:eastAsia="ru-RU"/>
        </w:rPr>
      </w:pPr>
      <w:r w:rsidRPr="000C2028">
        <w:rPr>
          <w:rFonts w:ascii="Times New Roman" w:hAnsi="Times New Roman" w:cs="Times New Roman"/>
          <w:sz w:val="24"/>
          <w:szCs w:val="24"/>
          <w:shd w:val="clear" w:color="auto" w:fill="FFFFFF"/>
        </w:rPr>
        <w:t xml:space="preserve">Приказ департамента по архитектуре и градостроительству Краснодарского края от 11 июля 2025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87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О внесении изменений в приказ департамента по архитектуре и градостроительству Краснодарского края от 16 апреля 2015 г. </w:t>
      </w:r>
      <w:r>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 xml:space="preserve"> 78 </w:t>
      </w:r>
      <w:r w:rsidR="00C10A7F">
        <w:rPr>
          <w:rFonts w:ascii="Times New Roman" w:hAnsi="Times New Roman" w:cs="Times New Roman"/>
          <w:sz w:val="24"/>
          <w:szCs w:val="24"/>
          <w:shd w:val="clear" w:color="auto" w:fill="FFFFFF"/>
        </w:rPr>
        <w:t>«</w:t>
      </w:r>
      <w:r w:rsidRPr="000C2028">
        <w:rPr>
          <w:rFonts w:ascii="Times New Roman" w:hAnsi="Times New Roman" w:cs="Times New Roman"/>
          <w:sz w:val="24"/>
          <w:szCs w:val="24"/>
          <w:shd w:val="clear" w:color="auto" w:fill="FFFFFF"/>
        </w:rPr>
        <w:t>Об утверждении нормативов градостроительного проектирования Краснодарского края</w:t>
      </w:r>
      <w:r w:rsidR="00C10A7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rsidR="005D1CE7" w:rsidRPr="00467375" w:rsidRDefault="005D1CE7" w:rsidP="0046737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7375">
        <w:rPr>
          <w:rFonts w:ascii="Times New Roman" w:eastAsia="Times New Roman" w:hAnsi="Times New Roman" w:cs="Times New Roman"/>
          <w:sz w:val="24"/>
          <w:szCs w:val="24"/>
          <w:lang w:eastAsia="ru-RU"/>
        </w:rPr>
        <w:t xml:space="preserve">2.1.2. В таблице </w:t>
      </w:r>
      <w:r w:rsidR="009B3516">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6</w:t>
      </w:r>
      <w:r w:rsidRPr="00467375">
        <w:rPr>
          <w:rFonts w:ascii="Times New Roman" w:eastAsia="Times New Roman" w:hAnsi="Times New Roman" w:cs="Times New Roman"/>
          <w:sz w:val="24"/>
          <w:szCs w:val="24"/>
          <w:lang w:eastAsia="ru-RU"/>
        </w:rPr>
        <w:t xml:space="preserve"> приводится перечень объектов </w:t>
      </w:r>
      <w:r w:rsidR="007222D4">
        <w:rPr>
          <w:rFonts w:ascii="Times New Roman" w:eastAsia="Times New Roman" w:hAnsi="Times New Roman" w:cs="Times New Roman"/>
          <w:sz w:val="24"/>
          <w:szCs w:val="24"/>
          <w:lang w:eastAsia="ru-RU"/>
        </w:rPr>
        <w:t xml:space="preserve">регионального и </w:t>
      </w:r>
      <w:r w:rsidRPr="00467375">
        <w:rPr>
          <w:rFonts w:ascii="Times New Roman" w:eastAsia="Times New Roman" w:hAnsi="Times New Roman" w:cs="Times New Roman"/>
          <w:sz w:val="24"/>
          <w:szCs w:val="24"/>
          <w:lang w:eastAsia="ru-RU"/>
        </w:rPr>
        <w:t>местного значения, для которых устанавливаются расчетные показатели.</w:t>
      </w:r>
    </w:p>
    <w:p w:rsidR="005D1CE7" w:rsidRPr="005D1CE7" w:rsidRDefault="005D1CE7" w:rsidP="00467375">
      <w:pPr>
        <w:shd w:val="clear" w:color="auto" w:fill="FFFFFF"/>
        <w:spacing w:after="0" w:line="240" w:lineRule="auto"/>
        <w:jc w:val="right"/>
        <w:rPr>
          <w:rFonts w:ascii="Times New Roman" w:eastAsia="Times New Roman" w:hAnsi="Times New Roman" w:cs="Times New Roman"/>
          <w:color w:val="22272F"/>
          <w:sz w:val="23"/>
          <w:szCs w:val="23"/>
          <w:lang w:eastAsia="ru-RU"/>
        </w:rPr>
      </w:pPr>
      <w:r w:rsidRPr="005D1CE7">
        <w:rPr>
          <w:rFonts w:ascii="Times New Roman" w:eastAsia="Times New Roman" w:hAnsi="Times New Roman" w:cs="Times New Roman"/>
          <w:color w:val="22272F"/>
          <w:sz w:val="23"/>
          <w:szCs w:val="23"/>
          <w:lang w:eastAsia="ru-RU"/>
        </w:rPr>
        <w:t xml:space="preserve">Таблица </w:t>
      </w:r>
      <w:r w:rsidR="009B3516">
        <w:rPr>
          <w:rFonts w:ascii="Times New Roman" w:eastAsia="Times New Roman" w:hAnsi="Times New Roman" w:cs="Times New Roman"/>
          <w:color w:val="22272F"/>
          <w:sz w:val="23"/>
          <w:szCs w:val="23"/>
          <w:lang w:eastAsia="ru-RU"/>
        </w:rPr>
        <w:t>1</w:t>
      </w:r>
      <w:r w:rsidR="00A1655C">
        <w:rPr>
          <w:rFonts w:ascii="Times New Roman" w:eastAsia="Times New Roman" w:hAnsi="Times New Roman" w:cs="Times New Roman"/>
          <w:color w:val="22272F"/>
          <w:sz w:val="23"/>
          <w:szCs w:val="23"/>
          <w:lang w:eastAsia="ru-RU"/>
        </w:rPr>
        <w:t>6</w:t>
      </w:r>
    </w:p>
    <w:tbl>
      <w:tblPr>
        <w:tblW w:w="4992" w:type="pct"/>
        <w:tblLayout w:type="fixed"/>
        <w:tblCellMar>
          <w:top w:w="15" w:type="dxa"/>
          <w:left w:w="15" w:type="dxa"/>
          <w:bottom w:w="15" w:type="dxa"/>
          <w:right w:w="15" w:type="dxa"/>
        </w:tblCellMar>
        <w:tblLook w:val="04A0"/>
      </w:tblPr>
      <w:tblGrid>
        <w:gridCol w:w="427"/>
        <w:gridCol w:w="2143"/>
        <w:gridCol w:w="3257"/>
        <w:gridCol w:w="3827"/>
      </w:tblGrid>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9B3516"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w:t>
            </w:r>
            <w:r w:rsidR="005D1CE7" w:rsidRPr="00657050">
              <w:rPr>
                <w:rFonts w:ascii="Times New Roman" w:eastAsia="Times New Roman" w:hAnsi="Times New Roman" w:cs="Times New Roman"/>
                <w:lang w:eastAsia="ru-RU"/>
              </w:rPr>
              <w:br/>
            </w:r>
            <w:proofErr w:type="gramStart"/>
            <w:r w:rsidR="005D1CE7" w:rsidRPr="00657050">
              <w:rPr>
                <w:rFonts w:ascii="Times New Roman" w:eastAsia="Times New Roman" w:hAnsi="Times New Roman" w:cs="Times New Roman"/>
                <w:lang w:eastAsia="ru-RU"/>
              </w:rPr>
              <w:t>п</w:t>
            </w:r>
            <w:proofErr w:type="gramEnd"/>
            <w:r w:rsidR="005D1CE7" w:rsidRPr="00657050">
              <w:rPr>
                <w:rFonts w:ascii="Times New Roman" w:eastAsia="Times New Roman" w:hAnsi="Times New Roman" w:cs="Times New Roman"/>
                <w:lang w:eastAsia="ru-RU"/>
              </w:rPr>
              <w:t>/п</w:t>
            </w:r>
          </w:p>
        </w:tc>
        <w:tc>
          <w:tcPr>
            <w:tcW w:w="1110"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Область нормирования</w:t>
            </w:r>
          </w:p>
        </w:tc>
        <w:tc>
          <w:tcPr>
            <w:tcW w:w="1687"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Виды объектов местного значения</w:t>
            </w:r>
          </w:p>
        </w:tc>
        <w:tc>
          <w:tcPr>
            <w:tcW w:w="19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Нормы законодательства</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5D1CE7">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w:t>
            </w:r>
          </w:p>
        </w:tc>
        <w:tc>
          <w:tcPr>
            <w:tcW w:w="1110" w:type="pct"/>
            <w:tcBorders>
              <w:top w:val="single" w:sz="6" w:space="0" w:color="000000"/>
              <w:left w:val="single" w:sz="6" w:space="0" w:color="000000"/>
              <w:bottom w:val="single" w:sz="6" w:space="0" w:color="000000"/>
              <w:right w:val="single" w:sz="6" w:space="0" w:color="000000"/>
            </w:tcBorders>
          </w:tcPr>
          <w:p w:rsidR="00722F72" w:rsidRPr="00657050" w:rsidRDefault="00657050" w:rsidP="000248EA">
            <w:pPr>
              <w:spacing w:after="0" w:line="240" w:lineRule="auto"/>
              <w:ind w:left="105" w:right="78"/>
              <w:rPr>
                <w:rFonts w:ascii="Times New Roman" w:eastAsia="Times New Roman" w:hAnsi="Times New Roman" w:cs="Times New Roman"/>
                <w:lang w:eastAsia="ru-RU"/>
              </w:rPr>
            </w:pPr>
            <w:r w:rsidRPr="00657050">
              <w:rPr>
                <w:rFonts w:ascii="Times New Roman" w:hAnsi="Times New Roman" w:cs="Times New Roman"/>
                <w:shd w:val="clear" w:color="auto" w:fill="FFFFFF"/>
              </w:rPr>
              <w:t>Э</w:t>
            </w:r>
            <w:r w:rsidR="000248EA" w:rsidRPr="00657050">
              <w:rPr>
                <w:rFonts w:ascii="Times New Roman" w:hAnsi="Times New Roman" w:cs="Times New Roman"/>
                <w:shd w:val="clear" w:color="auto" w:fill="FFFFFF"/>
              </w:rPr>
              <w:t>лектро- и газоснабжение поселений</w:t>
            </w:r>
          </w:p>
        </w:tc>
        <w:tc>
          <w:tcPr>
            <w:tcW w:w="1687" w:type="pct"/>
            <w:tcBorders>
              <w:top w:val="single" w:sz="6" w:space="0" w:color="000000"/>
              <w:left w:val="single" w:sz="6" w:space="0" w:color="000000"/>
              <w:bottom w:val="single" w:sz="6" w:space="0" w:color="000000"/>
              <w:right w:val="single" w:sz="6" w:space="0" w:color="000000"/>
            </w:tcBorders>
          </w:tcPr>
          <w:p w:rsidR="00722F72" w:rsidRPr="00657050" w:rsidRDefault="00657050" w:rsidP="00657050">
            <w:pPr>
              <w:spacing w:after="0" w:line="240" w:lineRule="auto"/>
              <w:ind w:left="124" w:right="127"/>
              <w:jc w:val="both"/>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размещение  электростанций, ЛЭП, РРН, ГРП, котельных, прокладка сетей и др.</w:t>
            </w:r>
          </w:p>
        </w:tc>
        <w:tc>
          <w:tcPr>
            <w:tcW w:w="1982" w:type="pct"/>
            <w:tcBorders>
              <w:top w:val="single" w:sz="6" w:space="0" w:color="000000"/>
              <w:left w:val="single" w:sz="6" w:space="0" w:color="000000"/>
              <w:bottom w:val="single" w:sz="6" w:space="0" w:color="000000"/>
              <w:right w:val="single" w:sz="6" w:space="0" w:color="000000"/>
            </w:tcBorders>
          </w:tcPr>
          <w:p w:rsidR="00722F72" w:rsidRPr="00657050" w:rsidRDefault="000248EA" w:rsidP="000248EA">
            <w:pPr>
              <w:spacing w:after="0" w:line="240" w:lineRule="auto"/>
              <w:ind w:left="127"/>
              <w:jc w:val="both"/>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 1 ч. 3 ст. 19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2.1.</w:t>
            </w:r>
          </w:p>
        </w:tc>
        <w:tc>
          <w:tcPr>
            <w:tcW w:w="1110"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Автомобильные дороги общего пользования местного значения и уличная сеть, транспортная инфраструктура</w:t>
            </w:r>
          </w:p>
        </w:tc>
        <w:tc>
          <w:tcPr>
            <w:tcW w:w="1687"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улично-дорожная сеть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велосипедные дорожки в границах населенных пунктов;</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автовокзал (автостанция) межмуниципального сообщения;</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транспортно-эксплуатационные предприятия городского транспорта; автозаправочные станции;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станции технического обслуживания.</w:t>
            </w:r>
          </w:p>
        </w:tc>
        <w:tc>
          <w:tcPr>
            <w:tcW w:w="19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КК.</w:t>
            </w:r>
          </w:p>
          <w:p w:rsidR="005D1CE7" w:rsidRPr="00657050"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от 6 октября 2003 г.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131-ФЗ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2</w:t>
            </w:r>
            <w:r w:rsidR="00722F72" w:rsidRPr="00657050">
              <w:rPr>
                <w:rFonts w:ascii="Times New Roman" w:eastAsia="Times New Roman" w:hAnsi="Times New Roman" w:cs="Times New Roman"/>
                <w:lang w:eastAsia="ru-RU"/>
              </w:rPr>
              <w:t>.2.</w:t>
            </w:r>
          </w:p>
        </w:tc>
        <w:tc>
          <w:tcPr>
            <w:tcW w:w="1110"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BA41A0">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Обеспечение населения местами </w:t>
            </w:r>
            <w:r w:rsidRPr="00657050">
              <w:rPr>
                <w:rFonts w:ascii="Times New Roman" w:eastAsia="Times New Roman" w:hAnsi="Times New Roman" w:cs="Times New Roman"/>
                <w:lang w:eastAsia="ru-RU"/>
              </w:rPr>
              <w:lastRenderedPageBreak/>
              <w:t xml:space="preserve">хранения и парковки индивидуального автомобильного транспорта, </w:t>
            </w:r>
            <w:proofErr w:type="spellStart"/>
            <w:r w:rsidRPr="00657050">
              <w:rPr>
                <w:rFonts w:ascii="Times New Roman" w:eastAsia="Times New Roman" w:hAnsi="Times New Roman" w:cs="Times New Roman"/>
                <w:lang w:eastAsia="ru-RU"/>
              </w:rPr>
              <w:t>приобъектным</w:t>
            </w:r>
            <w:proofErr w:type="spellEnd"/>
            <w:r w:rsidRPr="00657050">
              <w:rPr>
                <w:rFonts w:ascii="Times New Roman" w:eastAsia="Times New Roman" w:hAnsi="Times New Roman" w:cs="Times New Roman"/>
                <w:lang w:eastAsia="ru-RU"/>
              </w:rPr>
              <w:t xml:space="preserve"> и автостоянками, в том числе для маломобильных групп населения</w:t>
            </w:r>
          </w:p>
        </w:tc>
        <w:tc>
          <w:tcPr>
            <w:tcW w:w="1687"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стоянки для постоянного хранения автомобилей и </w:t>
            </w:r>
            <w:r w:rsidRPr="00657050">
              <w:rPr>
                <w:rFonts w:ascii="Times New Roman" w:eastAsia="Times New Roman" w:hAnsi="Times New Roman" w:cs="Times New Roman"/>
                <w:lang w:eastAsia="ru-RU"/>
              </w:rPr>
              <w:lastRenderedPageBreak/>
              <w:t>открытые площадки (гостевые автостоянки) для парковки легковых автомобилей в пределах многоквартирной застройки;</w:t>
            </w:r>
          </w:p>
          <w:p w:rsidR="005D1CE7" w:rsidRPr="00657050" w:rsidRDefault="005D1CE7" w:rsidP="00467375">
            <w:pPr>
              <w:spacing w:after="0" w:line="240" w:lineRule="auto"/>
              <w:ind w:left="105" w:right="78"/>
              <w:rPr>
                <w:rFonts w:ascii="Times New Roman" w:eastAsia="Times New Roman" w:hAnsi="Times New Roman" w:cs="Times New Roman"/>
                <w:lang w:eastAsia="ru-RU"/>
              </w:rPr>
            </w:pPr>
            <w:proofErr w:type="spellStart"/>
            <w:r w:rsidRPr="00657050">
              <w:rPr>
                <w:rFonts w:ascii="Times New Roman" w:eastAsia="Times New Roman" w:hAnsi="Times New Roman" w:cs="Times New Roman"/>
                <w:lang w:eastAsia="ru-RU"/>
              </w:rPr>
              <w:t>приобъектные</w:t>
            </w:r>
            <w:proofErr w:type="spellEnd"/>
            <w:r w:rsidRPr="00657050">
              <w:rPr>
                <w:rFonts w:ascii="Times New Roman" w:eastAsia="Times New Roman" w:hAnsi="Times New Roman" w:cs="Times New Roman"/>
                <w:lang w:eastAsia="ru-RU"/>
              </w:rPr>
              <w:t xml:space="preserve"> автостоянки для парковки (временного хранения) легковых автомобилей.</w:t>
            </w:r>
          </w:p>
        </w:tc>
        <w:tc>
          <w:tcPr>
            <w:tcW w:w="1982" w:type="pct"/>
            <w:tcBorders>
              <w:top w:val="single" w:sz="6" w:space="0" w:color="000000"/>
              <w:left w:val="single" w:sz="6" w:space="0" w:color="000000"/>
              <w:bottom w:val="single" w:sz="6" w:space="0" w:color="000000"/>
              <w:right w:val="single" w:sz="6" w:space="0" w:color="000000"/>
            </w:tcBorders>
            <w:hideMark/>
          </w:tcPr>
          <w:p w:rsidR="005D1CE7" w:rsidRPr="00657050" w:rsidRDefault="005D1CE7" w:rsidP="00467375">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 xml:space="preserve">Федеральный закон от 6 октября 2003 г.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 131-ФЗ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xml:space="preserve">Об общих </w:t>
            </w:r>
            <w:r w:rsidRPr="00657050">
              <w:rPr>
                <w:rFonts w:ascii="Times New Roman" w:eastAsia="Times New Roman" w:hAnsi="Times New Roman" w:cs="Times New Roman"/>
                <w:lang w:eastAsia="ru-RU"/>
              </w:rPr>
              <w:lastRenderedPageBreak/>
              <w:t>принципах организации местного самоуправления в Российской Федерации</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5D1CE7" w:rsidRPr="00657050" w:rsidRDefault="005D1CE7" w:rsidP="009B351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Минстроя России от 23 апреля 2025 года </w:t>
            </w:r>
            <w:r w:rsidR="009B3516" w:rsidRPr="00657050">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3.</w:t>
            </w:r>
          </w:p>
        </w:tc>
        <w:tc>
          <w:tcPr>
            <w:tcW w:w="1110"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Образование</w:t>
            </w:r>
          </w:p>
        </w:tc>
        <w:tc>
          <w:tcPr>
            <w:tcW w:w="1687"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дошкольные образовательные организации;</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бассейны для дошкольников;</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общеобразовательные организации: школы, лицеи, гимназии, кадетские училища.</w:t>
            </w:r>
          </w:p>
        </w:tc>
        <w:tc>
          <w:tcPr>
            <w:tcW w:w="19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от 6 октября 2003 г. № 131-ФЗ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Courier New" w:hAnsi="Times New Roman" w:cs="Times New Roman"/>
                <w:bCs/>
                <w:lang w:eastAsia="ru-RU"/>
              </w:rPr>
              <w:t xml:space="preserve">Пункт 1 части 3 статьи 19 </w:t>
            </w:r>
            <w:proofErr w:type="spellStart"/>
            <w:r w:rsidRPr="00657050">
              <w:rPr>
                <w:rFonts w:ascii="Times New Roman" w:eastAsia="Courier New" w:hAnsi="Times New Roman" w:cs="Times New Roman"/>
                <w:bCs/>
                <w:lang w:eastAsia="ru-RU"/>
              </w:rPr>
              <w:t>ГрК</w:t>
            </w:r>
            <w:proofErr w:type="spellEnd"/>
            <w:r w:rsidRPr="00657050">
              <w:rPr>
                <w:rFonts w:ascii="Times New Roman" w:eastAsia="Courier New" w:hAnsi="Times New Roman" w:cs="Times New Roman"/>
                <w:bCs/>
                <w:lang w:eastAsia="ru-RU"/>
              </w:rPr>
              <w:t xml:space="preserve"> РФ</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4.</w:t>
            </w:r>
          </w:p>
        </w:tc>
        <w:tc>
          <w:tcPr>
            <w:tcW w:w="1110"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Физическая культура и спорт</w:t>
            </w:r>
          </w:p>
        </w:tc>
        <w:tc>
          <w:tcPr>
            <w:tcW w:w="1687"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плоскостные спортсооружения;</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спортивные залы;</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крытые плавательные бассейны;</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другие объекты, включая спортивные манежи, лыжные базы, ледовые катки, биатлонные комплексы, сооружения для стрелковых видов спорта и т.д.;</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982" w:type="pct"/>
            <w:tcBorders>
              <w:top w:val="single" w:sz="6" w:space="0" w:color="000000"/>
              <w:left w:val="single" w:sz="6" w:space="0" w:color="000000"/>
              <w:bottom w:val="single" w:sz="6" w:space="0" w:color="000000"/>
              <w:right w:val="single" w:sz="6" w:space="0" w:color="000000"/>
            </w:tcBorders>
          </w:tcPr>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Глава 3 </w:t>
            </w:r>
            <w:proofErr w:type="spellStart"/>
            <w:r w:rsidRPr="00657050">
              <w:rPr>
                <w:rFonts w:ascii="Times New Roman" w:eastAsia="Times New Roman" w:hAnsi="Times New Roman" w:cs="Times New Roman"/>
                <w:lang w:eastAsia="ru-RU"/>
              </w:rPr>
              <w:t>ГрК</w:t>
            </w:r>
            <w:proofErr w:type="spellEnd"/>
            <w:r w:rsidRPr="00657050">
              <w:rPr>
                <w:rFonts w:ascii="Times New Roman" w:eastAsia="Times New Roman" w:hAnsi="Times New Roman" w:cs="Times New Roman"/>
                <w:lang w:eastAsia="ru-RU"/>
              </w:rPr>
              <w:t xml:space="preserve"> РФ.</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от 6 октября 2003 г. № 131-ФЗ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722F72" w:rsidRPr="00657050" w:rsidRDefault="00722F72"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приказ </w:t>
            </w:r>
            <w:proofErr w:type="spellStart"/>
            <w:r w:rsidRPr="00657050">
              <w:rPr>
                <w:rFonts w:ascii="Times New Roman" w:eastAsia="Times New Roman" w:hAnsi="Times New Roman" w:cs="Times New Roman"/>
                <w:lang w:eastAsia="ru-RU"/>
              </w:rPr>
              <w:t>Минспорта</w:t>
            </w:r>
            <w:proofErr w:type="spellEnd"/>
            <w:r w:rsidRPr="00657050">
              <w:rPr>
                <w:rFonts w:ascii="Times New Roman" w:eastAsia="Times New Roman" w:hAnsi="Times New Roman" w:cs="Times New Roman"/>
                <w:lang w:eastAsia="ru-RU"/>
              </w:rPr>
              <w:t xml:space="preserve"> Российской Федерации от 19 августа 2021 г. № 649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722F72"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5.</w:t>
            </w:r>
          </w:p>
        </w:tc>
        <w:tc>
          <w:tcPr>
            <w:tcW w:w="1110"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Здравоохранение</w:t>
            </w:r>
          </w:p>
        </w:tc>
        <w:tc>
          <w:tcPr>
            <w:tcW w:w="1687"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F72">
            <w:pPr>
              <w:pStyle w:val="s16"/>
              <w:spacing w:before="0" w:beforeAutospacing="0" w:after="0" w:afterAutospacing="0"/>
              <w:ind w:left="66" w:right="160"/>
              <w:rPr>
                <w:sz w:val="22"/>
                <w:szCs w:val="22"/>
              </w:rPr>
            </w:pPr>
            <w:r w:rsidRPr="00657050">
              <w:rPr>
                <w:sz w:val="22"/>
                <w:szCs w:val="22"/>
              </w:rPr>
              <w:t>станция скорой медицинской помощи;</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амбулатория, в том числе врачебная, или центр (отделение) общей врачебной практики (семейной медицины);</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поликлиника для взрослых;</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детская поликлиника;</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поликлиника стоматологическая;</w:t>
            </w:r>
          </w:p>
          <w:p w:rsidR="00657050" w:rsidRPr="00657050" w:rsidRDefault="00722F72" w:rsidP="00657050">
            <w:pPr>
              <w:pStyle w:val="s16"/>
              <w:spacing w:before="0" w:beforeAutospacing="0" w:after="0" w:afterAutospacing="0"/>
              <w:ind w:left="66" w:right="160"/>
              <w:rPr>
                <w:sz w:val="22"/>
                <w:szCs w:val="22"/>
              </w:rPr>
            </w:pPr>
            <w:r w:rsidRPr="00657050">
              <w:rPr>
                <w:sz w:val="22"/>
                <w:szCs w:val="22"/>
              </w:rPr>
              <w:t xml:space="preserve">фельдшерско-акушерский пункт (ФАП); </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участковая больница;</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городская больница;</w:t>
            </w:r>
          </w:p>
          <w:p w:rsidR="00722F72" w:rsidRPr="00657050" w:rsidRDefault="00722F72" w:rsidP="00722F72">
            <w:pPr>
              <w:pStyle w:val="s16"/>
              <w:spacing w:before="0" w:beforeAutospacing="0" w:after="0" w:afterAutospacing="0"/>
              <w:ind w:left="66" w:right="160"/>
              <w:rPr>
                <w:sz w:val="22"/>
                <w:szCs w:val="22"/>
              </w:rPr>
            </w:pPr>
            <w:r w:rsidRPr="00657050">
              <w:rPr>
                <w:sz w:val="22"/>
                <w:szCs w:val="22"/>
              </w:rPr>
              <w:t>детская городская больница;</w:t>
            </w:r>
          </w:p>
          <w:p w:rsidR="00722F72" w:rsidRPr="00657050" w:rsidRDefault="00657050" w:rsidP="00657050">
            <w:pPr>
              <w:pStyle w:val="s16"/>
              <w:spacing w:before="0" w:beforeAutospacing="0" w:after="0" w:afterAutospacing="0"/>
              <w:ind w:left="66" w:right="160"/>
              <w:rPr>
                <w:sz w:val="22"/>
                <w:szCs w:val="22"/>
              </w:rPr>
            </w:pPr>
            <w:r w:rsidRPr="00657050">
              <w:rPr>
                <w:sz w:val="22"/>
                <w:szCs w:val="22"/>
              </w:rPr>
              <w:lastRenderedPageBreak/>
              <w:t>районная больница</w:t>
            </w:r>
            <w:r w:rsidR="00722F72" w:rsidRPr="00657050">
              <w:rPr>
                <w:sz w:val="22"/>
                <w:szCs w:val="22"/>
              </w:rPr>
              <w:t>.</w:t>
            </w:r>
          </w:p>
        </w:tc>
        <w:tc>
          <w:tcPr>
            <w:tcW w:w="1982" w:type="pct"/>
            <w:tcBorders>
              <w:top w:val="single" w:sz="6" w:space="0" w:color="000000"/>
              <w:left w:val="single" w:sz="6" w:space="0" w:color="000000"/>
              <w:bottom w:val="single" w:sz="6" w:space="0" w:color="000000"/>
              <w:right w:val="single" w:sz="6" w:space="0" w:color="000000"/>
            </w:tcBorders>
          </w:tcPr>
          <w:p w:rsidR="00722F72" w:rsidRPr="00657050" w:rsidRDefault="00AC667F" w:rsidP="00722F72">
            <w:pPr>
              <w:pStyle w:val="s16"/>
              <w:spacing w:before="0" w:beforeAutospacing="0" w:after="0" w:afterAutospacing="0"/>
              <w:ind w:left="66" w:right="160"/>
              <w:rPr>
                <w:sz w:val="22"/>
                <w:szCs w:val="22"/>
              </w:rPr>
            </w:pPr>
            <w:hyperlink r:id="rId18"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722F72" w:rsidRPr="00657050" w:rsidRDefault="00AC667F" w:rsidP="00722F72">
            <w:pPr>
              <w:pStyle w:val="s16"/>
              <w:spacing w:before="0" w:beforeAutospacing="0" w:after="0" w:afterAutospacing="0"/>
              <w:ind w:left="66" w:right="160"/>
              <w:rPr>
                <w:sz w:val="22"/>
                <w:szCs w:val="22"/>
              </w:rPr>
            </w:pPr>
            <w:hyperlink r:id="rId19" w:anchor="/document/12191967/entry/0" w:history="1">
              <w:r w:rsidR="00722F72" w:rsidRPr="00657050">
                <w:rPr>
                  <w:rStyle w:val="ae"/>
                  <w:color w:val="auto"/>
                  <w:sz w:val="22"/>
                  <w:szCs w:val="22"/>
                  <w:u w:val="none"/>
                </w:rPr>
                <w:t>Федеральный закон</w:t>
              </w:r>
            </w:hyperlink>
            <w:r w:rsidR="00722F72" w:rsidRPr="00657050">
              <w:rPr>
                <w:sz w:val="22"/>
                <w:szCs w:val="22"/>
              </w:rPr>
              <w:t xml:space="preserve"> от 21 ноября 2011 г. </w:t>
            </w:r>
            <w:r w:rsidR="00432209">
              <w:rPr>
                <w:sz w:val="22"/>
                <w:szCs w:val="22"/>
              </w:rPr>
              <w:t>№</w:t>
            </w:r>
            <w:r w:rsidR="00722F72" w:rsidRPr="00657050">
              <w:rPr>
                <w:sz w:val="22"/>
                <w:szCs w:val="22"/>
              </w:rPr>
              <w:t xml:space="preserve"> 323-ФЗ </w:t>
            </w:r>
            <w:r w:rsidR="00C10A7F">
              <w:rPr>
                <w:sz w:val="22"/>
                <w:szCs w:val="22"/>
              </w:rPr>
              <w:t>«</w:t>
            </w:r>
            <w:r w:rsidR="00722F72" w:rsidRPr="00657050">
              <w:rPr>
                <w:sz w:val="22"/>
                <w:szCs w:val="22"/>
              </w:rPr>
              <w:t>Об основах охраны здоровья граждан в Российской Федерации</w:t>
            </w:r>
            <w:r w:rsidR="00C10A7F">
              <w:rPr>
                <w:sz w:val="22"/>
                <w:szCs w:val="22"/>
              </w:rPr>
              <w:t>»</w:t>
            </w:r>
            <w:r w:rsidR="00722F72" w:rsidRPr="00657050">
              <w:rPr>
                <w:sz w:val="22"/>
                <w:szCs w:val="22"/>
              </w:rPr>
              <w:t>.</w:t>
            </w:r>
          </w:p>
          <w:p w:rsidR="00722F72" w:rsidRPr="00657050" w:rsidRDefault="00AC667F" w:rsidP="00722F72">
            <w:pPr>
              <w:pStyle w:val="s16"/>
              <w:spacing w:before="0" w:beforeAutospacing="0" w:after="0" w:afterAutospacing="0"/>
              <w:ind w:left="66" w:right="160"/>
              <w:rPr>
                <w:sz w:val="22"/>
                <w:szCs w:val="22"/>
              </w:rPr>
            </w:pPr>
            <w:hyperlink r:id="rId20" w:anchor="/document/71360614/entry/1000" w:history="1">
              <w:r w:rsidR="00722F72" w:rsidRPr="00657050">
                <w:rPr>
                  <w:rStyle w:val="ae"/>
                  <w:color w:val="auto"/>
                  <w:sz w:val="22"/>
                  <w:szCs w:val="22"/>
                  <w:u w:val="none"/>
                </w:rPr>
                <w:t>Требования</w:t>
              </w:r>
            </w:hyperlink>
            <w:r w:rsidR="00722F72" w:rsidRPr="00657050">
              <w:rPr>
                <w:sz w:val="22"/>
                <w:szCs w:val="22"/>
              </w:rPr>
              <w:t>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утвержденные </w:t>
            </w:r>
            <w:hyperlink r:id="rId21" w:anchor="/document/71360614/entry/0" w:history="1">
              <w:r w:rsidR="00722F72" w:rsidRPr="00657050">
                <w:rPr>
                  <w:rStyle w:val="ae"/>
                  <w:color w:val="auto"/>
                  <w:sz w:val="22"/>
                  <w:szCs w:val="22"/>
                  <w:u w:val="none"/>
                </w:rPr>
                <w:t>приказом</w:t>
              </w:r>
            </w:hyperlink>
            <w:r w:rsidR="00722F72" w:rsidRPr="00657050">
              <w:rPr>
                <w:sz w:val="22"/>
                <w:szCs w:val="22"/>
              </w:rPr>
              <w:t xml:space="preserve"> Минздрава России от 27 февраля 2016 г. </w:t>
            </w:r>
            <w:r w:rsidR="00432209">
              <w:rPr>
                <w:sz w:val="22"/>
                <w:szCs w:val="22"/>
              </w:rPr>
              <w:t>№</w:t>
            </w:r>
            <w:r w:rsidR="00722F72" w:rsidRPr="00657050">
              <w:rPr>
                <w:sz w:val="22"/>
                <w:szCs w:val="22"/>
              </w:rPr>
              <w:t> 132н.</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8.</w:t>
            </w:r>
          </w:p>
        </w:tc>
        <w:tc>
          <w:tcPr>
            <w:tcW w:w="1110"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Культура и искусство</w:t>
            </w:r>
          </w:p>
        </w:tc>
        <w:tc>
          <w:tcPr>
            <w:tcW w:w="1687"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универсальная библиотека;</w:t>
            </w:r>
          </w:p>
          <w:p w:rsidR="000248EA" w:rsidRPr="00657050" w:rsidRDefault="000248EA" w:rsidP="000248EA">
            <w:pPr>
              <w:pStyle w:val="s16"/>
              <w:spacing w:before="0" w:beforeAutospacing="0" w:after="0" w:afterAutospacing="0"/>
              <w:ind w:left="142" w:right="127"/>
              <w:rPr>
                <w:sz w:val="22"/>
                <w:szCs w:val="22"/>
              </w:rPr>
            </w:pPr>
            <w:r w:rsidRPr="00657050">
              <w:rPr>
                <w:sz w:val="22"/>
                <w:szCs w:val="22"/>
              </w:rPr>
              <w:t>детская библиотека;</w:t>
            </w:r>
          </w:p>
          <w:p w:rsidR="000248EA" w:rsidRPr="00657050" w:rsidRDefault="000248EA" w:rsidP="000248EA">
            <w:pPr>
              <w:pStyle w:val="s16"/>
              <w:spacing w:before="0" w:beforeAutospacing="0" w:after="0" w:afterAutospacing="0"/>
              <w:ind w:left="142" w:right="127"/>
              <w:rPr>
                <w:sz w:val="22"/>
                <w:szCs w:val="22"/>
              </w:rPr>
            </w:pPr>
            <w:r w:rsidRPr="00657050">
              <w:rPr>
                <w:sz w:val="22"/>
                <w:szCs w:val="22"/>
              </w:rPr>
              <w:t>краеведческий музей;</w:t>
            </w:r>
          </w:p>
          <w:p w:rsidR="000248EA" w:rsidRPr="00657050" w:rsidRDefault="000248EA" w:rsidP="000248EA">
            <w:pPr>
              <w:pStyle w:val="s16"/>
              <w:spacing w:before="0" w:beforeAutospacing="0" w:after="0" w:afterAutospacing="0"/>
              <w:ind w:left="142" w:right="127"/>
              <w:rPr>
                <w:sz w:val="22"/>
                <w:szCs w:val="22"/>
              </w:rPr>
            </w:pPr>
            <w:r w:rsidRPr="00657050">
              <w:rPr>
                <w:sz w:val="22"/>
                <w:szCs w:val="22"/>
              </w:rPr>
              <w:t>дворец культуры.</w:t>
            </w:r>
          </w:p>
        </w:tc>
        <w:tc>
          <w:tcPr>
            <w:tcW w:w="19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widowControl w:val="0"/>
              <w:spacing w:after="0" w:line="240" w:lineRule="auto"/>
              <w:ind w:left="100"/>
              <w:rPr>
                <w:rFonts w:ascii="Times New Roman" w:eastAsia="Courier New" w:hAnsi="Times New Roman" w:cs="Times New Roman"/>
                <w:bCs/>
                <w:lang w:eastAsia="ru-RU"/>
              </w:rPr>
            </w:pPr>
            <w:r w:rsidRPr="00657050">
              <w:rPr>
                <w:rFonts w:ascii="Times New Roman" w:eastAsia="Times New Roman" w:hAnsi="Times New Roman" w:cs="Times New Roman"/>
                <w:bCs/>
                <w:lang w:eastAsia="ru-RU"/>
              </w:rPr>
              <w:t>Пункт 19 части 1 статьи 15</w:t>
            </w:r>
            <w:r w:rsidRPr="00657050">
              <w:rPr>
                <w:rFonts w:ascii="Times New Roman" w:eastAsia="Times New Roman" w:hAnsi="Times New Roman" w:cs="Times New Roman"/>
                <w:lang w:eastAsia="ru-RU"/>
              </w:rPr>
              <w:t xml:space="preserve"> </w:t>
            </w:r>
            <w:r w:rsidRPr="00657050">
              <w:rPr>
                <w:rFonts w:ascii="Times New Roman" w:eastAsia="Courier New" w:hAnsi="Times New Roman" w:cs="Times New Roman"/>
                <w:bCs/>
                <w:lang w:eastAsia="ru-RU"/>
              </w:rPr>
              <w:t>Закона         № 131-Ф3</w:t>
            </w:r>
          </w:p>
          <w:p w:rsidR="000248EA" w:rsidRPr="00657050" w:rsidRDefault="000248EA" w:rsidP="000248EA">
            <w:pPr>
              <w:widowControl w:val="0"/>
              <w:spacing w:after="0" w:line="240" w:lineRule="auto"/>
              <w:ind w:left="100"/>
              <w:rPr>
                <w:rFonts w:ascii="Times New Roman" w:eastAsia="Courier New" w:hAnsi="Times New Roman" w:cs="Times New Roman"/>
                <w:bCs/>
                <w:lang w:eastAsia="ru-RU"/>
              </w:rPr>
            </w:pPr>
            <w:r w:rsidRPr="00657050">
              <w:rPr>
                <w:rFonts w:ascii="Times New Roman" w:eastAsia="Courier New" w:hAnsi="Times New Roman" w:cs="Times New Roman"/>
                <w:bCs/>
                <w:lang w:eastAsia="ru-RU"/>
              </w:rPr>
              <w:t>Пункт 1 части 1 статьи 15.1 Закона         № 131-Ф3</w:t>
            </w:r>
          </w:p>
          <w:p w:rsidR="000248EA" w:rsidRPr="00657050" w:rsidRDefault="000248EA" w:rsidP="000248EA">
            <w:pPr>
              <w:widowControl w:val="0"/>
              <w:spacing w:after="0" w:line="240" w:lineRule="auto"/>
              <w:ind w:left="100"/>
              <w:rPr>
                <w:rFonts w:ascii="Times New Roman" w:eastAsia="Courier New" w:hAnsi="Times New Roman" w:cs="Times New Roman"/>
                <w:bCs/>
                <w:lang w:eastAsia="ru-RU"/>
              </w:rPr>
            </w:pPr>
            <w:r w:rsidRPr="00657050">
              <w:rPr>
                <w:rFonts w:ascii="Times New Roman" w:eastAsia="Courier New" w:hAnsi="Times New Roman" w:cs="Times New Roman"/>
                <w:bCs/>
                <w:lang w:eastAsia="ru-RU"/>
              </w:rPr>
              <w:t>Пункт 19.1 части 1 статьи 15 Закона        № 131-Ф3</w:t>
            </w:r>
          </w:p>
          <w:p w:rsidR="000248EA" w:rsidRPr="00657050" w:rsidRDefault="00AC667F" w:rsidP="000248EA">
            <w:pPr>
              <w:pStyle w:val="s16"/>
              <w:spacing w:before="0" w:beforeAutospacing="0" w:after="0" w:afterAutospacing="0"/>
              <w:ind w:left="142" w:right="127"/>
              <w:rPr>
                <w:sz w:val="22"/>
                <w:szCs w:val="22"/>
              </w:rPr>
            </w:pPr>
            <w:hyperlink r:id="rId22"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p w:rsidR="000248EA" w:rsidRPr="00657050" w:rsidRDefault="00AC667F" w:rsidP="000248EA">
            <w:pPr>
              <w:pStyle w:val="s16"/>
              <w:spacing w:before="0" w:beforeAutospacing="0" w:after="0" w:afterAutospacing="0"/>
              <w:ind w:left="142" w:right="127"/>
              <w:rPr>
                <w:sz w:val="22"/>
                <w:szCs w:val="22"/>
              </w:rPr>
            </w:pPr>
            <w:hyperlink r:id="rId23" w:anchor="/document/104540/entry/0" w:history="1">
              <w:r w:rsidR="000248EA" w:rsidRPr="00657050">
                <w:rPr>
                  <w:rStyle w:val="ae"/>
                  <w:color w:val="auto"/>
                  <w:sz w:val="22"/>
                  <w:szCs w:val="22"/>
                  <w:u w:val="none"/>
                </w:rPr>
                <w:t>Закон</w:t>
              </w:r>
            </w:hyperlink>
            <w:r w:rsidR="000248EA" w:rsidRPr="00657050">
              <w:rPr>
                <w:sz w:val="22"/>
                <w:szCs w:val="22"/>
              </w:rPr>
              <w:t xml:space="preserve"> Российской Федерации от 9 октября 1992 г. </w:t>
            </w:r>
            <w:r w:rsidR="00432209">
              <w:rPr>
                <w:sz w:val="22"/>
                <w:szCs w:val="22"/>
              </w:rPr>
              <w:t>№</w:t>
            </w:r>
            <w:r w:rsidR="000248EA" w:rsidRPr="00657050">
              <w:rPr>
                <w:sz w:val="22"/>
                <w:szCs w:val="22"/>
              </w:rPr>
              <w:t xml:space="preserve"> 3612-1 </w:t>
            </w:r>
            <w:r w:rsidR="00C10A7F">
              <w:rPr>
                <w:sz w:val="22"/>
                <w:szCs w:val="22"/>
              </w:rPr>
              <w:t>«</w:t>
            </w:r>
            <w:r w:rsidR="000248EA" w:rsidRPr="00657050">
              <w:rPr>
                <w:sz w:val="22"/>
                <w:szCs w:val="22"/>
              </w:rPr>
              <w:t>Основы законодательства Российской Федерации о культуре</w:t>
            </w:r>
            <w:r w:rsidR="00C10A7F">
              <w:rPr>
                <w:sz w:val="22"/>
                <w:szCs w:val="22"/>
              </w:rPr>
              <w:t>»</w:t>
            </w:r>
            <w:r w:rsidR="000248EA" w:rsidRPr="00657050">
              <w:rPr>
                <w:sz w:val="22"/>
                <w:szCs w:val="22"/>
              </w:rPr>
              <w:t>;</w:t>
            </w:r>
          </w:p>
          <w:p w:rsidR="000248EA" w:rsidRPr="00657050" w:rsidRDefault="00AC667F" w:rsidP="000248EA">
            <w:pPr>
              <w:pStyle w:val="s16"/>
              <w:spacing w:before="0" w:beforeAutospacing="0" w:after="0" w:afterAutospacing="0"/>
              <w:ind w:left="142" w:right="127"/>
              <w:rPr>
                <w:sz w:val="22"/>
                <w:szCs w:val="22"/>
              </w:rPr>
            </w:pPr>
            <w:hyperlink r:id="rId24" w:anchor="/document/407949447/entry/0" w:history="1">
              <w:r w:rsidR="000248EA" w:rsidRPr="00657050">
                <w:rPr>
                  <w:rStyle w:val="ae"/>
                  <w:color w:val="auto"/>
                  <w:sz w:val="22"/>
                  <w:szCs w:val="22"/>
                  <w:u w:val="none"/>
                </w:rPr>
                <w:t>Распоряжение</w:t>
              </w:r>
            </w:hyperlink>
            <w:r w:rsidR="000248EA" w:rsidRPr="00657050">
              <w:rPr>
                <w:sz w:val="22"/>
                <w:szCs w:val="22"/>
              </w:rPr>
              <w:t xml:space="preserve"> Министерства культуры Российской Федерации от 23 октября 2023 г. </w:t>
            </w:r>
            <w:r w:rsidR="00432209">
              <w:rPr>
                <w:sz w:val="22"/>
                <w:szCs w:val="22"/>
              </w:rPr>
              <w:t>№</w:t>
            </w:r>
            <w:r w:rsidR="000248EA" w:rsidRPr="00657050">
              <w:rPr>
                <w:sz w:val="22"/>
                <w:szCs w:val="22"/>
              </w:rPr>
              <w:t xml:space="preserve"> Р-2879 </w:t>
            </w:r>
            <w:r w:rsidR="00C10A7F">
              <w:rPr>
                <w:sz w:val="22"/>
                <w:szCs w:val="22"/>
              </w:rPr>
              <w:t>«</w:t>
            </w:r>
            <w:r w:rsidR="000248EA" w:rsidRPr="00657050">
              <w:rPr>
                <w:sz w:val="22"/>
                <w:szCs w:val="22"/>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sz w:val="22"/>
                <w:szCs w:val="22"/>
              </w:rPr>
              <w:t>»</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tcPr>
          <w:p w:rsidR="00722F72" w:rsidRPr="00657050" w:rsidRDefault="000248EA"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9</w:t>
            </w:r>
            <w:r w:rsidR="00722F72" w:rsidRPr="00657050">
              <w:rPr>
                <w:rFonts w:ascii="Times New Roman" w:eastAsia="Times New Roman" w:hAnsi="Times New Roman" w:cs="Times New Roman"/>
                <w:lang w:eastAsia="ru-RU"/>
              </w:rPr>
              <w:t>.</w:t>
            </w:r>
          </w:p>
        </w:tc>
        <w:tc>
          <w:tcPr>
            <w:tcW w:w="1110"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Предоставление государственных и муниципальных услуг, размещение органов государственной власти и их структурных подразделений</w:t>
            </w:r>
          </w:p>
        </w:tc>
        <w:tc>
          <w:tcPr>
            <w:tcW w:w="1687" w:type="pct"/>
            <w:tcBorders>
              <w:top w:val="single" w:sz="6" w:space="0" w:color="000000"/>
              <w:left w:val="single" w:sz="6" w:space="0" w:color="000000"/>
              <w:bottom w:val="single" w:sz="6" w:space="0" w:color="000000"/>
              <w:right w:val="single" w:sz="6" w:space="0" w:color="000000"/>
            </w:tcBorders>
          </w:tcPr>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объекты для размещения органов исполнительной власти;</w:t>
            </w:r>
          </w:p>
          <w:p w:rsidR="00722F72" w:rsidRPr="00657050" w:rsidRDefault="00722F72" w:rsidP="007222D4">
            <w:pPr>
              <w:pStyle w:val="s16"/>
              <w:spacing w:before="0" w:beforeAutospacing="0" w:after="0" w:afterAutospacing="0"/>
              <w:ind w:left="142" w:right="126"/>
              <w:rPr>
                <w:sz w:val="22"/>
                <w:szCs w:val="22"/>
              </w:rPr>
            </w:pPr>
            <w:r w:rsidRPr="00657050">
              <w:rPr>
                <w:sz w:val="22"/>
                <w:szCs w:val="22"/>
              </w:rPr>
              <w:t>государственный архив;</w:t>
            </w:r>
          </w:p>
          <w:p w:rsidR="00722F72" w:rsidRPr="00657050" w:rsidRDefault="00722F72" w:rsidP="00657050">
            <w:pPr>
              <w:pStyle w:val="s16"/>
              <w:spacing w:before="0" w:beforeAutospacing="0" w:after="0" w:afterAutospacing="0"/>
              <w:ind w:left="142" w:right="126"/>
              <w:rPr>
                <w:sz w:val="22"/>
                <w:szCs w:val="22"/>
              </w:rPr>
            </w:pPr>
            <w:r w:rsidRPr="00657050">
              <w:rPr>
                <w:sz w:val="22"/>
                <w:szCs w:val="22"/>
              </w:rPr>
              <w:t xml:space="preserve">многофункциональный центр предоставления </w:t>
            </w:r>
            <w:proofErr w:type="gramStart"/>
            <w:r w:rsidRPr="00657050">
              <w:rPr>
                <w:sz w:val="22"/>
                <w:szCs w:val="22"/>
              </w:rPr>
              <w:t>государственных</w:t>
            </w:r>
            <w:proofErr w:type="gramEnd"/>
            <w:r w:rsidRPr="00657050">
              <w:rPr>
                <w:sz w:val="22"/>
                <w:szCs w:val="22"/>
              </w:rPr>
              <w:t xml:space="preserve"> и </w:t>
            </w:r>
          </w:p>
          <w:p w:rsidR="00722F72" w:rsidRPr="00657050" w:rsidRDefault="00722F72" w:rsidP="007222D4">
            <w:pPr>
              <w:pStyle w:val="s16"/>
              <w:spacing w:before="0" w:beforeAutospacing="0" w:after="0" w:afterAutospacing="0"/>
              <w:ind w:left="142" w:right="126"/>
              <w:rPr>
                <w:sz w:val="22"/>
                <w:szCs w:val="22"/>
              </w:rPr>
            </w:pPr>
            <w:r w:rsidRPr="00657050">
              <w:rPr>
                <w:sz w:val="22"/>
                <w:szCs w:val="22"/>
              </w:rPr>
              <w:t>центр занятости населения;</w:t>
            </w:r>
          </w:p>
          <w:p w:rsidR="00722F72" w:rsidRPr="00657050" w:rsidRDefault="00722F72" w:rsidP="007222D4">
            <w:pPr>
              <w:pStyle w:val="s16"/>
              <w:spacing w:before="0" w:beforeAutospacing="0" w:after="0" w:afterAutospacing="0"/>
              <w:ind w:left="142" w:right="126"/>
              <w:rPr>
                <w:sz w:val="22"/>
                <w:szCs w:val="22"/>
              </w:rPr>
            </w:pPr>
            <w:r w:rsidRPr="00657050">
              <w:rPr>
                <w:sz w:val="22"/>
                <w:szCs w:val="22"/>
              </w:rPr>
              <w:t>объект для размещения органов записи актов гражданского состояния (ЗАГС);</w:t>
            </w:r>
          </w:p>
          <w:p w:rsidR="00722F72" w:rsidRPr="00657050" w:rsidRDefault="00722F72" w:rsidP="007222D4">
            <w:pPr>
              <w:pStyle w:val="s16"/>
              <w:spacing w:before="0" w:beforeAutospacing="0" w:after="0" w:afterAutospacing="0"/>
              <w:ind w:left="142" w:right="126"/>
              <w:rPr>
                <w:sz w:val="22"/>
                <w:szCs w:val="22"/>
              </w:rPr>
            </w:pPr>
            <w:r w:rsidRPr="00657050">
              <w:rPr>
                <w:sz w:val="22"/>
                <w:szCs w:val="22"/>
              </w:rPr>
              <w:t>судебные участки мировых судей.</w:t>
            </w:r>
          </w:p>
        </w:tc>
        <w:tc>
          <w:tcPr>
            <w:tcW w:w="1982" w:type="pct"/>
            <w:tcBorders>
              <w:top w:val="single" w:sz="6" w:space="0" w:color="000000"/>
              <w:left w:val="single" w:sz="6" w:space="0" w:color="000000"/>
              <w:bottom w:val="single" w:sz="6" w:space="0" w:color="000000"/>
              <w:right w:val="single" w:sz="6" w:space="0" w:color="000000"/>
            </w:tcBorders>
          </w:tcPr>
          <w:p w:rsidR="00722F72" w:rsidRPr="00657050" w:rsidRDefault="00AC667F" w:rsidP="007222D4">
            <w:pPr>
              <w:pStyle w:val="s16"/>
              <w:spacing w:before="0" w:beforeAutospacing="0" w:after="0" w:afterAutospacing="0"/>
              <w:ind w:left="142" w:right="126"/>
              <w:rPr>
                <w:sz w:val="22"/>
                <w:szCs w:val="22"/>
              </w:rPr>
            </w:pPr>
            <w:hyperlink r:id="rId25" w:anchor="/document/23941540/entry/1003" w:history="1">
              <w:r w:rsidR="00722F72" w:rsidRPr="00657050">
                <w:rPr>
                  <w:rStyle w:val="ae"/>
                  <w:color w:val="auto"/>
                  <w:sz w:val="22"/>
                  <w:szCs w:val="22"/>
                  <w:u w:val="none"/>
                </w:rPr>
                <w:t>Глава 3</w:t>
              </w:r>
            </w:hyperlink>
            <w:r w:rsidR="00722F72" w:rsidRPr="00657050">
              <w:rPr>
                <w:sz w:val="22"/>
                <w:szCs w:val="22"/>
              </w:rPr>
              <w:t> </w:t>
            </w:r>
            <w:proofErr w:type="spellStart"/>
            <w:r w:rsidR="00722F72" w:rsidRPr="00657050">
              <w:rPr>
                <w:sz w:val="22"/>
                <w:szCs w:val="22"/>
              </w:rPr>
              <w:t>ГрК</w:t>
            </w:r>
            <w:proofErr w:type="spellEnd"/>
            <w:r w:rsidR="00722F72" w:rsidRPr="00657050">
              <w:rPr>
                <w:sz w:val="22"/>
                <w:szCs w:val="22"/>
              </w:rPr>
              <w:t xml:space="preserve"> КК.</w:t>
            </w:r>
          </w:p>
          <w:p w:rsidR="00722F72" w:rsidRPr="00657050" w:rsidRDefault="00AC667F" w:rsidP="007222D4">
            <w:pPr>
              <w:pStyle w:val="s16"/>
              <w:spacing w:before="0" w:beforeAutospacing="0" w:after="0" w:afterAutospacing="0"/>
              <w:ind w:left="142" w:right="126"/>
              <w:rPr>
                <w:sz w:val="22"/>
                <w:szCs w:val="22"/>
              </w:rPr>
            </w:pPr>
            <w:hyperlink r:id="rId26" w:anchor="/document/12137300/entry/0" w:history="1">
              <w:r w:rsidR="00722F72" w:rsidRPr="00657050">
                <w:rPr>
                  <w:rStyle w:val="ae"/>
                  <w:color w:val="auto"/>
                  <w:sz w:val="22"/>
                  <w:szCs w:val="22"/>
                  <w:u w:val="none"/>
                </w:rPr>
                <w:t>Федеральный закон</w:t>
              </w:r>
            </w:hyperlink>
            <w:r w:rsidR="00722F72" w:rsidRPr="00657050">
              <w:rPr>
                <w:sz w:val="22"/>
                <w:szCs w:val="22"/>
              </w:rPr>
              <w:t xml:space="preserve"> от 22 октября 2004 г. </w:t>
            </w:r>
            <w:r w:rsidR="00432209">
              <w:rPr>
                <w:sz w:val="22"/>
                <w:szCs w:val="22"/>
              </w:rPr>
              <w:t>№</w:t>
            </w:r>
            <w:r w:rsidR="00722F72" w:rsidRPr="00657050">
              <w:rPr>
                <w:sz w:val="22"/>
                <w:szCs w:val="22"/>
              </w:rPr>
              <w:t xml:space="preserve"> 125-ФЗ </w:t>
            </w:r>
            <w:r w:rsidR="00C10A7F">
              <w:rPr>
                <w:sz w:val="22"/>
                <w:szCs w:val="22"/>
              </w:rPr>
              <w:t>«</w:t>
            </w:r>
            <w:r w:rsidR="00722F72" w:rsidRPr="00657050">
              <w:rPr>
                <w:sz w:val="22"/>
                <w:szCs w:val="22"/>
              </w:rPr>
              <w:t>Об архивном деле в Российской Федерации</w:t>
            </w:r>
            <w:r w:rsidR="00C10A7F">
              <w:rPr>
                <w:sz w:val="22"/>
                <w:szCs w:val="22"/>
              </w:rPr>
              <w:t>»</w:t>
            </w:r>
            <w:r w:rsidR="00722F72" w:rsidRPr="00657050">
              <w:rPr>
                <w:sz w:val="22"/>
                <w:szCs w:val="22"/>
              </w:rPr>
              <w:t>.</w:t>
            </w:r>
          </w:p>
          <w:p w:rsidR="00722F72" w:rsidRPr="00657050" w:rsidRDefault="00AC667F" w:rsidP="007222D4">
            <w:pPr>
              <w:pStyle w:val="s16"/>
              <w:spacing w:before="0" w:beforeAutospacing="0" w:after="0" w:afterAutospacing="0"/>
              <w:ind w:left="142" w:right="126"/>
              <w:rPr>
                <w:sz w:val="22"/>
                <w:szCs w:val="22"/>
              </w:rPr>
            </w:pPr>
            <w:hyperlink r:id="rId27" w:anchor="/document/403266160/entry/0" w:history="1">
              <w:r w:rsidR="00722F72" w:rsidRPr="00657050">
                <w:rPr>
                  <w:rStyle w:val="ae"/>
                  <w:color w:val="auto"/>
                  <w:sz w:val="22"/>
                  <w:szCs w:val="22"/>
                  <w:u w:val="none"/>
                </w:rPr>
                <w:t>Федеральный закон</w:t>
              </w:r>
            </w:hyperlink>
            <w:r w:rsidR="00722F72" w:rsidRPr="00657050">
              <w:rPr>
                <w:sz w:val="22"/>
                <w:szCs w:val="22"/>
              </w:rPr>
              <w:t xml:space="preserve"> от 21 декабря 2021 г. </w:t>
            </w:r>
            <w:r w:rsidR="00432209">
              <w:rPr>
                <w:sz w:val="22"/>
                <w:szCs w:val="22"/>
              </w:rPr>
              <w:t>№</w:t>
            </w:r>
            <w:r w:rsidR="00722F72" w:rsidRPr="00657050">
              <w:rPr>
                <w:sz w:val="22"/>
                <w:szCs w:val="22"/>
              </w:rPr>
              <w:t xml:space="preserve"> 414-ФЗ </w:t>
            </w:r>
            <w:r w:rsidR="00C10A7F">
              <w:rPr>
                <w:sz w:val="22"/>
                <w:szCs w:val="22"/>
              </w:rPr>
              <w:t>«</w:t>
            </w:r>
            <w:r w:rsidR="00722F72" w:rsidRPr="00657050">
              <w:rPr>
                <w:sz w:val="22"/>
                <w:szCs w:val="22"/>
              </w:rPr>
              <w:t>Об общих принципах организации публичной власти в субъектах Российской Федерации</w:t>
            </w:r>
            <w:r w:rsidR="00C10A7F">
              <w:rPr>
                <w:sz w:val="22"/>
                <w:szCs w:val="22"/>
              </w:rPr>
              <w:t>»</w:t>
            </w:r>
            <w:r w:rsidR="00722F72" w:rsidRPr="00657050">
              <w:rPr>
                <w:sz w:val="22"/>
                <w:szCs w:val="22"/>
              </w:rPr>
              <w:t>.</w:t>
            </w:r>
          </w:p>
          <w:p w:rsidR="00722F72" w:rsidRPr="00657050" w:rsidRDefault="00AC667F" w:rsidP="007222D4">
            <w:pPr>
              <w:pStyle w:val="s16"/>
              <w:spacing w:before="0" w:beforeAutospacing="0" w:after="0" w:afterAutospacing="0"/>
              <w:ind w:left="142" w:right="126"/>
              <w:rPr>
                <w:sz w:val="22"/>
                <w:szCs w:val="22"/>
              </w:rPr>
            </w:pPr>
            <w:hyperlink r:id="rId28" w:anchor="/document/71422044/entry/0" w:history="1">
              <w:r w:rsidR="00722F72" w:rsidRPr="00657050">
                <w:rPr>
                  <w:rStyle w:val="ae"/>
                  <w:color w:val="auto"/>
                  <w:sz w:val="22"/>
                  <w:szCs w:val="22"/>
                  <w:u w:val="none"/>
                </w:rPr>
                <w:t>Приказ</w:t>
              </w:r>
            </w:hyperlink>
            <w:r w:rsidR="00722F72" w:rsidRPr="00657050">
              <w:rPr>
                <w:sz w:val="22"/>
                <w:szCs w:val="22"/>
              </w:rPr>
              <w:t xml:space="preserve"> Федерального агентства по делам молодежи от 13 мая 2016 г. </w:t>
            </w:r>
            <w:r w:rsidR="00432209">
              <w:rPr>
                <w:sz w:val="22"/>
                <w:szCs w:val="22"/>
              </w:rPr>
              <w:t>№</w:t>
            </w:r>
            <w:r w:rsidR="00722F72" w:rsidRPr="00657050">
              <w:rPr>
                <w:sz w:val="22"/>
                <w:szCs w:val="22"/>
              </w:rPr>
              <w:t xml:space="preserve"> 167 </w:t>
            </w:r>
            <w:r w:rsidR="00C10A7F">
              <w:rPr>
                <w:sz w:val="22"/>
                <w:szCs w:val="22"/>
              </w:rPr>
              <w:t>«</w:t>
            </w:r>
            <w:r w:rsidR="00722F72" w:rsidRPr="00657050">
              <w:rPr>
                <w:sz w:val="22"/>
                <w:szCs w:val="22"/>
              </w:rPr>
              <w:t xml:space="preserve">Об утверждении Методических рекомендаций по организации </w:t>
            </w:r>
            <w:proofErr w:type="gramStart"/>
            <w:r w:rsidR="00722F72" w:rsidRPr="00657050">
              <w:rPr>
                <w:sz w:val="22"/>
                <w:szCs w:val="22"/>
              </w:rPr>
              <w:t>работы органов исполнительной власти субъектов Российской Федерации</w:t>
            </w:r>
            <w:proofErr w:type="gramEnd"/>
            <w:r w:rsidR="00722F72" w:rsidRPr="00657050">
              <w:rPr>
                <w:sz w:val="22"/>
                <w:szCs w:val="22"/>
              </w:rPr>
              <w:t xml:space="preserve"> и местного самоуправления, реализующих государственную молодежную политику</w:t>
            </w:r>
            <w:r w:rsidR="00C10A7F">
              <w:rPr>
                <w:sz w:val="22"/>
                <w:szCs w:val="22"/>
              </w:rPr>
              <w:t>»</w:t>
            </w:r>
            <w:r w:rsidR="00722F72" w:rsidRPr="00657050">
              <w:rPr>
                <w:sz w:val="22"/>
                <w:szCs w:val="22"/>
              </w:rPr>
              <w:t>.</w:t>
            </w:r>
          </w:p>
        </w:tc>
      </w:tr>
      <w:tr w:rsidR="00657050" w:rsidRPr="00657050" w:rsidTr="00F735AF">
        <w:trPr>
          <w:trHeight w:val="5296"/>
        </w:trPr>
        <w:tc>
          <w:tcPr>
            <w:tcW w:w="221" w:type="pct"/>
            <w:tcBorders>
              <w:top w:val="single" w:sz="6" w:space="0" w:color="000000"/>
              <w:left w:val="single" w:sz="6" w:space="0" w:color="000000"/>
              <w:bottom w:val="single" w:sz="6" w:space="0" w:color="000000"/>
              <w:right w:val="single" w:sz="6" w:space="0" w:color="000000"/>
            </w:tcBorders>
            <w:hideMark/>
          </w:tcPr>
          <w:p w:rsidR="000248EA" w:rsidRPr="00657050" w:rsidRDefault="000248EA"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lastRenderedPageBreak/>
              <w:t>10.</w:t>
            </w:r>
          </w:p>
        </w:tc>
        <w:tc>
          <w:tcPr>
            <w:tcW w:w="1110"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05" w:right="78"/>
              <w:rPr>
                <w:rFonts w:ascii="Times New Roman" w:eastAsia="Calibri" w:hAnsi="Times New Roman" w:cs="Times New Roman"/>
              </w:rPr>
            </w:pPr>
            <w:r w:rsidRPr="00657050">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p>
        </w:tc>
        <w:tc>
          <w:tcPr>
            <w:tcW w:w="1687" w:type="pct"/>
            <w:tcBorders>
              <w:top w:val="single" w:sz="6" w:space="0" w:color="000000"/>
              <w:left w:val="single" w:sz="6" w:space="0" w:color="000000"/>
              <w:bottom w:val="single" w:sz="6" w:space="0" w:color="000000"/>
              <w:right w:val="single" w:sz="6" w:space="0" w:color="000000"/>
            </w:tcBorders>
          </w:tcPr>
          <w:p w:rsidR="000248EA" w:rsidRPr="00657050" w:rsidRDefault="000248EA" w:rsidP="002B0A26">
            <w:pPr>
              <w:widowControl w:val="0"/>
              <w:spacing w:after="0" w:line="240" w:lineRule="auto"/>
              <w:ind w:left="175" w:right="110"/>
              <w:rPr>
                <w:rFonts w:ascii="Times New Roman" w:eastAsia="Times New Roman" w:hAnsi="Times New Roman" w:cs="Times New Roman"/>
                <w:bCs/>
                <w:lang w:eastAsia="ru-RU"/>
              </w:rPr>
            </w:pPr>
            <w:r w:rsidRPr="00657050">
              <w:rPr>
                <w:rFonts w:ascii="Times New Roman" w:hAnsi="Times New Roman" w:cs="Times New Roman"/>
                <w:shd w:val="clear" w:color="auto" w:fill="FFFFFF"/>
              </w:rPr>
              <w:t>объекты утилизации, обезвреживания, захоронения твердых коммунальных отходов.</w:t>
            </w:r>
          </w:p>
        </w:tc>
        <w:tc>
          <w:tcPr>
            <w:tcW w:w="1982"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widowControl w:val="0"/>
              <w:spacing w:after="0" w:line="240" w:lineRule="auto"/>
              <w:ind w:left="124" w:right="141" w:hanging="24"/>
              <w:rPr>
                <w:rFonts w:ascii="Times New Roman" w:eastAsia="Courier New" w:hAnsi="Times New Roman" w:cs="Times New Roman"/>
                <w:bCs/>
                <w:lang w:eastAsia="ru-RU"/>
              </w:rPr>
            </w:pPr>
            <w:r w:rsidRPr="00657050">
              <w:rPr>
                <w:rFonts w:ascii="Times New Roman" w:eastAsia="Courier New" w:hAnsi="Times New Roman" w:cs="Times New Roman"/>
                <w:bCs/>
                <w:lang w:eastAsia="ru-RU"/>
              </w:rPr>
              <w:t xml:space="preserve">Пункт 1 части 3 статьи 19 </w:t>
            </w:r>
            <w:proofErr w:type="spellStart"/>
            <w:r w:rsidRPr="00657050">
              <w:rPr>
                <w:rFonts w:ascii="Times New Roman" w:eastAsia="Courier New" w:hAnsi="Times New Roman" w:cs="Times New Roman"/>
                <w:bCs/>
                <w:lang w:eastAsia="ru-RU"/>
              </w:rPr>
              <w:t>ГрК</w:t>
            </w:r>
            <w:proofErr w:type="spellEnd"/>
            <w:r w:rsidRPr="00657050">
              <w:rPr>
                <w:rFonts w:ascii="Times New Roman" w:eastAsia="Courier New" w:hAnsi="Times New Roman" w:cs="Times New Roman"/>
                <w:bCs/>
                <w:lang w:eastAsia="ru-RU"/>
              </w:rPr>
              <w:t xml:space="preserve"> РФ</w:t>
            </w:r>
          </w:p>
          <w:p w:rsidR="000248EA" w:rsidRPr="000248EA" w:rsidRDefault="000248EA" w:rsidP="000248EA">
            <w:pPr>
              <w:shd w:val="clear" w:color="auto" w:fill="FFFFFF"/>
              <w:spacing w:after="0" w:line="240" w:lineRule="auto"/>
              <w:ind w:left="124" w:right="141" w:hanging="24"/>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Г</w:t>
            </w:r>
            <w:hyperlink r:id="rId29" w:anchor="/document/23941540/entry/1003" w:history="1">
              <w:r w:rsidRPr="00657050">
                <w:rPr>
                  <w:rFonts w:ascii="Times New Roman" w:eastAsia="Times New Roman" w:hAnsi="Times New Roman" w:cs="Times New Roman"/>
                  <w:lang w:eastAsia="ru-RU"/>
                </w:rPr>
                <w:t>лава 3</w:t>
              </w:r>
            </w:hyperlink>
            <w:r w:rsidRPr="000248EA">
              <w:rPr>
                <w:rFonts w:ascii="Times New Roman" w:eastAsia="Times New Roman" w:hAnsi="Times New Roman" w:cs="Times New Roman"/>
                <w:lang w:eastAsia="ru-RU"/>
              </w:rPr>
              <w:t> </w:t>
            </w:r>
            <w:proofErr w:type="spellStart"/>
            <w:r w:rsidRPr="000248EA">
              <w:rPr>
                <w:rFonts w:ascii="Times New Roman" w:eastAsia="Times New Roman" w:hAnsi="Times New Roman" w:cs="Times New Roman"/>
                <w:lang w:eastAsia="ru-RU"/>
              </w:rPr>
              <w:t>ГрК</w:t>
            </w:r>
            <w:proofErr w:type="spellEnd"/>
            <w:r w:rsidRPr="000248EA">
              <w:rPr>
                <w:rFonts w:ascii="Times New Roman" w:eastAsia="Times New Roman" w:hAnsi="Times New Roman" w:cs="Times New Roman"/>
                <w:lang w:eastAsia="ru-RU"/>
              </w:rPr>
              <w:t xml:space="preserve"> КК.</w:t>
            </w:r>
          </w:p>
          <w:p w:rsidR="000248EA" w:rsidRPr="000248EA" w:rsidRDefault="00AC667F" w:rsidP="000248EA">
            <w:pPr>
              <w:shd w:val="clear" w:color="auto" w:fill="FFFFFF"/>
              <w:spacing w:after="0" w:line="240" w:lineRule="auto"/>
              <w:ind w:left="124" w:right="141" w:hanging="24"/>
              <w:rPr>
                <w:rFonts w:ascii="Times New Roman" w:eastAsia="Times New Roman" w:hAnsi="Times New Roman" w:cs="Times New Roman"/>
                <w:lang w:eastAsia="ru-RU"/>
              </w:rPr>
            </w:pPr>
            <w:hyperlink r:id="rId30" w:anchor="/document/12112084/entry/0" w:history="1">
              <w:r w:rsidR="000248EA" w:rsidRPr="00657050">
                <w:rPr>
                  <w:rFonts w:ascii="Times New Roman" w:eastAsia="Times New Roman" w:hAnsi="Times New Roman" w:cs="Times New Roman"/>
                  <w:lang w:eastAsia="ru-RU"/>
                </w:rPr>
                <w:t>Федеральный закон</w:t>
              </w:r>
            </w:hyperlink>
            <w:r w:rsidR="000248EA" w:rsidRPr="000248EA">
              <w:rPr>
                <w:rFonts w:ascii="Times New Roman" w:eastAsia="Times New Roman" w:hAnsi="Times New Roman" w:cs="Times New Roman"/>
                <w:lang w:eastAsia="ru-RU"/>
              </w:rPr>
              <w:t xml:space="preserve"> от 24 июня 1998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89-ФЗ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Об отходах производства и потребления</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w:t>
            </w:r>
          </w:p>
          <w:p w:rsidR="000248EA" w:rsidRDefault="00AC667F" w:rsidP="000248EA">
            <w:pPr>
              <w:shd w:val="clear" w:color="auto" w:fill="FFFFFF"/>
              <w:spacing w:after="0" w:line="240" w:lineRule="auto"/>
              <w:ind w:left="124" w:right="141" w:hanging="24"/>
              <w:rPr>
                <w:rFonts w:ascii="Times New Roman" w:eastAsia="Times New Roman" w:hAnsi="Times New Roman" w:cs="Times New Roman"/>
                <w:lang w:eastAsia="ru-RU"/>
              </w:rPr>
            </w:pPr>
            <w:hyperlink r:id="rId31" w:anchor="/document/71540160/entry/0" w:history="1">
              <w:r w:rsidR="000248EA" w:rsidRPr="00657050">
                <w:rPr>
                  <w:rFonts w:ascii="Times New Roman" w:eastAsia="Times New Roman" w:hAnsi="Times New Roman" w:cs="Times New Roman"/>
                  <w:lang w:eastAsia="ru-RU"/>
                </w:rPr>
                <w:t>Постановление</w:t>
              </w:r>
            </w:hyperlink>
            <w:r w:rsidR="000248EA" w:rsidRPr="000248EA">
              <w:rPr>
                <w:rFonts w:ascii="Times New Roman" w:eastAsia="Times New Roman" w:hAnsi="Times New Roman" w:cs="Times New Roman"/>
                <w:lang w:eastAsia="ru-RU"/>
              </w:rPr>
              <w:t xml:space="preserve"> Правительства Российской Федерации от 12 ноября 2016 г.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 1156 </w:t>
            </w:r>
            <w:r w:rsidR="00C10A7F">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xml:space="preserve">Об обращении с твердыми коммунальными отходами и внесении изменения в постановление Правительства Российской Федерации от 25 августа 2008 года </w:t>
            </w:r>
            <w:r w:rsidR="00432209">
              <w:rPr>
                <w:rFonts w:ascii="Times New Roman" w:eastAsia="Times New Roman" w:hAnsi="Times New Roman" w:cs="Times New Roman"/>
                <w:lang w:eastAsia="ru-RU"/>
              </w:rPr>
              <w:t>№</w:t>
            </w:r>
            <w:r w:rsidR="000248EA" w:rsidRPr="000248EA">
              <w:rPr>
                <w:rFonts w:ascii="Times New Roman" w:eastAsia="Times New Roman" w:hAnsi="Times New Roman" w:cs="Times New Roman"/>
                <w:lang w:eastAsia="ru-RU"/>
              </w:rPr>
              <w:t> 641</w:t>
            </w:r>
            <w:r w:rsidR="00C10A7F">
              <w:rPr>
                <w:rFonts w:ascii="Times New Roman" w:eastAsia="Times New Roman" w:hAnsi="Times New Roman" w:cs="Times New Roman"/>
                <w:lang w:eastAsia="ru-RU"/>
              </w:rPr>
              <w:t>»</w:t>
            </w:r>
            <w:r w:rsidR="000248EA" w:rsidRPr="00657050">
              <w:rPr>
                <w:rFonts w:ascii="Times New Roman" w:eastAsia="Times New Roman" w:hAnsi="Times New Roman" w:cs="Times New Roman"/>
                <w:lang w:eastAsia="ru-RU"/>
              </w:rPr>
              <w:t>.</w:t>
            </w:r>
          </w:p>
          <w:p w:rsidR="00780833" w:rsidRPr="00780833" w:rsidRDefault="00AC667F" w:rsidP="00F735AF">
            <w:pPr>
              <w:shd w:val="clear" w:color="auto" w:fill="FFFFFF"/>
              <w:spacing w:after="0" w:line="240" w:lineRule="auto"/>
              <w:ind w:left="127" w:right="126"/>
              <w:rPr>
                <w:rFonts w:ascii="Times New Roman" w:eastAsia="Times New Roman" w:hAnsi="Times New Roman" w:cs="Times New Roman"/>
                <w:lang w:eastAsia="ru-RU"/>
              </w:rPr>
            </w:pPr>
            <w:hyperlink r:id="rId32" w:anchor="/document/71692326/entry/0" w:history="1">
              <w:r w:rsidR="00780833" w:rsidRPr="00780833">
                <w:rPr>
                  <w:rFonts w:ascii="Times New Roman" w:eastAsia="Times New Roman" w:hAnsi="Times New Roman" w:cs="Times New Roman"/>
                  <w:lang w:eastAsia="ru-RU"/>
                </w:rPr>
                <w:t>СП 42.13330.2016</w:t>
              </w:r>
            </w:hyperlink>
            <w:r w:rsidR="00780833" w:rsidRPr="00780833">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p>
          <w:p w:rsidR="00780833" w:rsidRPr="00657050" w:rsidRDefault="00AC667F" w:rsidP="00F735AF">
            <w:pPr>
              <w:shd w:val="clear" w:color="auto" w:fill="FFFFFF"/>
              <w:spacing w:after="0" w:line="240" w:lineRule="auto"/>
              <w:ind w:left="127" w:right="126"/>
              <w:rPr>
                <w:rFonts w:ascii="Times New Roman" w:eastAsia="Times New Roman" w:hAnsi="Times New Roman" w:cs="Times New Roman"/>
                <w:lang w:eastAsia="ru-RU"/>
              </w:rPr>
            </w:pPr>
            <w:hyperlink r:id="rId33" w:anchor="/document/2156876/entry/0" w:history="1">
              <w:r w:rsidR="00780833" w:rsidRPr="00780833">
                <w:rPr>
                  <w:rFonts w:ascii="Times New Roman" w:eastAsia="Times New Roman" w:hAnsi="Times New Roman" w:cs="Times New Roman"/>
                  <w:lang w:eastAsia="ru-RU"/>
                </w:rPr>
                <w:t>СанПиН 42-128-4690-88</w:t>
              </w:r>
            </w:hyperlink>
            <w:r w:rsidR="00780833" w:rsidRPr="00780833">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780833" w:rsidRPr="00780833">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F735AF">
              <w:rPr>
                <w:rFonts w:ascii="Times New Roman" w:eastAsia="Times New Roman" w:hAnsi="Times New Roman" w:cs="Times New Roman"/>
                <w:lang w:eastAsia="ru-RU"/>
              </w:rPr>
              <w:t>.</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tcPr>
          <w:p w:rsidR="000248EA" w:rsidRPr="00657050" w:rsidRDefault="000248EA"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11.</w:t>
            </w:r>
          </w:p>
        </w:tc>
        <w:tc>
          <w:tcPr>
            <w:tcW w:w="1110"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Предупреждение чрезвычайных ситуаций межмуниципального и регионального характера, стихийных бедствий, эпидемий и ликвидации их последствий</w:t>
            </w:r>
          </w:p>
        </w:tc>
        <w:tc>
          <w:tcPr>
            <w:tcW w:w="1687" w:type="pct"/>
            <w:tcBorders>
              <w:top w:val="single" w:sz="6" w:space="0" w:color="000000"/>
              <w:left w:val="single" w:sz="6" w:space="0" w:color="000000"/>
              <w:bottom w:val="single" w:sz="6" w:space="0" w:color="000000"/>
              <w:right w:val="single" w:sz="6" w:space="0" w:color="000000"/>
            </w:tcBorders>
          </w:tcPr>
          <w:p w:rsidR="000248EA" w:rsidRPr="00657050" w:rsidRDefault="000248EA" w:rsidP="000248EA">
            <w:pPr>
              <w:pStyle w:val="s16"/>
              <w:spacing w:before="0" w:beforeAutospacing="0" w:after="0" w:afterAutospacing="0"/>
              <w:ind w:left="142" w:right="127"/>
              <w:rPr>
                <w:sz w:val="22"/>
                <w:szCs w:val="22"/>
              </w:rPr>
            </w:pPr>
            <w:r w:rsidRPr="00657050">
              <w:rPr>
                <w:sz w:val="22"/>
                <w:szCs w:val="22"/>
              </w:rPr>
              <w:t>пожарные депо;</w:t>
            </w:r>
          </w:p>
          <w:p w:rsidR="000248EA" w:rsidRPr="00657050" w:rsidRDefault="00657050" w:rsidP="00657050">
            <w:pPr>
              <w:pStyle w:val="s16"/>
              <w:spacing w:before="0" w:beforeAutospacing="0" w:after="0" w:afterAutospacing="0"/>
              <w:ind w:left="142" w:right="127"/>
              <w:rPr>
                <w:sz w:val="22"/>
                <w:szCs w:val="22"/>
              </w:rPr>
            </w:pPr>
            <w:r>
              <w:rPr>
                <w:sz w:val="22"/>
                <w:szCs w:val="22"/>
              </w:rPr>
              <w:t>убежища.</w:t>
            </w:r>
          </w:p>
        </w:tc>
        <w:tc>
          <w:tcPr>
            <w:tcW w:w="1982" w:type="pct"/>
            <w:tcBorders>
              <w:top w:val="single" w:sz="6" w:space="0" w:color="000000"/>
              <w:left w:val="single" w:sz="6" w:space="0" w:color="000000"/>
              <w:bottom w:val="single" w:sz="6" w:space="0" w:color="000000"/>
              <w:right w:val="single" w:sz="6" w:space="0" w:color="000000"/>
            </w:tcBorders>
          </w:tcPr>
          <w:p w:rsidR="000248EA" w:rsidRPr="00657050" w:rsidRDefault="00AC667F" w:rsidP="000248EA">
            <w:pPr>
              <w:pStyle w:val="s16"/>
              <w:spacing w:before="0" w:beforeAutospacing="0" w:after="0" w:afterAutospacing="0"/>
              <w:ind w:left="142" w:right="127"/>
              <w:rPr>
                <w:sz w:val="22"/>
                <w:szCs w:val="22"/>
              </w:rPr>
            </w:pPr>
            <w:hyperlink r:id="rId34" w:anchor="/document/23941540/entry/1003" w:history="1">
              <w:r w:rsidR="000248EA" w:rsidRPr="00657050">
                <w:rPr>
                  <w:rStyle w:val="ae"/>
                  <w:color w:val="auto"/>
                  <w:sz w:val="22"/>
                  <w:szCs w:val="22"/>
                  <w:u w:val="none"/>
                </w:rPr>
                <w:t>Глава 3</w:t>
              </w:r>
            </w:hyperlink>
            <w:r w:rsidR="000248EA" w:rsidRPr="00657050">
              <w:rPr>
                <w:sz w:val="22"/>
                <w:szCs w:val="22"/>
              </w:rPr>
              <w:t> </w:t>
            </w:r>
            <w:proofErr w:type="spellStart"/>
            <w:r w:rsidR="000248EA" w:rsidRPr="00657050">
              <w:rPr>
                <w:sz w:val="22"/>
                <w:szCs w:val="22"/>
              </w:rPr>
              <w:t>ГрК</w:t>
            </w:r>
            <w:proofErr w:type="spellEnd"/>
            <w:r w:rsidR="000248EA" w:rsidRPr="00657050">
              <w:rPr>
                <w:sz w:val="22"/>
                <w:szCs w:val="22"/>
              </w:rPr>
              <w:t xml:space="preserve"> КК.</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12</w:t>
            </w:r>
          </w:p>
        </w:tc>
        <w:tc>
          <w:tcPr>
            <w:tcW w:w="1110"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Жилищное строительство</w:t>
            </w:r>
          </w:p>
        </w:tc>
        <w:tc>
          <w:tcPr>
            <w:tcW w:w="1687"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плотность застройки жилых зон; придомовое и </w:t>
            </w:r>
            <w:proofErr w:type="spellStart"/>
            <w:r w:rsidRPr="00657050">
              <w:rPr>
                <w:rFonts w:ascii="Times New Roman" w:eastAsia="Times New Roman" w:hAnsi="Times New Roman" w:cs="Times New Roman"/>
                <w:lang w:eastAsia="ru-RU"/>
              </w:rPr>
              <w:t>внутриподъездное</w:t>
            </w:r>
            <w:proofErr w:type="spellEnd"/>
            <w:r w:rsidRPr="00657050">
              <w:rPr>
                <w:rFonts w:ascii="Times New Roman" w:eastAsia="Times New Roman" w:hAnsi="Times New Roman" w:cs="Times New Roman"/>
                <w:lang w:eastAsia="ru-RU"/>
              </w:rPr>
              <w:t xml:space="preserve"> видеонаблюдение многоквартирного жилого дома.</w:t>
            </w:r>
          </w:p>
        </w:tc>
        <w:tc>
          <w:tcPr>
            <w:tcW w:w="19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от 6 октября 2003 г. № 131-ФЗ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hideMark/>
          </w:tcPr>
          <w:p w:rsidR="007222D4" w:rsidRPr="00657050" w:rsidRDefault="000248EA" w:rsidP="00467375">
            <w:pPr>
              <w:spacing w:after="0" w:line="240" w:lineRule="auto"/>
              <w:jc w:val="center"/>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13</w:t>
            </w:r>
          </w:p>
        </w:tc>
        <w:tc>
          <w:tcPr>
            <w:tcW w:w="1110"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Благоустройство и озеленение территории</w:t>
            </w:r>
          </w:p>
        </w:tc>
        <w:tc>
          <w:tcPr>
            <w:tcW w:w="1687"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озелененные территории общего пользования в границах поселений;</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многоквартирных жилых домов;</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площадки придомовой территории индивидуальных жилых домов</w:t>
            </w:r>
            <w:r w:rsidR="00841EF3">
              <w:rPr>
                <w:rFonts w:ascii="Times New Roman" w:eastAsia="Times New Roman" w:hAnsi="Times New Roman" w:cs="Times New Roman"/>
                <w:lang w:eastAsia="ru-RU"/>
              </w:rPr>
              <w:t>.</w:t>
            </w:r>
          </w:p>
        </w:tc>
        <w:tc>
          <w:tcPr>
            <w:tcW w:w="1982" w:type="pct"/>
            <w:tcBorders>
              <w:top w:val="single" w:sz="6" w:space="0" w:color="000000"/>
              <w:left w:val="single" w:sz="6" w:space="0" w:color="000000"/>
              <w:bottom w:val="single" w:sz="6" w:space="0" w:color="000000"/>
              <w:right w:val="single" w:sz="6" w:space="0" w:color="000000"/>
            </w:tcBorders>
          </w:tcPr>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 xml:space="preserve">Федеральный закон от 6 октября 2003 г. № 131-ФЗ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Об общих принципах организации местного самоуправления в Российской Федерации</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w:t>
            </w:r>
          </w:p>
          <w:p w:rsidR="007222D4" w:rsidRPr="00657050" w:rsidRDefault="007222D4" w:rsidP="002B0A26">
            <w:pPr>
              <w:spacing w:after="0" w:line="240" w:lineRule="auto"/>
              <w:ind w:left="105" w:right="78"/>
              <w:rPr>
                <w:rFonts w:ascii="Times New Roman" w:eastAsia="Times New Roman" w:hAnsi="Times New Roman" w:cs="Times New Roman"/>
                <w:lang w:eastAsia="ru-RU"/>
              </w:rPr>
            </w:pPr>
            <w:r w:rsidRPr="00657050">
              <w:rPr>
                <w:rFonts w:ascii="Times New Roman" w:eastAsia="Times New Roman" w:hAnsi="Times New Roman" w:cs="Times New Roman"/>
                <w:lang w:eastAsia="ru-RU"/>
              </w:rPr>
              <w:t>Приказ Минстроя России от 23 апреля 2025 г. № 250/</w:t>
            </w:r>
            <w:proofErr w:type="spellStart"/>
            <w:proofErr w:type="gramStart"/>
            <w:r w:rsidRPr="00657050">
              <w:rPr>
                <w:rFonts w:ascii="Times New Roman" w:eastAsia="Times New Roman" w:hAnsi="Times New Roman" w:cs="Times New Roman"/>
                <w:lang w:eastAsia="ru-RU"/>
              </w:rPr>
              <w:t>пр</w:t>
            </w:r>
            <w:proofErr w:type="spellEnd"/>
            <w:proofErr w:type="gramEnd"/>
            <w:r w:rsidRPr="00657050">
              <w:rPr>
                <w:rFonts w:ascii="Times New Roman" w:eastAsia="Times New Roman" w:hAnsi="Times New Roman" w:cs="Times New Roman"/>
                <w:lang w:eastAsia="ru-RU"/>
              </w:rPr>
              <w:t xml:space="preserve"> </w:t>
            </w:r>
            <w:r w:rsidR="00C10A7F">
              <w:rPr>
                <w:rFonts w:ascii="Times New Roman" w:eastAsia="Times New Roman" w:hAnsi="Times New Roman" w:cs="Times New Roman"/>
                <w:lang w:eastAsia="ru-RU"/>
              </w:rPr>
              <w:t>«</w:t>
            </w:r>
            <w:r w:rsidRPr="00657050">
              <w:rPr>
                <w:rFonts w:ascii="Times New Roman" w:eastAsia="Times New Roman" w:hAnsi="Times New Roman" w:cs="Times New Roman"/>
                <w:lang w:eastAsia="ru-RU"/>
              </w:rPr>
              <w:t>О расчетных показателях, не указанных в частях 1, 3 и 4 статьи 29.2 Градостроительного кодекса Российской Федерации и подлежащих установлению в региональных нормативах градостроительного проектирования</w:t>
            </w:r>
            <w:r w:rsidR="00C10A7F">
              <w:rPr>
                <w:rFonts w:ascii="Times New Roman" w:eastAsia="Times New Roman" w:hAnsi="Times New Roman" w:cs="Times New Roman"/>
                <w:lang w:eastAsia="ru-RU"/>
              </w:rPr>
              <w:t>»</w:t>
            </w:r>
          </w:p>
        </w:tc>
      </w:tr>
      <w:tr w:rsidR="00657050" w:rsidRPr="00657050" w:rsidTr="000248EA">
        <w:tc>
          <w:tcPr>
            <w:tcW w:w="221" w:type="pct"/>
            <w:tcBorders>
              <w:top w:val="single" w:sz="6" w:space="0" w:color="000000"/>
              <w:left w:val="single" w:sz="6" w:space="0" w:color="000000"/>
              <w:bottom w:val="single" w:sz="6" w:space="0" w:color="000000"/>
              <w:right w:val="single" w:sz="6" w:space="0" w:color="000000"/>
            </w:tcBorders>
          </w:tcPr>
          <w:p w:rsidR="00BA41A0" w:rsidRPr="002E3317" w:rsidRDefault="00BA41A0" w:rsidP="000248EA">
            <w:pPr>
              <w:spacing w:after="0" w:line="240" w:lineRule="auto"/>
              <w:jc w:val="center"/>
              <w:rPr>
                <w:rFonts w:ascii="Times New Roman" w:eastAsia="Times New Roman" w:hAnsi="Times New Roman" w:cs="Times New Roman"/>
                <w:lang w:eastAsia="ru-RU"/>
              </w:rPr>
            </w:pPr>
            <w:r w:rsidRPr="002E3317">
              <w:rPr>
                <w:rFonts w:ascii="Times New Roman" w:eastAsia="Times New Roman" w:hAnsi="Times New Roman" w:cs="Times New Roman"/>
                <w:lang w:eastAsia="ru-RU"/>
              </w:rPr>
              <w:t>1</w:t>
            </w:r>
            <w:r w:rsidR="000248EA" w:rsidRPr="002E3317">
              <w:rPr>
                <w:rFonts w:ascii="Times New Roman" w:eastAsia="Times New Roman" w:hAnsi="Times New Roman" w:cs="Times New Roman"/>
                <w:lang w:eastAsia="ru-RU"/>
              </w:rPr>
              <w:t>4</w:t>
            </w:r>
            <w:r w:rsidRPr="002E3317">
              <w:rPr>
                <w:rFonts w:ascii="Times New Roman" w:eastAsia="Times New Roman" w:hAnsi="Times New Roman" w:cs="Times New Roman"/>
                <w:lang w:eastAsia="ru-RU"/>
              </w:rPr>
              <w:t>.</w:t>
            </w:r>
          </w:p>
        </w:tc>
        <w:tc>
          <w:tcPr>
            <w:tcW w:w="1110"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5" w:right="78"/>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687" w:type="pct"/>
            <w:tcBorders>
              <w:top w:val="single" w:sz="6" w:space="0" w:color="000000"/>
              <w:left w:val="single" w:sz="6" w:space="0" w:color="000000"/>
              <w:bottom w:val="single" w:sz="6" w:space="0" w:color="000000"/>
              <w:right w:val="single" w:sz="6" w:space="0" w:color="000000"/>
            </w:tcBorders>
          </w:tcPr>
          <w:p w:rsidR="00BA41A0" w:rsidRPr="002E3317" w:rsidRDefault="00841EF3" w:rsidP="00BA41A0">
            <w:pPr>
              <w:widowControl w:val="0"/>
              <w:spacing w:after="0" w:line="240" w:lineRule="auto"/>
              <w:ind w:left="175" w:right="110"/>
              <w:rPr>
                <w:rFonts w:ascii="Times New Roman" w:eastAsia="Times New Roman" w:hAnsi="Times New Roman" w:cs="Times New Roman"/>
                <w:bCs/>
                <w:lang w:eastAsia="ru-RU"/>
              </w:rPr>
            </w:pPr>
            <w:r w:rsidRPr="002E3317">
              <w:rPr>
                <w:rFonts w:ascii="Times New Roman" w:eastAsia="Courier New" w:hAnsi="Times New Roman" w:cs="Times New Roman"/>
                <w:bCs/>
                <w:lang w:eastAsia="ru-RU"/>
              </w:rPr>
              <w:t>содержание мест захоронения, организация ритуальных услуг</w:t>
            </w:r>
          </w:p>
        </w:tc>
        <w:tc>
          <w:tcPr>
            <w:tcW w:w="1982" w:type="pct"/>
            <w:tcBorders>
              <w:top w:val="single" w:sz="6" w:space="0" w:color="000000"/>
              <w:left w:val="single" w:sz="6" w:space="0" w:color="000000"/>
              <w:bottom w:val="single" w:sz="6" w:space="0" w:color="000000"/>
              <w:right w:val="single" w:sz="6" w:space="0" w:color="000000"/>
            </w:tcBorders>
          </w:tcPr>
          <w:p w:rsidR="00BA41A0" w:rsidRPr="002E3317" w:rsidRDefault="00BA41A0" w:rsidP="00BA41A0">
            <w:pPr>
              <w:widowControl w:val="0"/>
              <w:spacing w:after="0" w:line="240" w:lineRule="auto"/>
              <w:ind w:left="100"/>
              <w:rPr>
                <w:rFonts w:ascii="Times New Roman" w:eastAsia="Courier New" w:hAnsi="Times New Roman" w:cs="Times New Roman"/>
                <w:bCs/>
                <w:lang w:eastAsia="ru-RU"/>
              </w:rPr>
            </w:pPr>
            <w:r w:rsidRPr="002E3317">
              <w:rPr>
                <w:rFonts w:ascii="Times New Roman" w:eastAsia="Courier New" w:hAnsi="Times New Roman" w:cs="Times New Roman"/>
                <w:bCs/>
                <w:lang w:eastAsia="ru-RU"/>
              </w:rPr>
              <w:t xml:space="preserve">Пункт 17 части 1 статьи 15 Закона </w:t>
            </w:r>
            <w:r w:rsidR="00841EF3" w:rsidRPr="002E3317">
              <w:rPr>
                <w:rFonts w:ascii="Times New Roman" w:eastAsia="Courier New" w:hAnsi="Times New Roman" w:cs="Times New Roman"/>
                <w:bCs/>
                <w:lang w:eastAsia="ru-RU"/>
              </w:rPr>
              <w:t xml:space="preserve">           </w:t>
            </w:r>
            <w:r w:rsidRPr="002E3317">
              <w:rPr>
                <w:rFonts w:ascii="Times New Roman" w:eastAsia="Courier New" w:hAnsi="Times New Roman" w:cs="Times New Roman"/>
                <w:bCs/>
                <w:lang w:eastAsia="ru-RU"/>
              </w:rPr>
              <w:t>№ 131-Ф3</w:t>
            </w:r>
          </w:p>
        </w:tc>
      </w:tr>
    </w:tbl>
    <w:p w:rsidR="005D1CE7" w:rsidRPr="002E3317" w:rsidRDefault="005D1CE7" w:rsidP="002E3317">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lastRenderedPageBreak/>
        <w:t>2.</w:t>
      </w:r>
      <w:r w:rsidR="0024644F" w:rsidRPr="002E3317">
        <w:rPr>
          <w:rFonts w:ascii="Times New Roman" w:eastAsia="Times New Roman" w:hAnsi="Times New Roman" w:cs="Times New Roman"/>
          <w:b/>
          <w:sz w:val="24"/>
          <w:szCs w:val="24"/>
          <w:lang w:eastAsia="ru-RU"/>
        </w:rPr>
        <w:t>1.3</w:t>
      </w:r>
      <w:r w:rsidRPr="002E3317">
        <w:rPr>
          <w:rFonts w:ascii="Times New Roman" w:eastAsia="Times New Roman" w:hAnsi="Times New Roman" w:cs="Times New Roman"/>
          <w:b/>
          <w:sz w:val="24"/>
          <w:szCs w:val="24"/>
          <w:lang w:eastAsia="ru-RU"/>
        </w:rPr>
        <w:t xml:space="preserve">. Обоснование дифференциации территории </w:t>
      </w:r>
      <w:r w:rsidR="002E3317" w:rsidRPr="002E3317">
        <w:rPr>
          <w:rFonts w:ascii="Times New Roman" w:eastAsia="Times New Roman" w:hAnsi="Times New Roman" w:cs="Times New Roman"/>
          <w:b/>
          <w:sz w:val="24"/>
          <w:szCs w:val="24"/>
          <w:lang w:eastAsia="ru-RU"/>
        </w:rPr>
        <w:t xml:space="preserve">муниципального образования </w:t>
      </w:r>
      <w:proofErr w:type="spellStart"/>
      <w:r w:rsidR="002E3317" w:rsidRPr="002E3317">
        <w:rPr>
          <w:rFonts w:ascii="Times New Roman" w:eastAsia="Times New Roman" w:hAnsi="Times New Roman" w:cs="Times New Roman"/>
          <w:b/>
          <w:sz w:val="24"/>
          <w:szCs w:val="24"/>
          <w:lang w:eastAsia="ru-RU"/>
        </w:rPr>
        <w:t>Выселковский</w:t>
      </w:r>
      <w:proofErr w:type="spellEnd"/>
      <w:r w:rsidR="002E3317" w:rsidRPr="002E3317">
        <w:rPr>
          <w:rFonts w:ascii="Times New Roman" w:eastAsia="Times New Roman" w:hAnsi="Times New Roman" w:cs="Times New Roman"/>
          <w:b/>
          <w:sz w:val="24"/>
          <w:szCs w:val="24"/>
          <w:lang w:eastAsia="ru-RU"/>
        </w:rPr>
        <w:t xml:space="preserve"> район</w:t>
      </w:r>
    </w:p>
    <w:p w:rsidR="0024644F" w:rsidRPr="0024644F" w:rsidRDefault="0024644F" w:rsidP="0024644F">
      <w:pPr>
        <w:widowControl w:val="0"/>
        <w:autoSpaceDE w:val="0"/>
        <w:autoSpaceDN w:val="0"/>
        <w:spacing w:before="280" w:after="240" w:line="240" w:lineRule="auto"/>
        <w:ind w:firstLine="567"/>
        <w:jc w:val="both"/>
        <w:outlineLvl w:val="1"/>
        <w:rPr>
          <w:rFonts w:ascii="Times New Roman" w:eastAsia="Calibri" w:hAnsi="Times New Roman" w:cs="Times New Roman"/>
          <w:sz w:val="24"/>
          <w:szCs w:val="24"/>
          <w:shd w:val="clear" w:color="auto" w:fill="FBFBFB"/>
        </w:rPr>
      </w:pPr>
      <w:r w:rsidRPr="0024644F">
        <w:rPr>
          <w:rFonts w:ascii="Times New Roman" w:eastAsia="Calibri" w:hAnsi="Times New Roman" w:cs="Times New Roman"/>
          <w:sz w:val="24"/>
          <w:szCs w:val="24"/>
          <w:lang w:eastAsia="ru-RU"/>
        </w:rPr>
        <w:t xml:space="preserve">Территория района не содержит </w:t>
      </w:r>
      <w:r w:rsidRPr="0024644F">
        <w:rPr>
          <w:rFonts w:ascii="Times New Roman" w:eastAsia="Courier New" w:hAnsi="Times New Roman" w:cs="Times New Roman"/>
          <w:sz w:val="24"/>
          <w:szCs w:val="24"/>
          <w:lang w:eastAsia="ru-RU"/>
        </w:rPr>
        <w:t xml:space="preserve">неравномерности в планировочной структуре, застройке, климатических, ландшафтных условиях, уровне социально-экономического развития, транспортной доступности, поэтому принято решение в отсутствии </w:t>
      </w:r>
      <w:r w:rsidRPr="0024644F">
        <w:rPr>
          <w:rFonts w:ascii="Times New Roman" w:eastAsia="Calibri" w:hAnsi="Times New Roman" w:cs="Times New Roman"/>
          <w:bCs/>
          <w:sz w:val="24"/>
          <w:szCs w:val="24"/>
          <w:shd w:val="clear" w:color="auto" w:fill="FBFBFB"/>
        </w:rPr>
        <w:t>дифференциации ее</w:t>
      </w:r>
      <w:r w:rsidRPr="0024644F">
        <w:rPr>
          <w:rFonts w:ascii="Times New Roman" w:eastAsia="Calibri" w:hAnsi="Times New Roman" w:cs="Times New Roman"/>
          <w:sz w:val="24"/>
          <w:szCs w:val="24"/>
          <w:shd w:val="clear" w:color="auto" w:fill="FBFBFB"/>
        </w:rPr>
        <w:t>  территории.</w:t>
      </w:r>
    </w:p>
    <w:p w:rsidR="005D1CE7" w:rsidRPr="00F735AF" w:rsidRDefault="005D1CE7" w:rsidP="00F735A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F735AF">
        <w:rPr>
          <w:rFonts w:ascii="Times New Roman" w:eastAsia="Times New Roman" w:hAnsi="Times New Roman" w:cs="Times New Roman"/>
          <w:b/>
          <w:sz w:val="24"/>
          <w:szCs w:val="24"/>
          <w:lang w:eastAsia="ru-RU"/>
        </w:rPr>
        <w:t xml:space="preserve">3. Обоснование предельных значений расчетных показателей по объектам </w:t>
      </w:r>
      <w:r w:rsidR="00B2143C" w:rsidRPr="00F735AF">
        <w:rPr>
          <w:rFonts w:ascii="Times New Roman" w:eastAsia="Times New Roman" w:hAnsi="Times New Roman" w:cs="Times New Roman"/>
          <w:b/>
          <w:sz w:val="24"/>
          <w:szCs w:val="24"/>
          <w:lang w:eastAsia="ru-RU"/>
        </w:rPr>
        <w:t>местного</w:t>
      </w:r>
      <w:r w:rsidRPr="00F735AF">
        <w:rPr>
          <w:rFonts w:ascii="Times New Roman" w:eastAsia="Times New Roman" w:hAnsi="Times New Roman" w:cs="Times New Roman"/>
          <w:b/>
          <w:sz w:val="24"/>
          <w:szCs w:val="24"/>
          <w:lang w:eastAsia="ru-RU"/>
        </w:rPr>
        <w:t xml:space="preserve"> значения</w:t>
      </w:r>
    </w:p>
    <w:p w:rsidR="00CF2A1A" w:rsidRDefault="002B0A26" w:rsidP="004B6328">
      <w:pPr>
        <w:shd w:val="clear" w:color="auto" w:fill="FFFFFF"/>
        <w:spacing w:line="240" w:lineRule="auto"/>
        <w:ind w:firstLine="567"/>
        <w:jc w:val="both"/>
        <w:rPr>
          <w:rFonts w:ascii="Times New Roman" w:hAnsi="Times New Roman" w:cs="Times New Roman"/>
          <w:b/>
          <w:sz w:val="24"/>
          <w:szCs w:val="24"/>
          <w:shd w:val="clear" w:color="auto" w:fill="FFFFFF"/>
        </w:rPr>
      </w:pPr>
      <w:r w:rsidRPr="002B0A26">
        <w:rPr>
          <w:rFonts w:ascii="Times New Roman" w:hAnsi="Times New Roman" w:cs="Times New Roman"/>
          <w:b/>
          <w:sz w:val="24"/>
          <w:szCs w:val="24"/>
          <w:shd w:val="clear" w:color="auto" w:fill="FFFFFF"/>
        </w:rPr>
        <w:t>3.1. В области э</w:t>
      </w:r>
      <w:r>
        <w:rPr>
          <w:rFonts w:ascii="Times New Roman" w:hAnsi="Times New Roman" w:cs="Times New Roman"/>
          <w:b/>
          <w:sz w:val="24"/>
          <w:szCs w:val="24"/>
          <w:shd w:val="clear" w:color="auto" w:fill="FFFFFF"/>
        </w:rPr>
        <w:t>лектро- и газоснабжения</w:t>
      </w:r>
      <w:r w:rsidRPr="002B0A26">
        <w:rPr>
          <w:rFonts w:ascii="Times New Roman" w:hAnsi="Times New Roman" w:cs="Times New Roman"/>
          <w:b/>
          <w:sz w:val="24"/>
          <w:szCs w:val="24"/>
          <w:shd w:val="clear" w:color="auto" w:fill="FFFFFF"/>
        </w:rPr>
        <w:t xml:space="preserve"> </w:t>
      </w:r>
    </w:p>
    <w:p w:rsidR="004B6328" w:rsidRPr="004B6328" w:rsidRDefault="004B6328" w:rsidP="00363B08">
      <w:pPr>
        <w:shd w:val="clear" w:color="auto" w:fill="FFFFFF"/>
        <w:spacing w:after="0" w:line="240" w:lineRule="auto"/>
        <w:ind w:firstLine="567"/>
        <w:jc w:val="both"/>
        <w:rPr>
          <w:rFonts w:ascii="Times New Roman" w:hAnsi="Times New Roman" w:cs="Times New Roman"/>
          <w:sz w:val="24"/>
          <w:szCs w:val="24"/>
          <w:shd w:val="clear" w:color="auto" w:fill="FFFFFF"/>
        </w:rPr>
      </w:pPr>
      <w:r w:rsidRPr="004B6328">
        <w:rPr>
          <w:rFonts w:ascii="Times New Roman" w:eastAsia="Times New Roman" w:hAnsi="Times New Roman" w:cs="Times New Roman"/>
          <w:sz w:val="24"/>
          <w:szCs w:val="24"/>
          <w:lang w:eastAsia="ru-RU"/>
        </w:rPr>
        <w:t>Обоснование предельных значений расчетных показателей по объектам</w:t>
      </w:r>
      <w:r w:rsidRPr="004B6328">
        <w:rPr>
          <w:rFonts w:ascii="Times New Roman" w:hAnsi="Times New Roman" w:cs="Times New Roman"/>
          <w:b/>
          <w:sz w:val="24"/>
          <w:szCs w:val="24"/>
          <w:shd w:val="clear" w:color="auto" w:fill="FFFFFF"/>
        </w:rPr>
        <w:t xml:space="preserve"> </w:t>
      </w:r>
      <w:r w:rsidRPr="004B6328">
        <w:rPr>
          <w:rFonts w:ascii="Times New Roman" w:hAnsi="Times New Roman" w:cs="Times New Roman"/>
          <w:sz w:val="24"/>
          <w:szCs w:val="24"/>
          <w:shd w:val="clear" w:color="auto" w:fill="FFFFFF"/>
        </w:rPr>
        <w:t>электро- и газоснабжения</w:t>
      </w:r>
      <w:r>
        <w:rPr>
          <w:rFonts w:ascii="Times New Roman" w:hAnsi="Times New Roman" w:cs="Times New Roman"/>
          <w:sz w:val="24"/>
          <w:szCs w:val="24"/>
          <w:shd w:val="clear" w:color="auto" w:fill="FFFFFF"/>
        </w:rPr>
        <w:t xml:space="preserve"> приведены в таблице 1</w:t>
      </w:r>
      <w:r w:rsidR="00DE2DE9">
        <w:rPr>
          <w:rFonts w:ascii="Times New Roman" w:hAnsi="Times New Roman" w:cs="Times New Roman"/>
          <w:sz w:val="24"/>
          <w:szCs w:val="24"/>
          <w:shd w:val="clear" w:color="auto" w:fill="FFFFFF"/>
        </w:rPr>
        <w:t>7</w:t>
      </w:r>
      <w:r>
        <w:rPr>
          <w:rFonts w:ascii="Times New Roman" w:hAnsi="Times New Roman" w:cs="Times New Roman"/>
          <w:sz w:val="24"/>
          <w:szCs w:val="24"/>
          <w:shd w:val="clear" w:color="auto" w:fill="FFFFFF"/>
        </w:rPr>
        <w:t>.</w:t>
      </w:r>
    </w:p>
    <w:p w:rsidR="002B0A26" w:rsidRPr="002B0A26" w:rsidRDefault="002B0A26" w:rsidP="002B0A26">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B0A26">
        <w:rPr>
          <w:rFonts w:ascii="Times New Roman" w:hAnsi="Times New Roman" w:cs="Times New Roman"/>
          <w:sz w:val="24"/>
          <w:szCs w:val="24"/>
          <w:shd w:val="clear" w:color="auto" w:fill="FFFFFF"/>
        </w:rPr>
        <w:t>Таблица 1</w:t>
      </w:r>
      <w:r w:rsidR="00A1655C">
        <w:rPr>
          <w:rFonts w:ascii="Times New Roman" w:hAnsi="Times New Roman" w:cs="Times New Roman"/>
          <w:sz w:val="24"/>
          <w:szCs w:val="24"/>
          <w:shd w:val="clear" w:color="auto" w:fill="FFFFFF"/>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79"/>
        <w:gridCol w:w="2703"/>
        <w:gridCol w:w="4819"/>
      </w:tblGrid>
      <w:tr w:rsidR="00CF2A1A" w:rsidRPr="00CF2A1A" w:rsidTr="00900D34">
        <w:trPr>
          <w:trHeight w:val="994"/>
        </w:trPr>
        <w:tc>
          <w:tcPr>
            <w:tcW w:w="2179" w:type="dxa"/>
            <w:vAlign w:val="center"/>
          </w:tcPr>
          <w:p w:rsidR="00CF2A1A" w:rsidRPr="00CF2A1A" w:rsidRDefault="00CF2A1A" w:rsidP="00780833">
            <w:pPr>
              <w:widowControl w:val="0"/>
              <w:autoSpaceDE w:val="0"/>
              <w:autoSpaceDN w:val="0"/>
              <w:spacing w:after="0" w:line="240" w:lineRule="auto"/>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Наименование вида объекта</w:t>
            </w:r>
          </w:p>
        </w:tc>
        <w:tc>
          <w:tcPr>
            <w:tcW w:w="2703" w:type="dxa"/>
            <w:vAlign w:val="center"/>
          </w:tcPr>
          <w:p w:rsidR="00CF2A1A" w:rsidRPr="00CF2A1A" w:rsidRDefault="00CF2A1A" w:rsidP="00780833">
            <w:pPr>
              <w:widowControl w:val="0"/>
              <w:autoSpaceDE w:val="0"/>
              <w:autoSpaceDN w:val="0"/>
              <w:spacing w:after="0" w:line="240" w:lineRule="auto"/>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Наименование нормируемого расчетного показателя, единица измерения</w:t>
            </w:r>
          </w:p>
        </w:tc>
        <w:tc>
          <w:tcPr>
            <w:tcW w:w="4819" w:type="dxa"/>
            <w:vAlign w:val="center"/>
          </w:tcPr>
          <w:p w:rsidR="00CF2A1A" w:rsidRPr="00CF2A1A" w:rsidRDefault="00CF2A1A" w:rsidP="00780833">
            <w:pPr>
              <w:widowControl w:val="0"/>
              <w:autoSpaceDE w:val="0"/>
              <w:autoSpaceDN w:val="0"/>
              <w:spacing w:after="0" w:line="240" w:lineRule="auto"/>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Значение расчетного показателя</w:t>
            </w:r>
          </w:p>
        </w:tc>
      </w:tr>
      <w:tr w:rsidR="00363B08" w:rsidRPr="00CF2A1A" w:rsidTr="00363B08">
        <w:trPr>
          <w:trHeight w:val="178"/>
        </w:trPr>
        <w:tc>
          <w:tcPr>
            <w:tcW w:w="2179" w:type="dxa"/>
            <w:vMerge w:val="restart"/>
            <w:vAlign w:val="center"/>
          </w:tcPr>
          <w:p w:rsidR="00363B08" w:rsidRPr="00CF2A1A" w:rsidRDefault="00363B08" w:rsidP="00363B08">
            <w:pPr>
              <w:widowControl w:val="0"/>
              <w:autoSpaceDE w:val="0"/>
              <w:autoSpaceDN w:val="0"/>
              <w:spacing w:after="0" w:line="240" w:lineRule="auto"/>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Электрическая подстанция 35 кВт</w:t>
            </w:r>
          </w:p>
          <w:p w:rsidR="00363B08" w:rsidRPr="00CF2A1A" w:rsidRDefault="00363B08" w:rsidP="00363B08">
            <w:pPr>
              <w:widowControl w:val="0"/>
              <w:autoSpaceDE w:val="0"/>
              <w:autoSpaceDN w:val="0"/>
              <w:spacing w:after="0" w:line="240" w:lineRule="auto"/>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w:t>
            </w:r>
            <w:r w:rsidR="00FF3E1A">
              <w:rPr>
                <w:rFonts w:ascii="Times New Roman" w:eastAsia="Times New Roman" w:hAnsi="Times New Roman" w:cs="Times New Roman"/>
                <w:lang w:eastAsia="ru-RU"/>
              </w:rPr>
              <w:t>рансформаторная подстанция (ТП)</w:t>
            </w:r>
          </w:p>
          <w:p w:rsidR="00363B08" w:rsidRDefault="00363B08" w:rsidP="00363B08">
            <w:pPr>
              <w:widowControl w:val="0"/>
              <w:autoSpaceDE w:val="0"/>
              <w:autoSpaceDN w:val="0"/>
              <w:spacing w:after="0" w:line="240" w:lineRule="auto"/>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Распределительный пункт (РП)</w:t>
            </w:r>
          </w:p>
          <w:p w:rsidR="00FF3E1A" w:rsidRDefault="00363B08" w:rsidP="00363B08">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Котельная</w:t>
            </w:r>
            <w:r w:rsidR="00FF3E1A">
              <w:rPr>
                <w:rFonts w:ascii="Times New Roman" w:eastAsia="Times New Roman" w:hAnsi="Times New Roman" w:cs="Times New Roman"/>
                <w:lang w:eastAsia="ru-RU"/>
              </w:rPr>
              <w:t>,</w:t>
            </w:r>
          </w:p>
          <w:p w:rsidR="00FF3E1A" w:rsidRPr="00FF3E1A" w:rsidRDefault="00FF3E1A" w:rsidP="00FF3E1A">
            <w:pPr>
              <w:widowControl w:val="0"/>
              <w:autoSpaceDE w:val="0"/>
              <w:autoSpaceDN w:val="0"/>
              <w:spacing w:after="0" w:line="240" w:lineRule="auto"/>
              <w:rPr>
                <w:rFonts w:ascii="Times New Roman" w:eastAsia="Times New Roman" w:hAnsi="Times New Roman" w:cs="Times New Roman"/>
                <w:lang w:eastAsia="ru-RU"/>
              </w:rPr>
            </w:pPr>
            <w:r w:rsidRPr="00FF3E1A">
              <w:rPr>
                <w:rFonts w:ascii="Times New Roman" w:eastAsia="Times New Roman" w:hAnsi="Times New Roman" w:cs="Times New Roman"/>
                <w:lang w:eastAsia="ru-RU"/>
              </w:rPr>
              <w:t>Пункт редуцирования газа (ПРГ)</w:t>
            </w:r>
          </w:p>
          <w:p w:rsidR="00FF3E1A" w:rsidRPr="00FF3E1A" w:rsidRDefault="00FF3E1A" w:rsidP="00FF3E1A">
            <w:pPr>
              <w:widowControl w:val="0"/>
              <w:autoSpaceDE w:val="0"/>
              <w:autoSpaceDN w:val="0"/>
              <w:spacing w:after="0" w:line="240" w:lineRule="auto"/>
              <w:rPr>
                <w:rFonts w:ascii="Times New Roman" w:eastAsia="Times New Roman" w:hAnsi="Times New Roman" w:cs="Times New Roman"/>
                <w:lang w:eastAsia="ru-RU"/>
              </w:rPr>
            </w:pPr>
            <w:r w:rsidRPr="00FF3E1A">
              <w:rPr>
                <w:rFonts w:ascii="Times New Roman" w:eastAsia="Times New Roman" w:hAnsi="Times New Roman" w:cs="Times New Roman"/>
                <w:lang w:eastAsia="ru-RU"/>
              </w:rPr>
              <w:t xml:space="preserve">Резервуарная установка </w:t>
            </w:r>
            <w:proofErr w:type="gramStart"/>
            <w:r w:rsidRPr="00FF3E1A">
              <w:rPr>
                <w:rFonts w:ascii="Times New Roman" w:eastAsia="Times New Roman" w:hAnsi="Times New Roman" w:cs="Times New Roman"/>
                <w:lang w:eastAsia="ru-RU"/>
              </w:rPr>
              <w:t>сжиженных</w:t>
            </w:r>
            <w:proofErr w:type="gramEnd"/>
            <w:r w:rsidRPr="00FF3E1A">
              <w:rPr>
                <w:rFonts w:ascii="Times New Roman" w:eastAsia="Times New Roman" w:hAnsi="Times New Roman" w:cs="Times New Roman"/>
                <w:lang w:eastAsia="ru-RU"/>
              </w:rPr>
              <w:t xml:space="preserve"> </w:t>
            </w:r>
          </w:p>
          <w:p w:rsidR="00FF3E1A" w:rsidRPr="00FF3E1A" w:rsidRDefault="00FF3E1A" w:rsidP="00FF3E1A">
            <w:pPr>
              <w:widowControl w:val="0"/>
              <w:autoSpaceDE w:val="0"/>
              <w:autoSpaceDN w:val="0"/>
              <w:spacing w:after="0" w:line="240" w:lineRule="auto"/>
              <w:rPr>
                <w:rFonts w:ascii="Times New Roman" w:eastAsia="Times New Roman" w:hAnsi="Times New Roman" w:cs="Times New Roman"/>
                <w:lang w:eastAsia="ru-RU"/>
              </w:rPr>
            </w:pPr>
            <w:r w:rsidRPr="00FF3E1A">
              <w:rPr>
                <w:rFonts w:ascii="Times New Roman" w:eastAsia="Times New Roman" w:hAnsi="Times New Roman" w:cs="Times New Roman"/>
                <w:lang w:eastAsia="ru-RU"/>
              </w:rPr>
              <w:t>углеводородных газов (СУГ).</w:t>
            </w:r>
          </w:p>
          <w:p w:rsidR="00FF3E1A" w:rsidRPr="00FF3E1A" w:rsidRDefault="00FF3E1A" w:rsidP="00FF3E1A">
            <w:pPr>
              <w:widowControl w:val="0"/>
              <w:autoSpaceDE w:val="0"/>
              <w:autoSpaceDN w:val="0"/>
              <w:spacing w:after="0" w:line="240" w:lineRule="auto"/>
              <w:rPr>
                <w:rFonts w:ascii="Times New Roman" w:eastAsia="Times New Roman" w:hAnsi="Times New Roman" w:cs="Times New Roman"/>
                <w:lang w:eastAsia="ru-RU"/>
              </w:rPr>
            </w:pPr>
            <w:r w:rsidRPr="00FF3E1A">
              <w:rPr>
                <w:rFonts w:ascii="Times New Roman" w:eastAsia="Times New Roman" w:hAnsi="Times New Roman" w:cs="Times New Roman"/>
                <w:lang w:eastAsia="ru-RU"/>
              </w:rPr>
              <w:t>Газонаполнительный пункт (ГНП)</w:t>
            </w:r>
            <w:r>
              <w:rPr>
                <w:rFonts w:ascii="Times New Roman" w:eastAsia="Times New Roman" w:hAnsi="Times New Roman" w:cs="Times New Roman"/>
                <w:lang w:eastAsia="ru-RU"/>
              </w:rPr>
              <w:t xml:space="preserve"> и др.</w:t>
            </w:r>
          </w:p>
          <w:p w:rsidR="00363B08" w:rsidRDefault="00363B08" w:rsidP="00363B08">
            <w:pPr>
              <w:widowControl w:val="0"/>
              <w:autoSpaceDE w:val="0"/>
              <w:autoSpaceDN w:val="0"/>
              <w:spacing w:after="0" w:line="240" w:lineRule="auto"/>
              <w:rPr>
                <w:rFonts w:ascii="Times New Roman" w:eastAsia="Times New Roman" w:hAnsi="Times New Roman" w:cs="Times New Roman"/>
                <w:lang w:eastAsia="ru-RU"/>
              </w:rPr>
            </w:pPr>
          </w:p>
          <w:p w:rsidR="00363B08" w:rsidRDefault="00363B08" w:rsidP="00363B08">
            <w:pPr>
              <w:widowControl w:val="0"/>
              <w:autoSpaceDE w:val="0"/>
              <w:autoSpaceDN w:val="0"/>
              <w:spacing w:after="0" w:line="240" w:lineRule="auto"/>
              <w:rPr>
                <w:rFonts w:ascii="Times New Roman" w:eastAsia="Times New Roman" w:hAnsi="Times New Roman" w:cs="Times New Roman"/>
                <w:lang w:eastAsia="ru-RU"/>
              </w:rPr>
            </w:pPr>
          </w:p>
          <w:p w:rsidR="00363B08" w:rsidRDefault="00363B08" w:rsidP="00363B08">
            <w:pPr>
              <w:widowControl w:val="0"/>
              <w:autoSpaceDE w:val="0"/>
              <w:autoSpaceDN w:val="0"/>
              <w:spacing w:after="0" w:line="240" w:lineRule="auto"/>
              <w:rPr>
                <w:rFonts w:ascii="Times New Roman" w:eastAsia="Times New Roman" w:hAnsi="Times New Roman" w:cs="Times New Roman"/>
                <w:lang w:eastAsia="ru-RU"/>
              </w:rPr>
            </w:pPr>
          </w:p>
          <w:p w:rsidR="00363B08" w:rsidRDefault="00363B08" w:rsidP="00363B08">
            <w:pPr>
              <w:widowControl w:val="0"/>
              <w:autoSpaceDE w:val="0"/>
              <w:autoSpaceDN w:val="0"/>
              <w:spacing w:after="0" w:line="240" w:lineRule="auto"/>
              <w:rPr>
                <w:rFonts w:ascii="Times New Roman" w:eastAsia="Times New Roman" w:hAnsi="Times New Roman" w:cs="Times New Roman"/>
                <w:lang w:eastAsia="ru-RU"/>
              </w:rPr>
            </w:pPr>
          </w:p>
          <w:p w:rsidR="00363B08" w:rsidRDefault="00363B08" w:rsidP="00363B08">
            <w:pPr>
              <w:widowControl w:val="0"/>
              <w:autoSpaceDE w:val="0"/>
              <w:autoSpaceDN w:val="0"/>
              <w:spacing w:after="0" w:line="240" w:lineRule="auto"/>
              <w:rPr>
                <w:rFonts w:ascii="Times New Roman" w:eastAsia="Times New Roman" w:hAnsi="Times New Roman" w:cs="Times New Roman"/>
                <w:lang w:eastAsia="ru-RU"/>
              </w:rPr>
            </w:pPr>
          </w:p>
          <w:p w:rsidR="00363B08" w:rsidRDefault="00363B08" w:rsidP="00363B08">
            <w:pPr>
              <w:widowControl w:val="0"/>
              <w:autoSpaceDE w:val="0"/>
              <w:autoSpaceDN w:val="0"/>
              <w:spacing w:after="0" w:line="240" w:lineRule="auto"/>
              <w:rPr>
                <w:rFonts w:ascii="Times New Roman" w:eastAsia="Times New Roman" w:hAnsi="Times New Roman" w:cs="Times New Roman"/>
                <w:lang w:eastAsia="ru-RU"/>
              </w:rPr>
            </w:pPr>
          </w:p>
          <w:p w:rsidR="00363B08" w:rsidRPr="00CF2A1A" w:rsidRDefault="00363B08" w:rsidP="00363B08">
            <w:pPr>
              <w:widowControl w:val="0"/>
              <w:autoSpaceDE w:val="0"/>
              <w:autoSpaceDN w:val="0"/>
              <w:spacing w:after="0" w:line="240" w:lineRule="auto"/>
              <w:rPr>
                <w:rFonts w:ascii="Times New Roman" w:eastAsia="Times New Roman" w:hAnsi="Times New Roman" w:cs="Times New Roman"/>
                <w:lang w:eastAsia="ru-RU"/>
              </w:rPr>
            </w:pPr>
          </w:p>
        </w:tc>
        <w:tc>
          <w:tcPr>
            <w:tcW w:w="2703" w:type="dxa"/>
            <w:vAlign w:val="center"/>
          </w:tcPr>
          <w:p w:rsidR="00363B08" w:rsidRDefault="00363B08" w:rsidP="00363B08">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Размещение объектов электро- и газоснабжения</w:t>
            </w: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Pr="00CF2A1A"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tc>
        <w:tc>
          <w:tcPr>
            <w:tcW w:w="4819" w:type="dxa"/>
            <w:vAlign w:val="center"/>
          </w:tcPr>
          <w:p w:rsidR="00363B08" w:rsidRDefault="00363B08" w:rsidP="00363B08">
            <w:pPr>
              <w:widowControl w:val="0"/>
              <w:autoSpaceDE w:val="0"/>
              <w:autoSpaceDN w:val="0"/>
              <w:spacing w:after="0" w:line="240" w:lineRule="auto"/>
              <w:ind w:left="80"/>
              <w:rPr>
                <w:rFonts w:ascii="Times New Roman" w:hAnsi="Times New Roman" w:cs="Times New Roman"/>
              </w:rPr>
            </w:pPr>
            <w:r>
              <w:rPr>
                <w:rFonts w:ascii="Times New Roman" w:hAnsi="Times New Roman" w:cs="Times New Roman"/>
              </w:rPr>
              <w:t>Определяется в соответствии:</w:t>
            </w:r>
          </w:p>
          <w:p w:rsidR="00363B08" w:rsidRDefault="00AC667F" w:rsidP="00363B08">
            <w:pPr>
              <w:widowControl w:val="0"/>
              <w:autoSpaceDE w:val="0"/>
              <w:autoSpaceDN w:val="0"/>
              <w:spacing w:after="0" w:line="240" w:lineRule="auto"/>
              <w:ind w:left="80"/>
              <w:rPr>
                <w:rFonts w:ascii="Times New Roman" w:hAnsi="Times New Roman" w:cs="Times New Roman"/>
                <w:shd w:val="clear" w:color="auto" w:fill="FFFFFF"/>
              </w:rPr>
            </w:pPr>
            <w:hyperlink r:id="rId35" w:anchor="/document/71692326/entry/0" w:history="1">
              <w:r w:rsidR="00363B08" w:rsidRPr="002B0A26">
                <w:rPr>
                  <w:rFonts w:ascii="Times New Roman" w:hAnsi="Times New Roman" w:cs="Times New Roman"/>
                  <w:shd w:val="clear" w:color="auto" w:fill="FFFFFF"/>
                </w:rPr>
                <w:t>СП 42.13330.2016</w:t>
              </w:r>
            </w:hyperlink>
            <w:r w:rsidR="00363B08" w:rsidRPr="002B0A26">
              <w:rPr>
                <w:rFonts w:ascii="Times New Roman" w:hAnsi="Times New Roman" w:cs="Times New Roman"/>
                <w:shd w:val="clear" w:color="auto" w:fill="FFFFFF"/>
              </w:rPr>
              <w:t>. Свод правил. Градостроительство. Планировка и застройка городских и сельских поселений. Актуализированная редакция СНиП 2.07.01-89*.</w:t>
            </w:r>
          </w:p>
          <w:p w:rsidR="00363B08" w:rsidRPr="002B0A26" w:rsidRDefault="00AC667F" w:rsidP="00363B08">
            <w:pPr>
              <w:shd w:val="clear" w:color="auto" w:fill="FFFFFF"/>
              <w:spacing w:after="0" w:line="240" w:lineRule="auto"/>
              <w:ind w:left="80"/>
              <w:rPr>
                <w:rFonts w:ascii="Times New Roman" w:eastAsia="Times New Roman" w:hAnsi="Times New Roman" w:cs="Times New Roman"/>
                <w:lang w:eastAsia="ru-RU"/>
              </w:rPr>
            </w:pPr>
            <w:hyperlink r:id="rId36" w:anchor="/document/6180779/entry/0" w:history="1">
              <w:r w:rsidR="00363B08" w:rsidRPr="002B0A26">
                <w:rPr>
                  <w:rFonts w:ascii="Times New Roman" w:eastAsia="Times New Roman" w:hAnsi="Times New Roman" w:cs="Times New Roman"/>
                  <w:lang w:eastAsia="ru-RU"/>
                </w:rPr>
                <w:t>СП 62.13330.2011</w:t>
              </w:r>
            </w:hyperlink>
            <w:r w:rsidR="00363B08" w:rsidRPr="002B0A26">
              <w:rPr>
                <w:rFonts w:ascii="Times New Roman" w:eastAsia="Times New Roman" w:hAnsi="Times New Roman" w:cs="Times New Roman"/>
                <w:lang w:eastAsia="ru-RU"/>
              </w:rPr>
              <w:t xml:space="preserve">*. Газораспределительные системы. Актуализированная редакция СНиП </w:t>
            </w:r>
            <w:r w:rsidR="00363B08">
              <w:rPr>
                <w:rFonts w:ascii="Times New Roman" w:eastAsia="Times New Roman" w:hAnsi="Times New Roman" w:cs="Times New Roman"/>
                <w:lang w:eastAsia="ru-RU"/>
              </w:rPr>
              <w:t xml:space="preserve">        </w:t>
            </w:r>
            <w:r w:rsidR="00363B08" w:rsidRPr="002B0A26">
              <w:rPr>
                <w:rFonts w:ascii="Times New Roman" w:eastAsia="Times New Roman" w:hAnsi="Times New Roman" w:cs="Times New Roman"/>
                <w:lang w:eastAsia="ru-RU"/>
              </w:rPr>
              <w:t xml:space="preserve">42-01-2002. С изменением </w:t>
            </w:r>
            <w:r w:rsidR="00432209">
              <w:rPr>
                <w:rFonts w:ascii="Times New Roman" w:eastAsia="Times New Roman" w:hAnsi="Times New Roman" w:cs="Times New Roman"/>
                <w:lang w:eastAsia="ru-RU"/>
              </w:rPr>
              <w:t>№</w:t>
            </w:r>
            <w:r w:rsidR="00363B08" w:rsidRPr="002B0A26">
              <w:rPr>
                <w:rFonts w:ascii="Times New Roman" w:eastAsia="Times New Roman" w:hAnsi="Times New Roman" w:cs="Times New Roman"/>
                <w:lang w:eastAsia="ru-RU"/>
              </w:rPr>
              <w:t> 1.</w:t>
            </w:r>
          </w:p>
          <w:p w:rsidR="00363B08" w:rsidRPr="002B0A26" w:rsidRDefault="00AC667F" w:rsidP="00363B08">
            <w:pPr>
              <w:shd w:val="clear" w:color="auto" w:fill="FFFFFF"/>
              <w:spacing w:after="0" w:line="240" w:lineRule="auto"/>
              <w:ind w:left="80"/>
              <w:rPr>
                <w:rFonts w:ascii="Times New Roman" w:eastAsia="Times New Roman" w:hAnsi="Times New Roman" w:cs="Times New Roman"/>
                <w:lang w:eastAsia="ru-RU"/>
              </w:rPr>
            </w:pPr>
            <w:hyperlink r:id="rId37" w:anchor="/document/3923941/entry/0" w:history="1">
              <w:r w:rsidR="00363B08" w:rsidRPr="002B0A26">
                <w:rPr>
                  <w:rFonts w:ascii="Times New Roman" w:eastAsia="Times New Roman" w:hAnsi="Times New Roman" w:cs="Times New Roman"/>
                  <w:lang w:eastAsia="ru-RU"/>
                </w:rPr>
                <w:t>СП 42-101-2003</w:t>
              </w:r>
            </w:hyperlink>
            <w:r w:rsidR="00363B08" w:rsidRPr="002B0A26">
              <w:rPr>
                <w:rFonts w:ascii="Times New Roman" w:eastAsia="Times New Roman" w:hAnsi="Times New Roman" w:cs="Times New Roman"/>
                <w:lang w:eastAsia="ru-RU"/>
              </w:rPr>
              <w:t>.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w:t>
            </w:r>
          </w:p>
          <w:p w:rsidR="00363B08" w:rsidRPr="002B0A26" w:rsidRDefault="00AC667F" w:rsidP="00363B08">
            <w:pPr>
              <w:shd w:val="clear" w:color="auto" w:fill="FFFFFF"/>
              <w:spacing w:after="0" w:line="240" w:lineRule="auto"/>
              <w:ind w:left="80"/>
              <w:rPr>
                <w:rFonts w:ascii="Times New Roman" w:eastAsia="Times New Roman" w:hAnsi="Times New Roman" w:cs="Times New Roman"/>
                <w:lang w:eastAsia="ru-RU"/>
              </w:rPr>
            </w:pPr>
            <w:hyperlink r:id="rId38" w:anchor="/document/71502788/entry/0" w:history="1">
              <w:r w:rsidR="00363B08" w:rsidRPr="002B0A26">
                <w:rPr>
                  <w:rFonts w:ascii="Times New Roman" w:eastAsia="Times New Roman" w:hAnsi="Times New Roman" w:cs="Times New Roman"/>
                  <w:lang w:eastAsia="ru-RU"/>
                </w:rPr>
                <w:t>СП 256.1325800.2016</w:t>
              </w:r>
            </w:hyperlink>
            <w:r w:rsidR="00363B08" w:rsidRPr="002B0A26">
              <w:rPr>
                <w:rFonts w:ascii="Times New Roman" w:eastAsia="Times New Roman" w:hAnsi="Times New Roman" w:cs="Times New Roman"/>
                <w:lang w:eastAsia="ru-RU"/>
              </w:rPr>
              <w:t>. СП 31-110-2003. Электроустановки жилых и общественных зданий. Правила проектирования и монтажа.</w:t>
            </w:r>
          </w:p>
          <w:p w:rsidR="00363B08" w:rsidRPr="00CF2A1A" w:rsidRDefault="00363B08" w:rsidP="00363B08">
            <w:pPr>
              <w:widowControl w:val="0"/>
              <w:autoSpaceDE w:val="0"/>
              <w:autoSpaceDN w:val="0"/>
              <w:spacing w:after="0" w:line="240" w:lineRule="auto"/>
              <w:ind w:left="80"/>
              <w:rPr>
                <w:rFonts w:ascii="Times New Roman" w:eastAsia="Times New Roman" w:hAnsi="Times New Roman" w:cs="Times New Roman"/>
                <w:lang w:eastAsia="ru-RU"/>
              </w:rPr>
            </w:pPr>
            <w:r w:rsidRPr="002B0A26">
              <w:rPr>
                <w:rFonts w:ascii="Times New Roman" w:eastAsia="Times New Roman" w:hAnsi="Times New Roman" w:cs="Times New Roman"/>
                <w:lang w:eastAsia="ru-RU"/>
              </w:rPr>
              <w:t>Нормативы для определения расчетных электрических нагрузок зданий (квартир), коттеджей, микрорайонов (кварталов) застройки и элементов городской распределительной сети, утвержденные </w:t>
            </w:r>
            <w:hyperlink r:id="rId39" w:anchor="/document/2306308/entry/0" w:history="1">
              <w:r w:rsidRPr="002B0A26">
                <w:rPr>
                  <w:rFonts w:ascii="Times New Roman" w:eastAsia="Times New Roman" w:hAnsi="Times New Roman" w:cs="Times New Roman"/>
                  <w:lang w:eastAsia="ru-RU"/>
                </w:rPr>
                <w:t>приказом</w:t>
              </w:r>
            </w:hyperlink>
            <w:r w:rsidRPr="002B0A26">
              <w:rPr>
                <w:rFonts w:ascii="Times New Roman" w:eastAsia="Times New Roman" w:hAnsi="Times New Roman" w:cs="Times New Roman"/>
                <w:lang w:eastAsia="ru-RU"/>
              </w:rPr>
              <w:t> Минтопэнерго </w:t>
            </w:r>
            <w:r>
              <w:rPr>
                <w:rFonts w:ascii="Times New Roman" w:eastAsia="Times New Roman" w:hAnsi="Times New Roman" w:cs="Times New Roman"/>
                <w:lang w:eastAsia="ru-RU"/>
              </w:rPr>
              <w:t xml:space="preserve">       </w:t>
            </w:r>
            <w:r w:rsidRPr="002B0A26">
              <w:rPr>
                <w:rFonts w:ascii="Times New Roman" w:eastAsia="Times New Roman" w:hAnsi="Times New Roman" w:cs="Times New Roman"/>
                <w:lang w:eastAsia="ru-RU"/>
              </w:rPr>
              <w:t xml:space="preserve">России от 29 июня 1999 г. </w:t>
            </w:r>
            <w:r>
              <w:rPr>
                <w:rFonts w:ascii="Times New Roman" w:eastAsia="Times New Roman" w:hAnsi="Times New Roman" w:cs="Times New Roman"/>
                <w:lang w:eastAsia="ru-RU"/>
              </w:rPr>
              <w:t>№</w:t>
            </w:r>
            <w:r w:rsidRPr="002B0A26">
              <w:rPr>
                <w:rFonts w:ascii="Times New Roman" w:eastAsia="Times New Roman" w:hAnsi="Times New Roman" w:cs="Times New Roman"/>
                <w:lang w:eastAsia="ru-RU"/>
              </w:rPr>
              <w:t> 213</w:t>
            </w:r>
            <w:r>
              <w:rPr>
                <w:rFonts w:ascii="Times New Roman" w:eastAsia="Times New Roman" w:hAnsi="Times New Roman" w:cs="Times New Roman"/>
                <w:lang w:eastAsia="ru-RU"/>
              </w:rPr>
              <w:t>.</w:t>
            </w:r>
          </w:p>
        </w:tc>
      </w:tr>
      <w:tr w:rsidR="00363B08" w:rsidRPr="00CF2A1A" w:rsidTr="00363B08">
        <w:trPr>
          <w:trHeight w:val="2239"/>
        </w:trPr>
        <w:tc>
          <w:tcPr>
            <w:tcW w:w="2179" w:type="dxa"/>
            <w:vMerge/>
            <w:vAlign w:val="center"/>
          </w:tcPr>
          <w:p w:rsidR="00363B08" w:rsidRPr="00CF2A1A"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tc>
        <w:tc>
          <w:tcPr>
            <w:tcW w:w="2703" w:type="dxa"/>
            <w:vAlign w:val="center"/>
          </w:tcPr>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w:t>
            </w: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p w:rsidR="00363B08" w:rsidRPr="00CF2A1A" w:rsidRDefault="00363B08" w:rsidP="00780833">
            <w:pPr>
              <w:widowControl w:val="0"/>
              <w:autoSpaceDE w:val="0"/>
              <w:autoSpaceDN w:val="0"/>
              <w:spacing w:after="0" w:line="240" w:lineRule="auto"/>
              <w:jc w:val="center"/>
              <w:rPr>
                <w:rFonts w:ascii="Times New Roman" w:eastAsia="Times New Roman" w:hAnsi="Times New Roman" w:cs="Times New Roman"/>
                <w:lang w:eastAsia="ru-RU"/>
              </w:rPr>
            </w:pPr>
          </w:p>
        </w:tc>
        <w:tc>
          <w:tcPr>
            <w:tcW w:w="4819" w:type="dxa"/>
            <w:vAlign w:val="center"/>
          </w:tcPr>
          <w:p w:rsidR="00363B08" w:rsidRDefault="00363B08" w:rsidP="00363B08">
            <w:pPr>
              <w:widowControl w:val="0"/>
              <w:autoSpaceDE w:val="0"/>
              <w:autoSpaceDN w:val="0"/>
              <w:spacing w:after="0" w:line="240" w:lineRule="auto"/>
              <w:ind w:left="8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Размер земельного участка д</w:t>
            </w:r>
            <w:r w:rsidRPr="00CF2A1A">
              <w:rPr>
                <w:rFonts w:ascii="Times New Roman" w:eastAsia="Times New Roman" w:hAnsi="Times New Roman" w:cs="Times New Roman"/>
                <w:lang w:eastAsia="ru-RU"/>
              </w:rPr>
              <w:t>ля воздушных линий электропередачи и опор линий связи, обслуживающих электрические сети, м</w:t>
            </w:r>
            <w:proofErr w:type="gramStart"/>
            <w:r w:rsidRPr="00CF2A1A">
              <w:rPr>
                <w:rFonts w:ascii="Times New Roman" w:eastAsia="Times New Roman" w:hAnsi="Times New Roman" w:cs="Times New Roman"/>
                <w:vertAlign w:val="superscript"/>
                <w:lang w:eastAsia="ru-RU"/>
              </w:rPr>
              <w:t>2</w:t>
            </w:r>
            <w:proofErr w:type="gramEnd"/>
            <w:r>
              <w:rPr>
                <w:rFonts w:ascii="Times New Roman" w:eastAsia="Times New Roman" w:hAnsi="Times New Roman" w:cs="Times New Roman"/>
                <w:vertAlign w:val="superscript"/>
                <w:lang w:eastAsia="ru-RU"/>
              </w:rPr>
              <w:t xml:space="preserve"> </w:t>
            </w:r>
            <w:r>
              <w:rPr>
                <w:rFonts w:ascii="Times New Roman" w:eastAsia="Times New Roman" w:hAnsi="Times New Roman" w:cs="Times New Roman"/>
                <w:lang w:eastAsia="ru-RU"/>
              </w:rPr>
              <w:t>о</w:t>
            </w:r>
            <w:r w:rsidRPr="00CF2A1A">
              <w:rPr>
                <w:rFonts w:ascii="Times New Roman" w:eastAsia="Times New Roman" w:hAnsi="Times New Roman" w:cs="Times New Roman"/>
                <w:lang w:eastAsia="ru-RU"/>
              </w:rPr>
              <w:t>пределены постановлением Правительства РФ от 11 августа 2003 г</w:t>
            </w:r>
            <w:r>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 486.</w:t>
            </w:r>
          </w:p>
          <w:p w:rsidR="00363B08" w:rsidRDefault="00363B08" w:rsidP="00363B08">
            <w:pPr>
              <w:widowControl w:val="0"/>
              <w:autoSpaceDE w:val="0"/>
              <w:autoSpaceDN w:val="0"/>
              <w:spacing w:after="0" w:line="240" w:lineRule="auto"/>
              <w:ind w:left="80"/>
              <w:rPr>
                <w:rFonts w:ascii="Times New Roman" w:eastAsia="Times New Roman" w:hAnsi="Times New Roman" w:cs="Times New Roman"/>
                <w:color w:val="000000"/>
              </w:rPr>
            </w:pPr>
            <w:r w:rsidRPr="00900D34">
              <w:rPr>
                <w:rFonts w:ascii="Times New Roman" w:eastAsia="Times New Roman" w:hAnsi="Times New Roman" w:cs="Times New Roman"/>
                <w:color w:val="000000"/>
              </w:rPr>
              <w:t>Размеры земельных участков газонаполнительных станций (ГНС) в зависимости от их производительности следует принимать по проекту</w:t>
            </w:r>
          </w:p>
          <w:p w:rsidR="00363B08" w:rsidRPr="00363B08" w:rsidRDefault="00363B08" w:rsidP="00F735AF">
            <w:pPr>
              <w:widowControl w:val="0"/>
              <w:autoSpaceDE w:val="0"/>
              <w:autoSpaceDN w:val="0"/>
              <w:spacing w:after="0" w:line="240" w:lineRule="auto"/>
              <w:rPr>
                <w:rFonts w:ascii="Times New Roman" w:eastAsia="Times New Roman" w:hAnsi="Times New Roman" w:cs="Times New Roman"/>
                <w:color w:val="000000"/>
              </w:rPr>
            </w:pPr>
          </w:p>
        </w:tc>
      </w:tr>
      <w:tr w:rsidR="00900D34" w:rsidRPr="00CF2A1A" w:rsidTr="00900D34">
        <w:trPr>
          <w:trHeight w:val="3195"/>
        </w:trPr>
        <w:tc>
          <w:tcPr>
            <w:tcW w:w="9701" w:type="dxa"/>
            <w:gridSpan w:val="3"/>
          </w:tcPr>
          <w:p w:rsidR="00900D34" w:rsidRDefault="00900D34" w:rsidP="00363B08">
            <w:pPr>
              <w:widowControl w:val="0"/>
              <w:autoSpaceDE w:val="0"/>
              <w:autoSpaceDN w:val="0"/>
              <w:adjustRightInd w:val="0"/>
              <w:spacing w:after="0" w:line="240" w:lineRule="auto"/>
              <w:ind w:left="142" w:right="79"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Примечания.</w:t>
            </w:r>
          </w:p>
          <w:p w:rsidR="00900D34" w:rsidRDefault="00900D34" w:rsidP="00363B08">
            <w:pPr>
              <w:widowControl w:val="0"/>
              <w:autoSpaceDE w:val="0"/>
              <w:autoSpaceDN w:val="0"/>
              <w:adjustRightInd w:val="0"/>
              <w:spacing w:after="0" w:line="240" w:lineRule="auto"/>
              <w:ind w:left="142" w:right="79"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Pr="00900D34">
              <w:rPr>
                <w:rFonts w:ascii="Times New Roman" w:eastAsia="Times New Roman" w:hAnsi="Times New Roman" w:cs="Times New Roman"/>
                <w:lang w:eastAsia="ru-RU"/>
              </w:rPr>
              <w:t>Расчет электрической мощности</w:t>
            </w:r>
            <w:r>
              <w:rPr>
                <w:rFonts w:ascii="Times New Roman" w:eastAsia="Times New Roman" w:hAnsi="Times New Roman" w:cs="Times New Roman"/>
                <w:lang w:eastAsia="ru-RU"/>
              </w:rPr>
              <w:t xml:space="preserve"> в</w:t>
            </w:r>
            <w:r w:rsidRPr="00900D34">
              <w:rPr>
                <w:rFonts w:ascii="Times New Roman" w:eastAsia="Times New Roman" w:hAnsi="Times New Roman" w:cs="Times New Roman"/>
                <w:lang w:eastAsia="ru-RU"/>
              </w:rPr>
              <w:t xml:space="preserve"> соответствии с </w:t>
            </w:r>
            <w:hyperlink r:id="rId40"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900D34">
                <w:rPr>
                  <w:rFonts w:ascii="Times New Roman" w:eastAsia="Times New Roman" w:hAnsi="Times New Roman" w:cs="Times New Roman"/>
                  <w:lang w:eastAsia="ru-RU"/>
                </w:rPr>
                <w:t xml:space="preserve">приложением </w:t>
              </w:r>
              <w:r w:rsidR="00C10A7F">
                <w:rPr>
                  <w:rFonts w:ascii="Times New Roman" w:eastAsia="Times New Roman" w:hAnsi="Times New Roman" w:cs="Times New Roman"/>
                  <w:lang w:eastAsia="ru-RU"/>
                </w:rPr>
                <w:t>«</w:t>
              </w:r>
              <w:r w:rsidRPr="00900D34">
                <w:rPr>
                  <w:rFonts w:ascii="Times New Roman" w:eastAsia="Times New Roman" w:hAnsi="Times New Roman" w:cs="Times New Roman"/>
                  <w:lang w:eastAsia="ru-RU"/>
                </w:rPr>
                <w:t>Л</w:t>
              </w:r>
              <w:r w:rsidR="00C10A7F">
                <w:rPr>
                  <w:rFonts w:ascii="Times New Roman" w:eastAsia="Times New Roman" w:hAnsi="Times New Roman" w:cs="Times New Roman"/>
                  <w:lang w:eastAsia="ru-RU"/>
                </w:rPr>
                <w:t>»</w:t>
              </w:r>
            </w:hyperlink>
            <w:r w:rsidRPr="00900D34">
              <w:rPr>
                <w:rFonts w:ascii="Times New Roman" w:eastAsia="Times New Roman" w:hAnsi="Times New Roman" w:cs="Times New Roman"/>
                <w:lang w:eastAsia="ru-RU"/>
              </w:rPr>
              <w:t xml:space="preserve"> СП 42.13330.2016. Свод правил. </w:t>
            </w:r>
            <w:r w:rsidR="00C10A7F">
              <w:rPr>
                <w:rFonts w:ascii="Times New Roman" w:eastAsia="Times New Roman" w:hAnsi="Times New Roman" w:cs="Times New Roman"/>
                <w:lang w:eastAsia="ru-RU"/>
              </w:rPr>
              <w:t>«</w:t>
            </w:r>
            <w:r w:rsidRPr="00900D34">
              <w:rPr>
                <w:rFonts w:ascii="Times New Roman" w:eastAsia="Times New Roman" w:hAnsi="Times New Roman" w:cs="Times New Roman"/>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lang w:eastAsia="ru-RU"/>
              </w:rPr>
              <w:t>»</w:t>
            </w:r>
            <w:r w:rsidRPr="00900D34">
              <w:rPr>
                <w:rFonts w:ascii="Times New Roman" w:eastAsia="Times New Roman" w:hAnsi="Times New Roman" w:cs="Times New Roman"/>
                <w:lang w:eastAsia="ru-RU"/>
              </w:rPr>
              <w:t xml:space="preserve">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rsidR="00900D34" w:rsidRPr="00900D34" w:rsidRDefault="00900D34" w:rsidP="00363B08">
            <w:pPr>
              <w:widowControl w:val="0"/>
              <w:autoSpaceDE w:val="0"/>
              <w:autoSpaceDN w:val="0"/>
              <w:adjustRightInd w:val="0"/>
              <w:spacing w:after="0" w:line="240" w:lineRule="auto"/>
              <w:ind w:left="142" w:right="79"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900D34">
              <w:rPr>
                <w:rFonts w:ascii="Times New Roman" w:eastAsia="Times New Roman" w:hAnsi="Times New Roman" w:cs="Times New Roman"/>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41"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900D34">
                <w:rPr>
                  <w:rFonts w:ascii="Times New Roman" w:eastAsia="Times New Roman" w:hAnsi="Times New Roman" w:cs="Times New Roman"/>
                  <w:lang w:eastAsia="ru-RU"/>
                </w:rPr>
                <w:t>таблице 2.2.1</w:t>
              </w:r>
            </w:hyperlink>
            <w:r w:rsidRPr="00900D34">
              <w:rPr>
                <w:rFonts w:ascii="Times New Roman" w:eastAsia="Times New Roman" w:hAnsi="Times New Roman" w:cs="Times New Roman"/>
                <w:lang w:eastAsia="ru-RU"/>
              </w:rPr>
              <w:t xml:space="preserve"> Инструкции. Все нагрузки умножаются на коэффициенты участия в максимуме нагрузки по </w:t>
            </w:r>
            <w:hyperlink r:id="rId42" w:tooltip="&quot;Инструкция по проектированию городских электрических сетей. РД 34.20.185-94&quot; (утв. Минтопэнерго России 07.07.1994, РАО &quot;ЕЭС России&quot; 31.05.1994) (с изм. от 29.06.1999){КонсультантПлюс}" w:history="1">
              <w:r w:rsidRPr="00900D34">
                <w:rPr>
                  <w:rFonts w:ascii="Times New Roman" w:eastAsia="Times New Roman" w:hAnsi="Times New Roman" w:cs="Times New Roman"/>
                  <w:lang w:eastAsia="ru-RU"/>
                </w:rPr>
                <w:t>таблице 2.3.1</w:t>
              </w:r>
            </w:hyperlink>
            <w:r w:rsidRPr="00900D34">
              <w:rPr>
                <w:rFonts w:ascii="Times New Roman" w:eastAsia="Times New Roman" w:hAnsi="Times New Roman" w:cs="Times New Roman"/>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rsidR="00900D34" w:rsidRPr="00900D34" w:rsidRDefault="00900D34" w:rsidP="00363B08">
            <w:pPr>
              <w:widowControl w:val="0"/>
              <w:autoSpaceDE w:val="0"/>
              <w:autoSpaceDN w:val="0"/>
              <w:adjustRightInd w:val="0"/>
              <w:spacing w:after="0" w:line="240" w:lineRule="auto"/>
              <w:ind w:left="142" w:right="79"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sidRPr="00900D34">
              <w:rPr>
                <w:rFonts w:ascii="Times New Roman" w:eastAsia="Times New Roman" w:hAnsi="Times New Roman" w:cs="Times New Roman"/>
                <w:lang w:eastAsia="ru-RU"/>
              </w:rPr>
              <w:t>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900D34" w:rsidRPr="00900D34" w:rsidRDefault="00900D34" w:rsidP="00363B08">
            <w:pPr>
              <w:widowControl w:val="0"/>
              <w:autoSpaceDE w:val="0"/>
              <w:autoSpaceDN w:val="0"/>
              <w:adjustRightInd w:val="0"/>
              <w:spacing w:after="0" w:line="240" w:lineRule="auto"/>
              <w:ind w:left="142" w:right="79" w:firstLine="284"/>
              <w:jc w:val="both"/>
              <w:rPr>
                <w:rFonts w:ascii="Times New Roman" w:eastAsia="Times New Roman" w:hAnsi="Times New Roman" w:cs="Times New Roman"/>
              </w:rPr>
            </w:pPr>
            <w:r w:rsidRPr="00900D34">
              <w:rPr>
                <w:rFonts w:ascii="Times New Roman" w:eastAsia="Times New Roman" w:hAnsi="Times New Roman" w:cs="Times New Roman"/>
                <w:lang w:eastAsia="ru-RU"/>
              </w:rPr>
              <w:t xml:space="preserve">4. </w:t>
            </w:r>
            <w:r w:rsidRPr="00900D34">
              <w:rPr>
                <w:rFonts w:ascii="Times New Roman" w:eastAsia="Times New Roman" w:hAnsi="Times New Roman" w:cs="Times New Roman"/>
              </w:rPr>
              <w:t>Размеры земельных участков газонаполнительных станций (ГНС) в зависимости от их производительности следует принимать по проекту.</w:t>
            </w:r>
          </w:p>
          <w:p w:rsidR="00900D34" w:rsidRPr="00900D34" w:rsidRDefault="00900D34" w:rsidP="00363B08">
            <w:pPr>
              <w:widowControl w:val="0"/>
              <w:autoSpaceDE w:val="0"/>
              <w:autoSpaceDN w:val="0"/>
              <w:spacing w:after="0" w:line="240" w:lineRule="auto"/>
              <w:ind w:left="142" w:right="79" w:firstLine="284"/>
              <w:jc w:val="both"/>
              <w:rPr>
                <w:rFonts w:ascii="Times New Roman" w:eastAsia="Times New Roman" w:hAnsi="Times New Roman" w:cs="Times New Roman"/>
                <w:lang w:eastAsia="ru-RU"/>
              </w:rPr>
            </w:pPr>
            <w:r w:rsidRPr="00900D34">
              <w:rPr>
                <w:rFonts w:ascii="Times New Roman" w:eastAsia="Times New Roman" w:hAnsi="Times New Roman" w:cs="Times New Roman"/>
                <w:lang w:eastAsia="ru-RU"/>
              </w:rPr>
              <w:t xml:space="preserve">5. </w:t>
            </w:r>
            <w:proofErr w:type="gramStart"/>
            <w:r w:rsidRPr="00900D34">
              <w:rPr>
                <w:rFonts w:ascii="Times New Roman" w:eastAsia="Times New Roman" w:hAnsi="Times New Roman" w:cs="Times New Roman"/>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43" w:history="1">
              <w:r w:rsidRPr="00900D34">
                <w:rPr>
                  <w:rFonts w:ascii="Times New Roman" w:eastAsia="Times New Roman" w:hAnsi="Times New Roman" w:cs="Times New Roman"/>
                  <w:lang w:eastAsia="ru-RU"/>
                </w:rPr>
                <w:t>закона</w:t>
              </w:r>
            </w:hyperlink>
            <w:r w:rsidRPr="00900D34">
              <w:rPr>
                <w:rFonts w:ascii="Times New Roman" w:eastAsia="Times New Roman" w:hAnsi="Times New Roman" w:cs="Times New Roman"/>
                <w:lang w:eastAsia="ru-RU"/>
              </w:rPr>
              <w:t xml:space="preserve"> от 31 марта 1999 г. № 69-ФЗ </w:t>
            </w:r>
            <w:r w:rsidR="00C10A7F">
              <w:rPr>
                <w:rFonts w:ascii="Times New Roman" w:eastAsia="Times New Roman" w:hAnsi="Times New Roman" w:cs="Times New Roman"/>
                <w:lang w:eastAsia="ru-RU"/>
              </w:rPr>
              <w:t>«</w:t>
            </w:r>
            <w:r w:rsidRPr="00900D34">
              <w:rPr>
                <w:rFonts w:ascii="Times New Roman" w:eastAsia="Times New Roman" w:hAnsi="Times New Roman" w:cs="Times New Roman"/>
                <w:lang w:eastAsia="ru-RU"/>
              </w:rPr>
              <w:t>О газоснабжении в РФ</w:t>
            </w:r>
            <w:r w:rsidR="00C10A7F">
              <w:rPr>
                <w:rFonts w:ascii="Times New Roman" w:eastAsia="Times New Roman" w:hAnsi="Times New Roman" w:cs="Times New Roman"/>
                <w:lang w:eastAsia="ru-RU"/>
              </w:rPr>
              <w:t>»</w:t>
            </w:r>
            <w:r w:rsidRPr="00900D34">
              <w:rPr>
                <w:rFonts w:ascii="Times New Roman" w:eastAsia="Times New Roman" w:hAnsi="Times New Roman" w:cs="Times New Roman"/>
                <w:lang w:eastAsia="ru-RU"/>
              </w:rPr>
              <w:t>,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w:t>
            </w:r>
            <w:proofErr w:type="gramEnd"/>
            <w:r w:rsidRPr="00900D34">
              <w:rPr>
                <w:rFonts w:ascii="Times New Roman" w:eastAsia="Times New Roman" w:hAnsi="Times New Roman" w:cs="Times New Roman"/>
                <w:lang w:eastAsia="ru-RU"/>
              </w:rPr>
              <w:t>, на основе формирования и реализации соответствующих федеральных, межрегиональных и региональных программ газификации.</w:t>
            </w:r>
          </w:p>
          <w:p w:rsidR="00900D34" w:rsidRPr="00900D34" w:rsidRDefault="00900D34" w:rsidP="00363B08">
            <w:pPr>
              <w:spacing w:after="0" w:line="240" w:lineRule="auto"/>
              <w:ind w:left="142" w:right="79" w:firstLine="284"/>
              <w:jc w:val="both"/>
              <w:rPr>
                <w:rFonts w:ascii="Times New Roman" w:eastAsia="Times New Roman" w:hAnsi="Times New Roman" w:cs="Times New Roman"/>
              </w:rPr>
            </w:pPr>
            <w:r w:rsidRPr="00900D34">
              <w:rPr>
                <w:rFonts w:ascii="Times New Roman" w:eastAsia="Calibri" w:hAnsi="Times New Roman" w:cs="Times New Roman"/>
              </w:rPr>
              <w:t>6. Удельный расход природного газа на человека в год</w:t>
            </w:r>
            <w:r w:rsidRPr="00900D34">
              <w:rPr>
                <w:rFonts w:ascii="Times New Roman" w:eastAsia="Times New Roman" w:hAnsi="Times New Roman" w:cs="Times New Roman"/>
              </w:rPr>
              <w:t xml:space="preserve"> принимается в соответствии с  СП 62.13330.2011 </w:t>
            </w:r>
            <w:r w:rsidR="00C10A7F">
              <w:rPr>
                <w:rFonts w:ascii="Times New Roman" w:eastAsia="Times New Roman" w:hAnsi="Times New Roman" w:cs="Times New Roman"/>
              </w:rPr>
              <w:t>«</w:t>
            </w:r>
            <w:r w:rsidRPr="00900D34">
              <w:rPr>
                <w:rFonts w:ascii="Times New Roman" w:eastAsia="Times New Roman" w:hAnsi="Times New Roman" w:cs="Times New Roman"/>
              </w:rPr>
              <w:t>Газораспределительные системы</w:t>
            </w:r>
            <w:r w:rsidR="00C10A7F">
              <w:rPr>
                <w:rFonts w:ascii="Times New Roman" w:eastAsia="Times New Roman" w:hAnsi="Times New Roman" w:cs="Times New Roman"/>
              </w:rPr>
              <w:t>»</w:t>
            </w:r>
          </w:p>
          <w:p w:rsidR="00900D34" w:rsidRPr="00900D34" w:rsidRDefault="00900D34" w:rsidP="00363B08">
            <w:pPr>
              <w:widowControl w:val="0"/>
              <w:autoSpaceDE w:val="0"/>
              <w:autoSpaceDN w:val="0"/>
              <w:spacing w:after="0" w:line="240" w:lineRule="auto"/>
              <w:ind w:left="142" w:right="79" w:firstLine="284"/>
              <w:jc w:val="both"/>
              <w:rPr>
                <w:rFonts w:ascii="Times New Roman" w:eastAsia="Times New Roman" w:hAnsi="Times New Roman" w:cs="Times New Roman"/>
                <w:b/>
                <w:lang w:eastAsia="ru-RU"/>
              </w:rPr>
            </w:pPr>
            <w:r w:rsidRPr="00900D34">
              <w:rPr>
                <w:rFonts w:ascii="Times New Roman" w:eastAsia="Calibri" w:hAnsi="Times New Roman" w:cs="Times New Roman"/>
              </w:rPr>
              <w:t>7. Газораспределительная система должна обеспечивать подачу газа потребителям в необходимом объеме и требуемых параметрах</w:t>
            </w:r>
          </w:p>
          <w:p w:rsidR="00900D34" w:rsidRPr="00900D34" w:rsidRDefault="00900D34" w:rsidP="00363B08">
            <w:pPr>
              <w:widowControl w:val="0"/>
              <w:autoSpaceDE w:val="0"/>
              <w:autoSpaceDN w:val="0"/>
              <w:spacing w:after="0" w:line="240" w:lineRule="auto"/>
              <w:ind w:left="142" w:right="79" w:firstLine="284"/>
              <w:jc w:val="both"/>
              <w:rPr>
                <w:rFonts w:ascii="Times New Roman" w:eastAsia="Times New Roman" w:hAnsi="Times New Roman" w:cs="Times New Roman"/>
                <w:szCs w:val="20"/>
                <w:lang w:eastAsia="ru-RU"/>
              </w:rPr>
            </w:pPr>
            <w:r w:rsidRPr="00900D34">
              <w:rPr>
                <w:rFonts w:ascii="Times New Roman" w:eastAsia="Times New Roman" w:hAnsi="Times New Roman" w:cs="Times New Roman"/>
                <w:szCs w:val="20"/>
                <w:lang w:eastAsia="ru-RU"/>
              </w:rPr>
              <w:t>8. При строительстве в районах со сложными геологическими условиями должны учитываться специальные требования СНиП 22-02-2003 и СНиП 2.01.09-91.</w:t>
            </w:r>
          </w:p>
          <w:p w:rsidR="00900D34" w:rsidRPr="00900D34" w:rsidRDefault="00900D34" w:rsidP="00363B08">
            <w:pPr>
              <w:widowControl w:val="0"/>
              <w:autoSpaceDE w:val="0"/>
              <w:autoSpaceDN w:val="0"/>
              <w:spacing w:after="0" w:line="240" w:lineRule="auto"/>
              <w:ind w:left="142" w:right="79" w:firstLine="284"/>
              <w:jc w:val="both"/>
              <w:rPr>
                <w:rFonts w:ascii="Times New Roman" w:eastAsia="Times New Roman" w:hAnsi="Times New Roman" w:cs="Times New Roman"/>
                <w:szCs w:val="20"/>
                <w:lang w:eastAsia="ru-RU"/>
              </w:rPr>
            </w:pPr>
            <w:r w:rsidRPr="00900D34">
              <w:rPr>
                <w:rFonts w:ascii="Times New Roman" w:eastAsia="Times New Roman" w:hAnsi="Times New Roman" w:cs="Times New Roman"/>
                <w:szCs w:val="20"/>
                <w:lang w:eastAsia="ru-RU"/>
              </w:rPr>
              <w:t>9. Размещение магистральных газопроводов по территории городских округов и поселений не допускается.</w:t>
            </w:r>
          </w:p>
          <w:p w:rsidR="00900D34" w:rsidRPr="00900D34" w:rsidRDefault="00900D34" w:rsidP="00363B08">
            <w:pPr>
              <w:widowControl w:val="0"/>
              <w:autoSpaceDE w:val="0"/>
              <w:autoSpaceDN w:val="0"/>
              <w:spacing w:after="0" w:line="240" w:lineRule="auto"/>
              <w:ind w:left="142" w:right="79" w:firstLine="284"/>
              <w:jc w:val="both"/>
              <w:rPr>
                <w:rFonts w:ascii="Times New Roman" w:eastAsia="Times New Roman" w:hAnsi="Times New Roman" w:cs="Times New Roman"/>
                <w:szCs w:val="20"/>
                <w:lang w:eastAsia="ru-RU"/>
              </w:rPr>
            </w:pPr>
            <w:r w:rsidRPr="00900D34">
              <w:rPr>
                <w:rFonts w:ascii="Times New Roman" w:eastAsia="Times New Roman" w:hAnsi="Times New Roman" w:cs="Times New Roman"/>
                <w:szCs w:val="20"/>
                <w:lang w:eastAsia="ru-RU"/>
              </w:rPr>
              <w:t xml:space="preserve">10. Прокладку распределительных газопроводов следует предусматривать </w:t>
            </w:r>
            <w:proofErr w:type="gramStart"/>
            <w:r w:rsidRPr="00900D34">
              <w:rPr>
                <w:rFonts w:ascii="Times New Roman" w:eastAsia="Times New Roman" w:hAnsi="Times New Roman" w:cs="Times New Roman"/>
                <w:szCs w:val="20"/>
                <w:lang w:eastAsia="ru-RU"/>
              </w:rPr>
              <w:t>подземной</w:t>
            </w:r>
            <w:proofErr w:type="gramEnd"/>
            <w:r w:rsidRPr="00900D34">
              <w:rPr>
                <w:rFonts w:ascii="Times New Roman" w:eastAsia="Times New Roman" w:hAnsi="Times New Roman" w:cs="Times New Roman"/>
                <w:szCs w:val="20"/>
                <w:lang w:eastAsia="ru-RU"/>
              </w:rPr>
              <w:t xml:space="preserve"> и наземной в соответствии с требованиями </w:t>
            </w:r>
            <w:hyperlink r:id="rId44" w:history="1">
              <w:r w:rsidRPr="00900D34">
                <w:rPr>
                  <w:rFonts w:ascii="Times New Roman" w:eastAsia="Times New Roman" w:hAnsi="Times New Roman" w:cs="Times New Roman"/>
                  <w:szCs w:val="20"/>
                  <w:lang w:eastAsia="ru-RU"/>
                </w:rPr>
                <w:t>СП 4.13130.2013</w:t>
              </w:r>
            </w:hyperlink>
            <w:r w:rsidRPr="00900D34">
              <w:rPr>
                <w:rFonts w:ascii="Times New Roman" w:eastAsia="Times New Roman" w:hAnsi="Times New Roman" w:cs="Times New Roman"/>
                <w:szCs w:val="20"/>
                <w:lang w:eastAsia="ru-RU"/>
              </w:rPr>
              <w:t xml:space="preserve"> и СП 62.13330.2011.</w:t>
            </w:r>
          </w:p>
        </w:tc>
      </w:tr>
    </w:tbl>
    <w:p w:rsidR="005D1CE7" w:rsidRDefault="005D1CE7" w:rsidP="00B2143C">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E3317">
        <w:rPr>
          <w:rFonts w:ascii="Times New Roman" w:eastAsia="Times New Roman" w:hAnsi="Times New Roman" w:cs="Times New Roman"/>
          <w:b/>
          <w:sz w:val="24"/>
          <w:szCs w:val="24"/>
          <w:lang w:eastAsia="ru-RU"/>
        </w:rPr>
        <w:t>3.</w:t>
      </w:r>
      <w:r w:rsidR="00CF2A1A">
        <w:rPr>
          <w:rFonts w:ascii="Times New Roman" w:eastAsia="Times New Roman" w:hAnsi="Times New Roman" w:cs="Times New Roman"/>
          <w:b/>
          <w:sz w:val="24"/>
          <w:szCs w:val="24"/>
          <w:lang w:eastAsia="ru-RU"/>
        </w:rPr>
        <w:t>2</w:t>
      </w:r>
      <w:r w:rsidRPr="002E3317">
        <w:rPr>
          <w:rFonts w:ascii="Times New Roman" w:eastAsia="Times New Roman" w:hAnsi="Times New Roman" w:cs="Times New Roman"/>
          <w:b/>
          <w:sz w:val="24"/>
          <w:szCs w:val="24"/>
          <w:lang w:eastAsia="ru-RU"/>
        </w:rPr>
        <w:t xml:space="preserve">. </w:t>
      </w:r>
      <w:r w:rsidR="00363B08">
        <w:rPr>
          <w:rFonts w:ascii="Times New Roman" w:eastAsia="Times New Roman" w:hAnsi="Times New Roman" w:cs="Times New Roman"/>
          <w:b/>
          <w:sz w:val="24"/>
          <w:szCs w:val="24"/>
          <w:lang w:eastAsia="ru-RU"/>
        </w:rPr>
        <w:t>В области а</w:t>
      </w:r>
      <w:r w:rsidR="00B2143C" w:rsidRPr="002E3317">
        <w:rPr>
          <w:rFonts w:ascii="Times New Roman" w:eastAsia="Times New Roman" w:hAnsi="Times New Roman" w:cs="Times New Roman"/>
          <w:b/>
          <w:sz w:val="24"/>
          <w:szCs w:val="24"/>
          <w:lang w:eastAsia="ru-RU"/>
        </w:rPr>
        <w:t>втомобильны</w:t>
      </w:r>
      <w:r w:rsidR="00363B08">
        <w:rPr>
          <w:rFonts w:ascii="Times New Roman" w:eastAsia="Times New Roman" w:hAnsi="Times New Roman" w:cs="Times New Roman"/>
          <w:b/>
          <w:sz w:val="24"/>
          <w:szCs w:val="24"/>
          <w:lang w:eastAsia="ru-RU"/>
        </w:rPr>
        <w:t>х дорог</w:t>
      </w:r>
      <w:r w:rsidR="00B2143C" w:rsidRPr="002E3317">
        <w:rPr>
          <w:rFonts w:ascii="Times New Roman" w:eastAsia="Times New Roman" w:hAnsi="Times New Roman" w:cs="Times New Roman"/>
          <w:b/>
          <w:sz w:val="24"/>
          <w:szCs w:val="24"/>
          <w:lang w:eastAsia="ru-RU"/>
        </w:rPr>
        <w:t xml:space="preserve"> общего пользования местного значения и уличн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сет</w:t>
      </w:r>
      <w:r w:rsidR="00363B08">
        <w:rPr>
          <w:rFonts w:ascii="Times New Roman" w:eastAsia="Times New Roman" w:hAnsi="Times New Roman" w:cs="Times New Roman"/>
          <w:b/>
          <w:sz w:val="24"/>
          <w:szCs w:val="24"/>
          <w:lang w:eastAsia="ru-RU"/>
        </w:rPr>
        <w:t>и</w:t>
      </w:r>
      <w:r w:rsidR="00B2143C" w:rsidRPr="002E3317">
        <w:rPr>
          <w:rFonts w:ascii="Times New Roman" w:eastAsia="Times New Roman" w:hAnsi="Times New Roman" w:cs="Times New Roman"/>
          <w:b/>
          <w:sz w:val="24"/>
          <w:szCs w:val="24"/>
          <w:lang w:eastAsia="ru-RU"/>
        </w:rPr>
        <w:t>, транспортн</w:t>
      </w:r>
      <w:r w:rsidR="00363B08">
        <w:rPr>
          <w:rFonts w:ascii="Times New Roman" w:eastAsia="Times New Roman" w:hAnsi="Times New Roman" w:cs="Times New Roman"/>
          <w:b/>
          <w:sz w:val="24"/>
          <w:szCs w:val="24"/>
          <w:lang w:eastAsia="ru-RU"/>
        </w:rPr>
        <w:t>ой</w:t>
      </w:r>
      <w:r w:rsidR="00B2143C" w:rsidRPr="002E3317">
        <w:rPr>
          <w:rFonts w:ascii="Times New Roman" w:eastAsia="Times New Roman" w:hAnsi="Times New Roman" w:cs="Times New Roman"/>
          <w:b/>
          <w:sz w:val="24"/>
          <w:szCs w:val="24"/>
          <w:lang w:eastAsia="ru-RU"/>
        </w:rPr>
        <w:t xml:space="preserve"> инфраструктур</w:t>
      </w:r>
      <w:r w:rsidR="00363B08">
        <w:rPr>
          <w:rFonts w:ascii="Times New Roman" w:eastAsia="Times New Roman" w:hAnsi="Times New Roman" w:cs="Times New Roman"/>
          <w:b/>
          <w:sz w:val="24"/>
          <w:szCs w:val="24"/>
          <w:lang w:eastAsia="ru-RU"/>
        </w:rPr>
        <w:t>ы</w:t>
      </w:r>
      <w:r w:rsidR="00B2143C" w:rsidRPr="002E3317">
        <w:rPr>
          <w:rFonts w:ascii="Times New Roman" w:eastAsia="Times New Roman" w:hAnsi="Times New Roman" w:cs="Times New Roman"/>
          <w:b/>
          <w:sz w:val="24"/>
          <w:szCs w:val="24"/>
          <w:lang w:eastAsia="ru-RU"/>
        </w:rPr>
        <w:t xml:space="preserve">. Обеспечение населения местами хранения и парковки индивидуального автомобильного транспорта, </w:t>
      </w:r>
      <w:proofErr w:type="spellStart"/>
      <w:r w:rsidR="00B2143C" w:rsidRPr="002E3317">
        <w:rPr>
          <w:rFonts w:ascii="Times New Roman" w:eastAsia="Times New Roman" w:hAnsi="Times New Roman" w:cs="Times New Roman"/>
          <w:b/>
          <w:sz w:val="24"/>
          <w:szCs w:val="24"/>
          <w:lang w:eastAsia="ru-RU"/>
        </w:rPr>
        <w:t>приобъектным</w:t>
      </w:r>
      <w:proofErr w:type="spellEnd"/>
      <w:r w:rsidR="00B2143C" w:rsidRPr="002E3317">
        <w:rPr>
          <w:rFonts w:ascii="Times New Roman" w:eastAsia="Times New Roman" w:hAnsi="Times New Roman" w:cs="Times New Roman"/>
          <w:b/>
          <w:sz w:val="24"/>
          <w:szCs w:val="24"/>
          <w:lang w:eastAsia="ru-RU"/>
        </w:rPr>
        <w:t xml:space="preserve"> и автостоянками, в том числе для маломобильных групп населения</w:t>
      </w:r>
    </w:p>
    <w:p w:rsidR="0026156E" w:rsidRPr="0026156E" w:rsidRDefault="0026156E" w:rsidP="0026156E">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color w:val="22272F"/>
          <w:sz w:val="23"/>
          <w:szCs w:val="23"/>
          <w:lang w:eastAsia="ru-RU"/>
        </w:rPr>
        <w:t> </w:t>
      </w:r>
      <w:r w:rsidRPr="0026156E">
        <w:rPr>
          <w:rFonts w:ascii="Times New Roman" w:eastAsia="Times New Roman" w:hAnsi="Times New Roman" w:cs="Times New Roman"/>
          <w:sz w:val="24"/>
          <w:szCs w:val="24"/>
          <w:lang w:eastAsia="ru-RU"/>
        </w:rPr>
        <w:t>Обоснование предельных значений расчетных показателей по объектам местного значения в области автомобильных дорог местного значения и улично-дорожной сети, транспортной инфраструктуры приведено в </w:t>
      </w:r>
      <w:hyperlink r:id="rId45" w:anchor="/document/36978113/entry/304" w:history="1">
        <w:r w:rsidRPr="0026156E">
          <w:rPr>
            <w:rFonts w:ascii="Times New Roman" w:eastAsia="Times New Roman" w:hAnsi="Times New Roman" w:cs="Times New Roman"/>
            <w:sz w:val="24"/>
            <w:szCs w:val="24"/>
            <w:lang w:eastAsia="ru-RU"/>
          </w:rPr>
          <w:t xml:space="preserve">таблице </w:t>
        </w:r>
      </w:hyperlink>
      <w:r>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8</w:t>
      </w:r>
      <w:r w:rsidRPr="0026156E">
        <w:rPr>
          <w:rFonts w:ascii="Times New Roman" w:eastAsia="Times New Roman" w:hAnsi="Times New Roman" w:cs="Times New Roman"/>
          <w:sz w:val="24"/>
          <w:szCs w:val="24"/>
          <w:lang w:eastAsia="ru-RU"/>
        </w:rPr>
        <w:t>.</w:t>
      </w:r>
    </w:p>
    <w:p w:rsidR="0026156E" w:rsidRPr="0026156E" w:rsidRDefault="0026156E" w:rsidP="0026156E">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w:t>
      </w:r>
      <w:r w:rsidR="00A1655C">
        <w:rPr>
          <w:rFonts w:ascii="Times New Roman" w:eastAsia="Times New Roman" w:hAnsi="Times New Roman" w:cs="Times New Roman"/>
          <w:sz w:val="24"/>
          <w:szCs w:val="24"/>
          <w:lang w:eastAsia="ru-RU"/>
        </w:rPr>
        <w:t>8</w:t>
      </w:r>
    </w:p>
    <w:tbl>
      <w:tblPr>
        <w:tblW w:w="5000" w:type="pct"/>
        <w:tblCellMar>
          <w:top w:w="15" w:type="dxa"/>
          <w:left w:w="15" w:type="dxa"/>
          <w:bottom w:w="15" w:type="dxa"/>
          <w:right w:w="15" w:type="dxa"/>
        </w:tblCellMar>
        <w:tblLook w:val="04A0"/>
      </w:tblPr>
      <w:tblGrid>
        <w:gridCol w:w="2575"/>
        <w:gridCol w:w="2758"/>
        <w:gridCol w:w="4336"/>
      </w:tblGrid>
      <w:tr w:rsidR="0026156E" w:rsidRPr="0026156E" w:rsidTr="0026156E">
        <w:tc>
          <w:tcPr>
            <w:tcW w:w="133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Вид объекта</w:t>
            </w: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Тип расчетного показателя</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jc w:val="center"/>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Обоснование расчетного показателя</w:t>
            </w:r>
          </w:p>
        </w:tc>
      </w:tr>
      <w:tr w:rsidR="0026156E" w:rsidRPr="0026156E" w:rsidTr="0026156E">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Улично-дорожная сеть населенных пунктов</w:t>
            </w: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Минимальная плотность улично-дорожной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с </w:t>
            </w:r>
            <w:hyperlink r:id="rId46" w:anchor="/document/408653705/entry/0" w:history="1">
              <w:r w:rsidRPr="0026156E">
                <w:rPr>
                  <w:rFonts w:ascii="Times New Roman" w:eastAsia="Times New Roman" w:hAnsi="Times New Roman" w:cs="Times New Roman"/>
                  <w:lang w:eastAsia="ru-RU"/>
                </w:rPr>
                <w:t>СП 531.1325800.2024</w:t>
              </w:r>
            </w:hyperlink>
            <w:r w:rsidRPr="0026156E">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Pr="0026156E">
              <w:rPr>
                <w:rFonts w:ascii="Times New Roman" w:eastAsia="Times New Roman" w:hAnsi="Times New Roman" w:cs="Times New Roman"/>
                <w:lang w:eastAsia="ru-RU"/>
              </w:rPr>
              <w:t>Свод правил. Градостроительство. Модели городской среды. Общие положения</w:t>
            </w:r>
            <w:r w:rsidR="00C10A7F">
              <w:rPr>
                <w:rFonts w:ascii="Times New Roman" w:eastAsia="Times New Roman" w:hAnsi="Times New Roman" w:cs="Times New Roman"/>
                <w:lang w:eastAsia="ru-RU"/>
              </w:rPr>
              <w:t>»</w:t>
            </w:r>
          </w:p>
        </w:tc>
      </w:tr>
      <w:tr w:rsidR="0026156E" w:rsidRPr="0026156E" w:rsidTr="0026156E">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26156E">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Велосипедные дорожки в границах населенных пунктов</w:t>
            </w: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 xml:space="preserve">Минимальная плотность </w:t>
            </w:r>
            <w:proofErr w:type="spellStart"/>
            <w:r w:rsidRPr="0026156E">
              <w:rPr>
                <w:rFonts w:ascii="Times New Roman" w:eastAsia="Times New Roman" w:hAnsi="Times New Roman" w:cs="Times New Roman"/>
                <w:lang w:eastAsia="ru-RU"/>
              </w:rPr>
              <w:t>велодорожной</w:t>
            </w:r>
            <w:proofErr w:type="spellEnd"/>
            <w:r w:rsidRPr="0026156E">
              <w:rPr>
                <w:rFonts w:ascii="Times New Roman" w:eastAsia="Times New Roman" w:hAnsi="Times New Roman" w:cs="Times New Roman"/>
                <w:lang w:eastAsia="ru-RU"/>
              </w:rPr>
              <w:t xml:space="preserve"> сети в городах (кроме зон индивидуальной жилой застройки) принята в размере 10 км/кв. км. Установление данного показателя обусловлено размерами кварталов, аналогично параметрам плотности улично-дорожной сети.</w:t>
            </w:r>
          </w:p>
        </w:tc>
      </w:tr>
      <w:tr w:rsidR="0026156E" w:rsidRPr="0026156E" w:rsidTr="0026156E">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26156E">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Автовокзал (автостанция) межмуниципального сообщения</w:t>
            </w: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менее 1 объекта на муниципальное образование принято исходя из текущей обеспеченности региона объектами.</w:t>
            </w:r>
          </w:p>
        </w:tc>
      </w:tr>
      <w:tr w:rsidR="0026156E" w:rsidRPr="0026156E" w:rsidTr="0026156E">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Транспортная доступность составляет 1 ч в расчете из максимально возможного времени преодоления пути к объекту пассажирами.</w:t>
            </w:r>
          </w:p>
        </w:tc>
      </w:tr>
      <w:tr w:rsidR="0026156E" w:rsidRPr="0026156E" w:rsidTr="0026156E">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Транспортно-эксплуатационные предприятия городского транспорта</w:t>
            </w: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Количество объектов определяется по заданию на проектирование.</w:t>
            </w:r>
          </w:p>
        </w:tc>
      </w:tr>
      <w:tr w:rsidR="0026156E" w:rsidRPr="0026156E" w:rsidTr="0026156E">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26156E">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Автозаправочные станции</w:t>
            </w: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Одна топливораздаточная колонка на 1200 легковых автомобилей принята согласно </w:t>
            </w:r>
            <w:hyperlink r:id="rId47"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26156E">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r w:rsidR="0026156E" w:rsidRPr="0026156E" w:rsidTr="0026156E">
        <w:trPr>
          <w:trHeight w:val="240"/>
        </w:trPr>
        <w:tc>
          <w:tcPr>
            <w:tcW w:w="1332" w:type="pct"/>
            <w:vMerge w:val="restar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Станции технического обслуживания</w:t>
            </w: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Минимально допустимый уровень обеспеченности населения</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Один пост на 200 легковых автомобилей принят согласно </w:t>
            </w:r>
            <w:hyperlink r:id="rId48" w:anchor="/document/71692326/entry/0" w:history="1">
              <w:r w:rsidRPr="0026156E">
                <w:rPr>
                  <w:rFonts w:ascii="Times New Roman" w:eastAsia="Times New Roman" w:hAnsi="Times New Roman" w:cs="Times New Roman"/>
                  <w:lang w:eastAsia="ru-RU"/>
                </w:rPr>
                <w:t>СП 42.13330.2016</w:t>
              </w:r>
            </w:hyperlink>
            <w:r w:rsidRPr="0026156E">
              <w:rPr>
                <w:rFonts w:ascii="Times New Roman" w:eastAsia="Times New Roman" w:hAnsi="Times New Roman" w:cs="Times New Roman"/>
                <w:lang w:eastAsia="ru-RU"/>
              </w:rPr>
              <w:t>.</w:t>
            </w:r>
          </w:p>
        </w:tc>
      </w:tr>
      <w:tr w:rsidR="0026156E" w:rsidRPr="0026156E" w:rsidTr="0026156E">
        <w:tc>
          <w:tcPr>
            <w:tcW w:w="1332" w:type="pct"/>
            <w:vMerge/>
            <w:tcBorders>
              <w:top w:val="single" w:sz="6" w:space="0" w:color="000000"/>
              <w:left w:val="single" w:sz="6" w:space="0" w:color="000000"/>
              <w:bottom w:val="single" w:sz="6" w:space="0" w:color="000000"/>
              <w:right w:val="single" w:sz="6" w:space="0" w:color="000000"/>
            </w:tcBorders>
            <w:vAlign w:val="center"/>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p>
        </w:tc>
        <w:tc>
          <w:tcPr>
            <w:tcW w:w="1426"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Максимально допустимый уровень территориальной доступности</w:t>
            </w:r>
          </w:p>
        </w:tc>
        <w:tc>
          <w:tcPr>
            <w:tcW w:w="2242" w:type="pct"/>
            <w:tcBorders>
              <w:top w:val="single" w:sz="6" w:space="0" w:color="000000"/>
              <w:left w:val="single" w:sz="6" w:space="0" w:color="000000"/>
              <w:bottom w:val="single" w:sz="6" w:space="0" w:color="000000"/>
              <w:right w:val="single" w:sz="6" w:space="0" w:color="000000"/>
            </w:tcBorders>
            <w:hideMark/>
          </w:tcPr>
          <w:p w:rsidR="0026156E" w:rsidRPr="0026156E" w:rsidRDefault="0026156E" w:rsidP="0026156E">
            <w:pPr>
              <w:spacing w:after="0" w:line="240" w:lineRule="auto"/>
              <w:ind w:left="142" w:right="135"/>
              <w:rPr>
                <w:rFonts w:ascii="Times New Roman" w:eastAsia="Times New Roman" w:hAnsi="Times New Roman" w:cs="Times New Roman"/>
                <w:lang w:eastAsia="ru-RU"/>
              </w:rPr>
            </w:pPr>
            <w:r w:rsidRPr="0026156E">
              <w:rPr>
                <w:rFonts w:ascii="Times New Roman" w:eastAsia="Times New Roman" w:hAnsi="Times New Roman" w:cs="Times New Roman"/>
                <w:lang w:eastAsia="ru-RU"/>
              </w:rPr>
              <w:t>Не нормируется</w:t>
            </w:r>
          </w:p>
        </w:tc>
      </w:tr>
    </w:tbl>
    <w:p w:rsidR="0026156E" w:rsidRDefault="0026156E" w:rsidP="0026156E">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proofErr w:type="gramStart"/>
      <w:r w:rsidRPr="0026156E">
        <w:rPr>
          <w:rFonts w:ascii="Times New Roman" w:eastAsia="Times New Roman" w:hAnsi="Times New Roman" w:cs="Times New Roman"/>
          <w:sz w:val="24"/>
          <w:szCs w:val="24"/>
          <w:lang w:eastAsia="ru-RU"/>
        </w:rPr>
        <w:t xml:space="preserve">В области обеспечения населения местами хранения и парковки индивидуального автомобильного транспорта, </w:t>
      </w:r>
      <w:proofErr w:type="spellStart"/>
      <w:r w:rsidRPr="0026156E">
        <w:rPr>
          <w:rFonts w:ascii="Times New Roman" w:eastAsia="Times New Roman" w:hAnsi="Times New Roman" w:cs="Times New Roman"/>
          <w:sz w:val="24"/>
          <w:szCs w:val="24"/>
          <w:lang w:eastAsia="ru-RU"/>
        </w:rPr>
        <w:t>приобъектными</w:t>
      </w:r>
      <w:proofErr w:type="spellEnd"/>
      <w:r w:rsidRPr="0026156E">
        <w:rPr>
          <w:rFonts w:ascii="Times New Roman" w:eastAsia="Times New Roman" w:hAnsi="Times New Roman" w:cs="Times New Roman"/>
          <w:sz w:val="24"/>
          <w:szCs w:val="24"/>
          <w:lang w:eastAsia="ru-RU"/>
        </w:rPr>
        <w:t xml:space="preserve"> автостоянками, в том числе для маломобильных групп населения</w:t>
      </w:r>
      <w:r>
        <w:rPr>
          <w:rFonts w:ascii="Times New Roman" w:eastAsia="Times New Roman" w:hAnsi="Times New Roman" w:cs="Times New Roman"/>
          <w:sz w:val="24"/>
          <w:szCs w:val="24"/>
          <w:lang w:eastAsia="ru-RU"/>
        </w:rPr>
        <w:t xml:space="preserve"> п</w:t>
      </w:r>
      <w:r w:rsidRPr="0026156E">
        <w:rPr>
          <w:rFonts w:ascii="Times New Roman" w:eastAsia="Times New Roman" w:hAnsi="Times New Roman" w:cs="Times New Roman"/>
          <w:sz w:val="24"/>
          <w:szCs w:val="24"/>
          <w:lang w:eastAsia="ru-RU"/>
        </w:rPr>
        <w:t xml:space="preserve">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машино-местами</w:t>
      </w:r>
      <w:proofErr w:type="spellEnd"/>
      <w:r w:rsidRPr="0026156E">
        <w:rPr>
          <w:rFonts w:ascii="Times New Roman" w:eastAsia="Times New Roman" w:hAnsi="Times New Roman" w:cs="Times New Roman"/>
          <w:sz w:val="24"/>
          <w:szCs w:val="24"/>
          <w:lang w:eastAsia="ru-RU"/>
        </w:rPr>
        <w:t xml:space="preserve"> для постоянного хранения личных автомобилей в пределах многоквартирной застройки принят в соответствии с </w:t>
      </w:r>
      <w:hyperlink r:id="rId49" w:anchor="/document/400359931/entry/0" w:history="1">
        <w:r w:rsidRPr="0026156E">
          <w:rPr>
            <w:rFonts w:ascii="Times New Roman" w:eastAsia="Times New Roman" w:hAnsi="Times New Roman" w:cs="Times New Roman"/>
            <w:sz w:val="24"/>
            <w:szCs w:val="24"/>
            <w:u w:val="single"/>
            <w:lang w:eastAsia="ru-RU"/>
          </w:rPr>
          <w:t>приказом</w:t>
        </w:r>
      </w:hyperlink>
      <w:r w:rsidRPr="0026156E">
        <w:rPr>
          <w:rFonts w:ascii="Times New Roman" w:eastAsia="Times New Roman" w:hAnsi="Times New Roman" w:cs="Times New Roman"/>
          <w:sz w:val="24"/>
          <w:szCs w:val="24"/>
          <w:lang w:eastAsia="ru-RU"/>
        </w:rPr>
        <w:t xml:space="preserve"> Минэкономразвития России от 15 февраля 2021 г. </w:t>
      </w:r>
      <w:r>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71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Об утверждении Методических рекомендаций по подготовке нормативов градостроительного проектирования</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w:t>
      </w:r>
      <w:proofErr w:type="gramEnd"/>
      <w:r w:rsidRPr="0026156E">
        <w:rPr>
          <w:rFonts w:ascii="Times New Roman" w:eastAsia="Times New Roman" w:hAnsi="Times New Roman" w:cs="Times New Roman"/>
          <w:sz w:val="24"/>
          <w:szCs w:val="24"/>
          <w:lang w:eastAsia="ru-RU"/>
        </w:rPr>
        <w:t xml:space="preserve"> Показатель минимального уровня обеспеченности парковочными и (или) </w:t>
      </w:r>
      <w:proofErr w:type="spellStart"/>
      <w:r w:rsidRPr="0026156E">
        <w:rPr>
          <w:rFonts w:ascii="Times New Roman" w:eastAsia="Times New Roman" w:hAnsi="Times New Roman" w:cs="Times New Roman"/>
          <w:sz w:val="24"/>
          <w:szCs w:val="24"/>
          <w:lang w:eastAsia="ru-RU"/>
        </w:rPr>
        <w:t>машино-местами</w:t>
      </w:r>
      <w:proofErr w:type="spellEnd"/>
      <w:r w:rsidRPr="0026156E">
        <w:rPr>
          <w:rFonts w:ascii="Times New Roman" w:eastAsia="Times New Roman" w:hAnsi="Times New Roman" w:cs="Times New Roman"/>
          <w:sz w:val="24"/>
          <w:szCs w:val="24"/>
          <w:lang w:eastAsia="ru-RU"/>
        </w:rPr>
        <w:t xml:space="preserve"> </w:t>
      </w:r>
      <w:proofErr w:type="spellStart"/>
      <w:r w:rsidRPr="0026156E">
        <w:rPr>
          <w:rFonts w:ascii="Times New Roman" w:eastAsia="Times New Roman" w:hAnsi="Times New Roman" w:cs="Times New Roman"/>
          <w:sz w:val="24"/>
          <w:szCs w:val="24"/>
          <w:lang w:eastAsia="ru-RU"/>
        </w:rPr>
        <w:t>приобъектных</w:t>
      </w:r>
      <w:proofErr w:type="spellEnd"/>
      <w:r w:rsidRPr="0026156E">
        <w:rPr>
          <w:rFonts w:ascii="Times New Roman" w:eastAsia="Times New Roman" w:hAnsi="Times New Roman" w:cs="Times New Roman"/>
          <w:sz w:val="24"/>
          <w:szCs w:val="24"/>
          <w:lang w:eastAsia="ru-RU"/>
        </w:rPr>
        <w:t xml:space="preserve"> автостоянок принят в соответствии с </w:t>
      </w:r>
      <w:hyperlink r:id="rId50" w:anchor="/document/71692326/entry/0" w:history="1">
        <w:r w:rsidRPr="0026156E">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Градостроительство. Планировка и застройка </w:t>
      </w:r>
      <w:r w:rsidRPr="0026156E">
        <w:rPr>
          <w:rFonts w:ascii="Times New Roman" w:eastAsia="Times New Roman" w:hAnsi="Times New Roman" w:cs="Times New Roman"/>
          <w:sz w:val="24"/>
          <w:szCs w:val="24"/>
          <w:lang w:eastAsia="ru-RU"/>
        </w:rPr>
        <w:lastRenderedPageBreak/>
        <w:t>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исходя из анализа потребности </w:t>
      </w:r>
    </w:p>
    <w:p w:rsidR="00FF3E1A" w:rsidRPr="00FF3E1A" w:rsidRDefault="00FF3E1A" w:rsidP="00FF3E1A">
      <w:pPr>
        <w:widowControl w:val="0"/>
        <w:autoSpaceDE w:val="0"/>
        <w:autoSpaceDN w:val="0"/>
        <w:adjustRightInd w:val="0"/>
        <w:spacing w:before="240" w:line="240" w:lineRule="auto"/>
        <w:ind w:firstLine="540"/>
        <w:jc w:val="both"/>
        <w:rPr>
          <w:rFonts w:ascii="Times New Roman" w:eastAsia="Times New Roman" w:hAnsi="Times New Roman" w:cs="Times New Roman"/>
          <w:b/>
          <w:sz w:val="24"/>
          <w:szCs w:val="24"/>
          <w:lang w:eastAsia="ru-RU"/>
        </w:rPr>
      </w:pPr>
      <w:r w:rsidRPr="00FF3E1A">
        <w:rPr>
          <w:rFonts w:ascii="Times New Roman" w:eastAsia="Times New Roman" w:hAnsi="Times New Roman" w:cs="Times New Roman"/>
          <w:b/>
          <w:sz w:val="24"/>
          <w:szCs w:val="24"/>
          <w:lang w:eastAsia="ru-RU"/>
        </w:rPr>
        <w:t>3.3. В области образования</w:t>
      </w:r>
    </w:p>
    <w:p w:rsidR="00FF3E1A" w:rsidRPr="00FF3E1A" w:rsidRDefault="00FF3E1A"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В силу пункта 2 статьи 29.4. Градостроительного кодекса Российской </w:t>
      </w:r>
      <w:r w:rsidRPr="00D07D2D">
        <w:rPr>
          <w:rFonts w:ascii="Times New Roman" w:eastAsia="Times New Roman" w:hAnsi="Times New Roman" w:cs="Times New Roman"/>
          <w:sz w:val="24"/>
          <w:szCs w:val="24"/>
          <w:lang w:eastAsia="ru-RU"/>
        </w:rPr>
        <w:t>Федерации,</w:t>
      </w:r>
      <w:r w:rsidRPr="00FF3E1A">
        <w:rPr>
          <w:rFonts w:ascii="Times New Roman" w:eastAsia="Times New Roman" w:hAnsi="Times New Roman" w:cs="Times New Roman"/>
          <w:sz w:val="24"/>
          <w:szCs w:val="24"/>
          <w:lang w:eastAsia="ru-RU"/>
        </w:rPr>
        <w:t xml:space="preserve">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097F91" w:rsidRPr="00D07D2D"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gramStart"/>
      <w:r w:rsidRPr="00FF3E1A">
        <w:rPr>
          <w:rFonts w:ascii="Times New Roman" w:eastAsia="Calibri" w:hAnsi="Times New Roman" w:cs="Times New Roman"/>
          <w:sz w:val="24"/>
          <w:szCs w:val="24"/>
        </w:rPr>
        <w:t xml:space="preserve">Расчетный показатель мест на 1000 жителей установлен настоящими </w:t>
      </w:r>
      <w:r w:rsidR="00097F91" w:rsidRPr="00D07D2D">
        <w:rPr>
          <w:rFonts w:ascii="Times New Roman" w:eastAsia="Calibri" w:hAnsi="Times New Roman" w:cs="Times New Roman"/>
          <w:sz w:val="24"/>
          <w:szCs w:val="24"/>
        </w:rPr>
        <w:t>МНГП</w:t>
      </w:r>
      <w:r w:rsidRPr="00FF3E1A">
        <w:rPr>
          <w:rFonts w:ascii="Times New Roman" w:eastAsia="Calibri" w:hAnsi="Times New Roman" w:cs="Times New Roman"/>
          <w:sz w:val="24"/>
          <w:szCs w:val="24"/>
        </w:rPr>
        <w:t xml:space="preserve">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на 01.01.202</w:t>
      </w:r>
      <w:r w:rsidRPr="00D07D2D">
        <w:rPr>
          <w:rFonts w:ascii="Times New Roman" w:eastAsia="Calibri" w:hAnsi="Times New Roman" w:cs="Times New Roman"/>
          <w:sz w:val="24"/>
          <w:szCs w:val="24"/>
        </w:rPr>
        <w:t xml:space="preserve">4 </w:t>
      </w:r>
      <w:r w:rsidRPr="00FF3E1A">
        <w:rPr>
          <w:rFonts w:ascii="Times New Roman" w:eastAsia="Calibri" w:hAnsi="Times New Roman" w:cs="Times New Roman"/>
          <w:sz w:val="24"/>
          <w:szCs w:val="24"/>
        </w:rPr>
        <w:t>г. (</w:t>
      </w:r>
      <w:hyperlink r:id="rId51" w:history="1">
        <w:r w:rsidRPr="00FF3E1A">
          <w:rPr>
            <w:rFonts w:ascii="Times New Roman" w:eastAsia="Calibri" w:hAnsi="Times New Roman" w:cs="Times New Roman"/>
            <w:sz w:val="24"/>
            <w:szCs w:val="24"/>
            <w:u w:val="single"/>
          </w:rPr>
          <w:t>https://krsdstat.gks.ru/storage/mediaba</w:t>
        </w:r>
        <w:r w:rsidR="00432209">
          <w:rPr>
            <w:rFonts w:ascii="Times New Roman" w:eastAsia="Calibri" w:hAnsi="Times New Roman" w:cs="Times New Roman"/>
            <w:sz w:val="24"/>
            <w:szCs w:val="24"/>
            <w:u w:val="single"/>
          </w:rPr>
          <w:t>№</w:t>
        </w:r>
        <w:r w:rsidRPr="00FF3E1A">
          <w:rPr>
            <w:rFonts w:ascii="Times New Roman" w:eastAsia="Calibri" w:hAnsi="Times New Roman" w:cs="Times New Roman"/>
            <w:sz w:val="24"/>
            <w:szCs w:val="24"/>
            <w:u w:val="single"/>
          </w:rPr>
          <w:t>k/PVS1.htm</w:t>
        </w:r>
      </w:hyperlink>
      <w:r w:rsidRPr="00FF3E1A">
        <w:rPr>
          <w:rFonts w:ascii="Times New Roman" w:eastAsia="Calibri" w:hAnsi="Times New Roman" w:cs="Times New Roman"/>
          <w:sz w:val="24"/>
          <w:szCs w:val="24"/>
        </w:rPr>
        <w:t>), в соответствии с которыми</w:t>
      </w:r>
      <w:r w:rsidRPr="00D07D2D">
        <w:rPr>
          <w:rFonts w:ascii="Times New Roman" w:eastAsia="Calibri" w:hAnsi="Times New Roman" w:cs="Times New Roman"/>
          <w:sz w:val="24"/>
          <w:szCs w:val="24"/>
        </w:rPr>
        <w:t xml:space="preserve"> по приведенн</w:t>
      </w:r>
      <w:r w:rsidR="00097F91" w:rsidRPr="00D07D2D">
        <w:rPr>
          <w:rFonts w:ascii="Times New Roman" w:eastAsia="Calibri" w:hAnsi="Times New Roman" w:cs="Times New Roman"/>
          <w:sz w:val="24"/>
          <w:szCs w:val="24"/>
        </w:rPr>
        <w:t>ым</w:t>
      </w:r>
      <w:r w:rsidRPr="00D07D2D">
        <w:rPr>
          <w:rFonts w:ascii="Times New Roman" w:eastAsia="Calibri" w:hAnsi="Times New Roman" w:cs="Times New Roman"/>
          <w:sz w:val="24"/>
          <w:szCs w:val="24"/>
        </w:rPr>
        <w:t xml:space="preserve"> формул</w:t>
      </w:r>
      <w:r w:rsidR="00097F91" w:rsidRPr="00D07D2D">
        <w:rPr>
          <w:rFonts w:ascii="Times New Roman" w:eastAsia="Calibri" w:hAnsi="Times New Roman" w:cs="Times New Roman"/>
          <w:sz w:val="24"/>
          <w:szCs w:val="24"/>
        </w:rPr>
        <w:t>ам</w:t>
      </w:r>
      <w:r w:rsidRPr="00D07D2D">
        <w:rPr>
          <w:rFonts w:ascii="Times New Roman" w:eastAsia="Calibri" w:hAnsi="Times New Roman" w:cs="Times New Roman"/>
          <w:sz w:val="24"/>
          <w:szCs w:val="24"/>
        </w:rPr>
        <w:t xml:space="preserve"> определяется </w:t>
      </w:r>
      <w:r w:rsidRPr="00FF3E1A">
        <w:rPr>
          <w:rFonts w:ascii="Times New Roman" w:eastAsia="Calibri" w:hAnsi="Times New Roman" w:cs="Times New Roman"/>
          <w:sz w:val="24"/>
          <w:szCs w:val="24"/>
        </w:rPr>
        <w:t>расчетное количество</w:t>
      </w:r>
      <w:r w:rsidR="00097F91" w:rsidRPr="00D07D2D">
        <w:rPr>
          <w:rFonts w:ascii="Times New Roman" w:eastAsia="Calibri" w:hAnsi="Times New Roman" w:cs="Times New Roman"/>
          <w:sz w:val="24"/>
          <w:szCs w:val="24"/>
        </w:rPr>
        <w:t xml:space="preserve"> мест в учреждениях.</w:t>
      </w:r>
      <w:r w:rsidRPr="00FF3E1A">
        <w:rPr>
          <w:rFonts w:ascii="Times New Roman" w:eastAsia="Calibri" w:hAnsi="Times New Roman" w:cs="Times New Roman"/>
          <w:sz w:val="24"/>
          <w:szCs w:val="24"/>
        </w:rPr>
        <w:t xml:space="preserve"> </w:t>
      </w:r>
      <w:proofErr w:type="gramEnd"/>
    </w:p>
    <w:p w:rsidR="00FF3E1A" w:rsidRPr="00D07D2D"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2</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w:t>
      </w:r>
      <w:r w:rsidR="00FF3E1A" w:rsidRPr="00FF3E1A">
        <w:rPr>
          <w:rFonts w:ascii="Times New Roman" w:eastAsia="Calibri" w:hAnsi="Times New Roman" w:cs="Times New Roman"/>
          <w:sz w:val="24"/>
          <w:szCs w:val="24"/>
        </w:rPr>
        <w:t>мест в объектах среднего школьного образования</w:t>
      </w:r>
      <w:r w:rsidR="00D07D2D" w:rsidRPr="00097F91">
        <w:rPr>
          <w:rFonts w:ascii="Times New Roman" w:eastAsia="Times New Roman" w:hAnsi="Times New Roman" w:cs="Times New Roman"/>
          <w:sz w:val="24"/>
          <w:szCs w:val="24"/>
          <w:lang w:eastAsia="ru-RU"/>
        </w:rPr>
        <w:t>, мест на 1 тыс. чел.</w:t>
      </w:r>
      <w:r w:rsidR="00D07D2D" w:rsidRPr="00D07D2D">
        <w:rPr>
          <w:rFonts w:ascii="Times New Roman" w:eastAsia="Times New Roman" w:hAnsi="Times New Roman" w:cs="Times New Roman"/>
          <w:sz w:val="24"/>
          <w:szCs w:val="24"/>
          <w:lang w:eastAsia="ru-RU"/>
        </w:rPr>
        <w:t xml:space="preserve"> населения.</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w:t>
      </w:r>
      <w:r w:rsidRPr="00FF3E1A">
        <w:rPr>
          <w:rFonts w:ascii="Times New Roman" w:eastAsia="Calibri" w:hAnsi="Times New Roman" w:cs="Times New Roman"/>
          <w:sz w:val="24"/>
          <w:szCs w:val="24"/>
          <w:u w:val="single"/>
        </w:rPr>
        <w:t>((К</w:t>
      </w:r>
      <w:proofErr w:type="gramStart"/>
      <w:r w:rsidRPr="00FF3E1A">
        <w:rPr>
          <w:rFonts w:ascii="Times New Roman" w:eastAsia="Calibri" w:hAnsi="Times New Roman" w:cs="Times New Roman"/>
          <w:sz w:val="24"/>
          <w:szCs w:val="24"/>
          <w:u w:val="single"/>
        </w:rPr>
        <w:t>7</w:t>
      </w:r>
      <w:proofErr w:type="gramEnd"/>
      <w:r w:rsidRPr="00FF3E1A">
        <w:rPr>
          <w:rFonts w:ascii="Times New Roman" w:eastAsia="Calibri" w:hAnsi="Times New Roman" w:cs="Times New Roman"/>
          <w:sz w:val="24"/>
          <w:szCs w:val="24"/>
          <w:u w:val="single"/>
        </w:rPr>
        <w:t xml:space="preserve">+К8+К9+К10+К11+К12+К13+К14+К15)+((К16+К17)х0,75))х1000, </w:t>
      </w:r>
      <w:r w:rsidRPr="00FF3E1A">
        <w:rPr>
          <w:rFonts w:ascii="Times New Roman" w:eastAsia="Calibri" w:hAnsi="Times New Roman" w:cs="Times New Roman"/>
          <w:sz w:val="24"/>
          <w:szCs w:val="24"/>
        </w:rPr>
        <w:t>где</w:t>
      </w:r>
    </w:p>
    <w:p w:rsidR="00FF3E1A" w:rsidRPr="00FF3E1A" w:rsidRDefault="00432209" w:rsidP="00D07D2D">
      <w:pPr>
        <w:widowControl w:val="0"/>
        <w:spacing w:after="0" w:line="240" w:lineRule="auto"/>
        <w:ind w:right="80" w:firstLine="567"/>
        <w:jc w:val="center"/>
        <w:rPr>
          <w:rFonts w:ascii="Times New Roman" w:eastAsia="Calibri" w:hAnsi="Times New Roman" w:cs="Times New Roman"/>
          <w:sz w:val="24"/>
          <w:szCs w:val="24"/>
        </w:rPr>
      </w:pPr>
      <w:r w:rsidRPr="00432209">
        <w:rPr>
          <w:rFonts w:ascii="Times New Roman" w:eastAsia="Calibri" w:hAnsi="Times New Roman" w:cs="Times New Roman"/>
          <w:sz w:val="24"/>
          <w:szCs w:val="24"/>
        </w:rPr>
        <w:t>№</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7</w:t>
      </w:r>
      <w:proofErr w:type="gramEnd"/>
      <w:r w:rsidRPr="00FF3E1A">
        <w:rPr>
          <w:rFonts w:ascii="Times New Roman" w:eastAsia="Times New Roman" w:hAnsi="Times New Roman" w:cs="Times New Roman"/>
          <w:sz w:val="24"/>
          <w:szCs w:val="24"/>
          <w:lang w:eastAsia="ru-RU"/>
        </w:rPr>
        <w:t xml:space="preserve"> - количество детей в возрасте от 7 до 8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К8 - количество детей в возрасте от 8 до 9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К</w:t>
      </w:r>
      <w:proofErr w:type="gramStart"/>
      <w:r w:rsidRPr="00FF3E1A">
        <w:rPr>
          <w:rFonts w:ascii="Times New Roman" w:eastAsia="Times New Roman" w:hAnsi="Times New Roman" w:cs="Times New Roman"/>
          <w:sz w:val="24"/>
          <w:szCs w:val="24"/>
          <w:lang w:eastAsia="ru-RU"/>
        </w:rPr>
        <w:t>9</w:t>
      </w:r>
      <w:proofErr w:type="gramEnd"/>
      <w:r w:rsidRPr="00FF3E1A">
        <w:rPr>
          <w:rFonts w:ascii="Times New Roman" w:eastAsia="Times New Roman" w:hAnsi="Times New Roman" w:cs="Times New Roman"/>
          <w:sz w:val="24"/>
          <w:szCs w:val="24"/>
          <w:lang w:eastAsia="ru-RU"/>
        </w:rPr>
        <w:t xml:space="preserve"> - количество детей в возрасте от 9 до 10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К10 - количество детей в возрасте от 10 до 11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val="en-US" w:eastAsia="ru-RU"/>
        </w:rPr>
        <w:t>Kl</w:t>
      </w:r>
      <w:r w:rsidRPr="00FF3E1A">
        <w:rPr>
          <w:rFonts w:ascii="Times New Roman" w:eastAsia="Times New Roman" w:hAnsi="Times New Roman" w:cs="Times New Roman"/>
          <w:sz w:val="24"/>
          <w:szCs w:val="24"/>
          <w:lang w:eastAsia="ru-RU"/>
        </w:rPr>
        <w:t xml:space="preserve"> 1 - количество детей в возрасте от 11 до 12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К12 - количество детей в возрасте от 12 до 13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К13 - количество детей в возрасте от 13 до 14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К14 - количество детей в возрасте от 14 до 15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К15 - количество детей в возрасте от 15 до 16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К16 - количество детей в возрасте от 16 до 17 лет, </w:t>
      </w:r>
    </w:p>
    <w:p w:rsidR="00097F91" w:rsidRPr="00D07D2D" w:rsidRDefault="00FF3E1A" w:rsidP="00D07D2D">
      <w:pPr>
        <w:widowControl w:val="0"/>
        <w:spacing w:after="0" w:line="240" w:lineRule="auto"/>
        <w:ind w:right="80"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К17 - количество детей в возрасте от 17 до 18 лет, </w:t>
      </w:r>
    </w:p>
    <w:p w:rsidR="00FF3E1A" w:rsidRPr="00FF3E1A" w:rsidRDefault="00432209" w:rsidP="00D07D2D">
      <w:pPr>
        <w:widowControl w:val="0"/>
        <w:spacing w:after="0" w:line="240" w:lineRule="auto"/>
        <w:ind w:right="80" w:firstLine="567"/>
        <w:jc w:val="both"/>
        <w:rPr>
          <w:rFonts w:ascii="Times New Roman" w:eastAsia="Calibri" w:hAnsi="Times New Roman" w:cs="Times New Roman"/>
          <w:sz w:val="24"/>
          <w:szCs w:val="24"/>
        </w:rPr>
      </w:pPr>
      <w:r w:rsidRPr="00432209">
        <w:rPr>
          <w:rFonts w:ascii="Times New Roman" w:eastAsia="Calibri" w:hAnsi="Times New Roman" w:cs="Times New Roman"/>
          <w:sz w:val="24"/>
          <w:szCs w:val="24"/>
        </w:rPr>
        <w:t>№</w:t>
      </w:r>
      <w:r w:rsidR="00FF3E1A" w:rsidRPr="00FF3E1A">
        <w:rPr>
          <w:rFonts w:ascii="Times New Roman" w:eastAsia="Calibri" w:hAnsi="Times New Roman" w:cs="Times New Roman"/>
          <w:sz w:val="24"/>
          <w:szCs w:val="24"/>
        </w:rPr>
        <w:t xml:space="preserve"> - общее количество населения.</w:t>
      </w:r>
    </w:p>
    <w:p w:rsidR="00FF3E1A" w:rsidRPr="00FF3E1A" w:rsidRDefault="00FF3E1A" w:rsidP="00D07D2D">
      <w:pPr>
        <w:widowControl w:val="0"/>
        <w:spacing w:after="0" w:line="240" w:lineRule="auto"/>
        <w:ind w:right="80" w:firstLine="567"/>
        <w:jc w:val="both"/>
        <w:rPr>
          <w:rFonts w:ascii="Times New Roman" w:eastAsia="Calibri" w:hAnsi="Times New Roman" w:cs="Times New Roman"/>
          <w:sz w:val="24"/>
          <w:szCs w:val="24"/>
        </w:rPr>
      </w:pPr>
      <w:proofErr w:type="spellStart"/>
      <w:r w:rsidRPr="00FF3E1A">
        <w:rPr>
          <w:rFonts w:ascii="Times New Roman" w:eastAsia="Calibri" w:hAnsi="Times New Roman" w:cs="Times New Roman"/>
          <w:sz w:val="24"/>
          <w:szCs w:val="24"/>
        </w:rPr>
        <w:t>Роош</w:t>
      </w:r>
      <w:proofErr w:type="spellEnd"/>
      <w:r w:rsidRPr="00FF3E1A">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p>
    <w:p w:rsidR="00FF3E1A" w:rsidRPr="00FF3E1A" w:rsidRDefault="00FF3E1A" w:rsidP="00D07D2D">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Размер земельного участка для муниципальных общеобразовательных организаций, муниципальных дошкольных образовательных организаций установлен в соответствии с СП42.13330.2016 и приложением</w:t>
      </w:r>
      <w:proofErr w:type="gramStart"/>
      <w:r w:rsidRPr="00FF3E1A">
        <w:rPr>
          <w:rFonts w:ascii="Times New Roman" w:eastAsia="Times New Roman" w:hAnsi="Times New Roman" w:cs="Times New Roman"/>
          <w:sz w:val="24"/>
          <w:szCs w:val="24"/>
          <w:lang w:eastAsia="ru-RU"/>
        </w:rPr>
        <w:t xml:space="preserve"> Ж</w:t>
      </w:r>
      <w:proofErr w:type="gramEnd"/>
      <w:r w:rsidRPr="00FF3E1A">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FF3E1A">
        <w:rPr>
          <w:rFonts w:ascii="Times New Roman" w:eastAsia="Times New Roman" w:hAnsi="Times New Roman" w:cs="Times New Roman"/>
          <w:sz w:val="24"/>
          <w:szCs w:val="24"/>
          <w:lang w:eastAsia="ru-RU"/>
        </w:rPr>
        <w:t>.</w:t>
      </w:r>
    </w:p>
    <w:p w:rsidR="00FF3E1A" w:rsidRPr="00D07D2D" w:rsidRDefault="00FF3E1A" w:rsidP="00D07D2D">
      <w:pPr>
        <w:widowControl w:val="0"/>
        <w:spacing w:after="0" w:line="240" w:lineRule="auto"/>
        <w:ind w:firstLine="567"/>
        <w:jc w:val="both"/>
        <w:rPr>
          <w:rFonts w:ascii="Times New Roman" w:eastAsia="Times New Roman" w:hAnsi="Times New Roman" w:cs="Times New Roman"/>
          <w:sz w:val="24"/>
          <w:szCs w:val="24"/>
          <w:lang w:eastAsia="ru-RU"/>
        </w:rPr>
      </w:pPr>
      <w:r w:rsidRPr="00FF3E1A">
        <w:rPr>
          <w:rFonts w:ascii="Times New Roman" w:eastAsia="Times New Roman" w:hAnsi="Times New Roman" w:cs="Times New Roman"/>
          <w:sz w:val="24"/>
          <w:szCs w:val="24"/>
          <w:lang w:eastAsia="ru-RU"/>
        </w:rPr>
        <w:t xml:space="preserve">Уровень территориальной доступности общеобразовательных организаций принят в соответствии с </w:t>
      </w:r>
      <w:r w:rsidRPr="00D07D2D">
        <w:rPr>
          <w:rFonts w:ascii="Times New Roman" w:eastAsia="Times New Roman" w:hAnsi="Times New Roman" w:cs="Times New Roman"/>
          <w:sz w:val="24"/>
          <w:szCs w:val="24"/>
          <w:lang w:eastAsia="ru-RU"/>
        </w:rPr>
        <w:t>РНГП</w:t>
      </w:r>
      <w:r w:rsidRPr="00FF3E1A">
        <w:rPr>
          <w:rFonts w:ascii="Times New Roman" w:eastAsia="Times New Roman" w:hAnsi="Times New Roman" w:cs="Times New Roman"/>
          <w:sz w:val="24"/>
          <w:szCs w:val="24"/>
          <w:lang w:eastAsia="ru-RU"/>
        </w:rPr>
        <w:t xml:space="preserve">. </w:t>
      </w:r>
    </w:p>
    <w:p w:rsidR="00097F91" w:rsidRPr="00D07D2D"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D07D2D">
        <w:rPr>
          <w:rFonts w:ascii="Times New Roman" w:eastAsia="Calibri" w:hAnsi="Times New Roman" w:cs="Times New Roman"/>
          <w:sz w:val="24"/>
          <w:szCs w:val="24"/>
        </w:rPr>
        <w:t>3.3.</w:t>
      </w:r>
      <w:r w:rsidR="00D07D2D" w:rsidRPr="00D07D2D">
        <w:rPr>
          <w:rFonts w:ascii="Times New Roman" w:eastAsia="Calibri" w:hAnsi="Times New Roman" w:cs="Times New Roman"/>
          <w:sz w:val="24"/>
          <w:szCs w:val="24"/>
        </w:rPr>
        <w:t>3</w:t>
      </w:r>
      <w:r w:rsidRPr="00D07D2D">
        <w:rPr>
          <w:rFonts w:ascii="Times New Roman" w:eastAsia="Calibri" w:hAnsi="Times New Roman" w:cs="Times New Roman"/>
          <w:sz w:val="24"/>
          <w:szCs w:val="24"/>
        </w:rPr>
        <w:t>. Р</w:t>
      </w:r>
      <w:r w:rsidRPr="00FF3E1A">
        <w:rPr>
          <w:rFonts w:ascii="Times New Roman" w:eastAsia="Calibri" w:hAnsi="Times New Roman" w:cs="Times New Roman"/>
          <w:sz w:val="24"/>
          <w:szCs w:val="24"/>
        </w:rPr>
        <w:t xml:space="preserve">асчетное количество мест в объектах </w:t>
      </w:r>
      <w:r w:rsidRPr="00097F91">
        <w:rPr>
          <w:rFonts w:ascii="Times New Roman" w:eastAsia="Times New Roman" w:hAnsi="Times New Roman" w:cs="Times New Roman"/>
          <w:sz w:val="24"/>
          <w:szCs w:val="24"/>
          <w:lang w:eastAsia="ru-RU"/>
        </w:rPr>
        <w:t>в объектах дошкольного образования, мест на 1 тыс. чел.</w:t>
      </w:r>
      <w:r w:rsidRPr="00D07D2D">
        <w:rPr>
          <w:rFonts w:ascii="Times New Roman" w:eastAsia="Times New Roman" w:hAnsi="Times New Roman" w:cs="Times New Roman"/>
          <w:sz w:val="24"/>
          <w:szCs w:val="24"/>
          <w:lang w:eastAsia="ru-RU"/>
        </w:rPr>
        <w:t xml:space="preserve"> населения.</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РДОО = </w:t>
      </w:r>
      <w:r w:rsidRPr="00097F91">
        <w:rPr>
          <w:rFonts w:ascii="Times New Roman" w:eastAsia="Times New Roman" w:hAnsi="Times New Roman" w:cs="Times New Roman"/>
          <w:sz w:val="24"/>
          <w:szCs w:val="24"/>
          <w:u w:val="single"/>
          <w:lang w:eastAsia="ru-RU"/>
        </w:rPr>
        <w:t>((К</w:t>
      </w:r>
      <w:proofErr w:type="gramStart"/>
      <w:r w:rsidRPr="00097F91">
        <w:rPr>
          <w:rFonts w:ascii="Times New Roman" w:eastAsia="Times New Roman" w:hAnsi="Times New Roman" w:cs="Times New Roman"/>
          <w:sz w:val="24"/>
          <w:szCs w:val="24"/>
          <w:u w:val="single"/>
          <w:lang w:eastAsia="ru-RU"/>
        </w:rPr>
        <w:t>0</w:t>
      </w:r>
      <w:proofErr w:type="gramEnd"/>
      <w:r w:rsidRPr="00097F91">
        <w:rPr>
          <w:rFonts w:ascii="Times New Roman" w:eastAsia="Times New Roman" w:hAnsi="Times New Roman" w:cs="Times New Roman"/>
          <w:sz w:val="24"/>
          <w:szCs w:val="24"/>
          <w:u w:val="single"/>
          <w:lang w:eastAsia="ru-RU"/>
        </w:rPr>
        <w:t>+К1+К2)х0,3 + (К3+К4+К5+К6))х1000</w:t>
      </w:r>
      <w:r w:rsidRPr="00097F91">
        <w:rPr>
          <w:rFonts w:ascii="Times New Roman" w:eastAsia="Times New Roman" w:hAnsi="Times New Roman" w:cs="Times New Roman"/>
          <w:sz w:val="24"/>
          <w:szCs w:val="24"/>
          <w:lang w:eastAsia="ru-RU"/>
        </w:rPr>
        <w:t>,</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w:t>
      </w:r>
      <w:r w:rsidR="00432209">
        <w:rPr>
          <w:rFonts w:ascii="Times New Roman" w:eastAsia="Times New Roman" w:hAnsi="Times New Roman" w:cs="Times New Roman"/>
          <w:sz w:val="24"/>
          <w:szCs w:val="24"/>
          <w:lang w:eastAsia="ru-RU"/>
        </w:rPr>
        <w:t>№</w:t>
      </w:r>
    </w:p>
    <w:p w:rsidR="00097F91" w:rsidRPr="00097F91" w:rsidRDefault="00097F91" w:rsidP="00D07D2D">
      <w:pPr>
        <w:autoSpaceDE w:val="0"/>
        <w:autoSpaceDN w:val="0"/>
        <w:adjustRightInd w:val="0"/>
        <w:spacing w:after="0" w:line="288" w:lineRule="exact"/>
        <w:ind w:firstLine="567"/>
        <w:rPr>
          <w:rFonts w:ascii="Times New Roman" w:eastAsia="Times New Roman" w:hAnsi="Times New Roman" w:cs="Times New Roman"/>
          <w:sz w:val="24"/>
          <w:szCs w:val="24"/>
          <w:lang w:eastAsia="ru-RU"/>
        </w:rPr>
      </w:pPr>
      <w:proofErr w:type="gramStart"/>
      <w:r w:rsidRPr="00097F91">
        <w:rPr>
          <w:rFonts w:ascii="Times New Roman" w:eastAsia="Times New Roman" w:hAnsi="Times New Roman" w:cs="Times New Roman"/>
          <w:sz w:val="24"/>
          <w:szCs w:val="24"/>
          <w:lang w:eastAsia="ru-RU"/>
        </w:rPr>
        <w:t>КО</w:t>
      </w:r>
      <w:proofErr w:type="gramEnd"/>
      <w:r w:rsidRPr="00097F91">
        <w:rPr>
          <w:rFonts w:ascii="Times New Roman" w:eastAsia="Times New Roman" w:hAnsi="Times New Roman" w:cs="Times New Roman"/>
          <w:sz w:val="24"/>
          <w:szCs w:val="24"/>
          <w:lang w:eastAsia="ru-RU"/>
        </w:rPr>
        <w:t xml:space="preserve"> - количество детей одного в возрасте от 2 мес. до 1 года,</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1</w:t>
      </w:r>
      <w:proofErr w:type="gramEnd"/>
      <w:r w:rsidRPr="00097F91">
        <w:rPr>
          <w:rFonts w:ascii="Times New Roman" w:eastAsia="Times New Roman" w:hAnsi="Times New Roman" w:cs="Times New Roman"/>
          <w:sz w:val="24"/>
          <w:szCs w:val="24"/>
          <w:lang w:eastAsia="ru-RU"/>
        </w:rPr>
        <w:t xml:space="preserve"> - количество детей в возрасте от 1 года до 2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2</w:t>
      </w:r>
      <w:proofErr w:type="gramEnd"/>
      <w:r w:rsidRPr="00097F91">
        <w:rPr>
          <w:rFonts w:ascii="Times New Roman" w:eastAsia="Times New Roman" w:hAnsi="Times New Roman" w:cs="Times New Roman"/>
          <w:sz w:val="24"/>
          <w:szCs w:val="24"/>
          <w:lang w:eastAsia="ru-RU"/>
        </w:rPr>
        <w:t xml:space="preserve"> - количество детей в возрасте от 2 до 3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КЗ - количество детей в возрасте от 3 до 4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w:t>
      </w:r>
      <w:proofErr w:type="gramStart"/>
      <w:r w:rsidRPr="00097F91">
        <w:rPr>
          <w:rFonts w:ascii="Times New Roman" w:eastAsia="Times New Roman" w:hAnsi="Times New Roman" w:cs="Times New Roman"/>
          <w:sz w:val="24"/>
          <w:szCs w:val="24"/>
          <w:lang w:eastAsia="ru-RU"/>
        </w:rPr>
        <w:t>4</w:t>
      </w:r>
      <w:proofErr w:type="gramEnd"/>
      <w:r w:rsidRPr="00097F91">
        <w:rPr>
          <w:rFonts w:ascii="Times New Roman" w:eastAsia="Times New Roman" w:hAnsi="Times New Roman" w:cs="Times New Roman"/>
          <w:sz w:val="24"/>
          <w:szCs w:val="24"/>
          <w:lang w:eastAsia="ru-RU"/>
        </w:rPr>
        <w:t xml:space="preserve"> - количество детей в возрасте от 4 до 5 лет,</w:t>
      </w:r>
    </w:p>
    <w:p w:rsidR="00097F91" w:rsidRPr="00097F91" w:rsidRDefault="00097F91" w:rsidP="00D07D2D">
      <w:pPr>
        <w:autoSpaceDE w:val="0"/>
        <w:autoSpaceDN w:val="0"/>
        <w:adjustRightInd w:val="0"/>
        <w:spacing w:after="0" w:line="274" w:lineRule="exact"/>
        <w:ind w:firstLine="567"/>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К5 - количество детей в возрасте от 5 до 6 лет,</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lastRenderedPageBreak/>
        <w:t>Кб - количество детей в возрасте от 6 до 7 лет</w:t>
      </w:r>
    </w:p>
    <w:p w:rsidR="00097F91" w:rsidRPr="00097F91" w:rsidRDefault="00097F91" w:rsidP="00D07D2D">
      <w:pPr>
        <w:shd w:val="clear" w:color="auto" w:fill="FFFFFF"/>
        <w:spacing w:after="0" w:line="240" w:lineRule="auto"/>
        <w:ind w:right="80"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РДОО – расчетное количество мест в объектах дошкольного образования, мест на                         1 тыс. чел.</w:t>
      </w:r>
    </w:p>
    <w:p w:rsidR="00097F91" w:rsidRPr="00097F91" w:rsidRDefault="00097F91"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Размеры земельных участков для размещения дошкольных образовательных организаций прин</w:t>
      </w:r>
      <w:r w:rsidRPr="00D07D2D">
        <w:rPr>
          <w:rFonts w:ascii="Times New Roman" w:eastAsia="Times New Roman" w:hAnsi="Times New Roman" w:cs="Times New Roman"/>
          <w:sz w:val="24"/>
          <w:szCs w:val="24"/>
          <w:lang w:eastAsia="ru-RU"/>
        </w:rPr>
        <w:t>имаются</w:t>
      </w:r>
      <w:r w:rsidRPr="00097F91">
        <w:rPr>
          <w:rFonts w:ascii="Times New Roman" w:eastAsia="Times New Roman" w:hAnsi="Times New Roman" w:cs="Times New Roman"/>
          <w:sz w:val="24"/>
          <w:szCs w:val="24"/>
          <w:lang w:eastAsia="ru-RU"/>
        </w:rPr>
        <w:t xml:space="preserve"> согласно приложению</w:t>
      </w:r>
      <w:proofErr w:type="gramStart"/>
      <w:r w:rsidRPr="00097F91">
        <w:rPr>
          <w:rFonts w:ascii="Times New Roman" w:eastAsia="Times New Roman" w:hAnsi="Times New Roman" w:cs="Times New Roman"/>
          <w:sz w:val="24"/>
          <w:szCs w:val="24"/>
          <w:lang w:eastAsia="ru-RU"/>
        </w:rPr>
        <w:t xml:space="preserve"> Ж</w:t>
      </w:r>
      <w:proofErr w:type="gramEnd"/>
      <w:r w:rsidRPr="00097F91">
        <w:rPr>
          <w:rFonts w:ascii="Times New Roman" w:eastAsia="Times New Roman" w:hAnsi="Times New Roman" w:cs="Times New Roman"/>
          <w:sz w:val="24"/>
          <w:szCs w:val="24"/>
          <w:lang w:eastAsia="ru-RU"/>
        </w:rPr>
        <w:t xml:space="preserve"> СП 42.13330.2011 </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w:t>
      </w:r>
      <w:r w:rsidR="00C10A7F">
        <w:rPr>
          <w:rFonts w:ascii="Times New Roman" w:eastAsia="Times New Roman" w:hAnsi="Times New Roman" w:cs="Times New Roman"/>
          <w:sz w:val="24"/>
          <w:szCs w:val="24"/>
          <w:lang w:eastAsia="ru-RU"/>
        </w:rPr>
        <w:t>»</w:t>
      </w:r>
      <w:r w:rsidRPr="00097F91">
        <w:rPr>
          <w:rFonts w:ascii="Times New Roman" w:eastAsia="Times New Roman" w:hAnsi="Times New Roman" w:cs="Times New Roman"/>
          <w:sz w:val="24"/>
          <w:szCs w:val="24"/>
          <w:lang w:eastAsia="ru-RU"/>
        </w:rPr>
        <w:t>.</w:t>
      </w:r>
    </w:p>
    <w:p w:rsidR="00097F91" w:rsidRPr="00D07D2D" w:rsidRDefault="00097F91" w:rsidP="00D07D2D">
      <w:pPr>
        <w:widowControl w:val="0"/>
        <w:spacing w:after="0" w:line="240" w:lineRule="auto"/>
        <w:ind w:right="-2" w:firstLine="567"/>
        <w:jc w:val="both"/>
        <w:rPr>
          <w:rFonts w:ascii="Times New Roman" w:eastAsia="Times New Roman" w:hAnsi="Times New Roman" w:cs="Times New Roman"/>
          <w:sz w:val="24"/>
          <w:szCs w:val="24"/>
          <w:lang w:eastAsia="ru-RU"/>
        </w:rPr>
      </w:pPr>
      <w:r w:rsidRPr="00097F91">
        <w:rPr>
          <w:rFonts w:ascii="Times New Roman" w:eastAsia="Times New Roman" w:hAnsi="Times New Roman" w:cs="Times New Roman"/>
          <w:sz w:val="24"/>
          <w:szCs w:val="24"/>
          <w:lang w:eastAsia="ru-RU"/>
        </w:rPr>
        <w:t xml:space="preserve">Уровень территориальной доступности дошкольных образовательных организаций принят </w:t>
      </w:r>
      <w:r w:rsidRPr="00D07D2D">
        <w:rPr>
          <w:rFonts w:ascii="Times New Roman" w:eastAsia="Times New Roman" w:hAnsi="Times New Roman" w:cs="Times New Roman"/>
          <w:sz w:val="24"/>
          <w:szCs w:val="24"/>
          <w:lang w:eastAsia="ru-RU"/>
        </w:rPr>
        <w:t>в соответствии с РНГП</w:t>
      </w:r>
      <w:r w:rsidRPr="00097F91">
        <w:rPr>
          <w:rFonts w:ascii="Times New Roman" w:eastAsia="Times New Roman" w:hAnsi="Times New Roman" w:cs="Times New Roman"/>
          <w:sz w:val="24"/>
          <w:szCs w:val="24"/>
          <w:lang w:eastAsia="ru-RU"/>
        </w:rPr>
        <w:t>.</w:t>
      </w:r>
    </w:p>
    <w:p w:rsidR="00097F91" w:rsidRPr="00D07D2D" w:rsidRDefault="00097F91" w:rsidP="00D07D2D">
      <w:pPr>
        <w:widowControl w:val="0"/>
        <w:spacing w:after="0" w:line="240" w:lineRule="auto"/>
        <w:ind w:firstLine="567"/>
        <w:jc w:val="both"/>
        <w:rPr>
          <w:rFonts w:ascii="Times New Roman" w:eastAsia="Times New Roman" w:hAnsi="Times New Roman" w:cs="Times New Roman"/>
          <w:sz w:val="24"/>
          <w:szCs w:val="24"/>
          <w:lang w:eastAsia="ru-RU"/>
        </w:rPr>
      </w:pPr>
    </w:p>
    <w:p w:rsidR="00FF3E1A" w:rsidRPr="00097F91" w:rsidRDefault="00FF3E1A" w:rsidP="00097F91">
      <w:pPr>
        <w:widowControl w:val="0"/>
        <w:tabs>
          <w:tab w:val="left" w:pos="2727"/>
        </w:tabs>
        <w:spacing w:line="240" w:lineRule="auto"/>
        <w:ind w:firstLine="567"/>
        <w:jc w:val="both"/>
        <w:rPr>
          <w:rFonts w:ascii="Times New Roman" w:eastAsia="Times New Roman" w:hAnsi="Times New Roman" w:cs="Times New Roman"/>
          <w:b/>
          <w:sz w:val="24"/>
          <w:szCs w:val="24"/>
          <w:lang w:eastAsia="ru-RU"/>
        </w:rPr>
      </w:pPr>
      <w:r w:rsidRPr="00097F91">
        <w:rPr>
          <w:rFonts w:ascii="Times New Roman" w:eastAsia="Times New Roman" w:hAnsi="Times New Roman" w:cs="Times New Roman"/>
          <w:b/>
          <w:sz w:val="24"/>
          <w:szCs w:val="24"/>
          <w:lang w:eastAsia="ru-RU"/>
        </w:rPr>
        <w:t>3.</w:t>
      </w:r>
      <w:r w:rsidR="00276592">
        <w:rPr>
          <w:rFonts w:ascii="Times New Roman" w:eastAsia="Times New Roman" w:hAnsi="Times New Roman" w:cs="Times New Roman"/>
          <w:b/>
          <w:sz w:val="24"/>
          <w:szCs w:val="24"/>
          <w:lang w:eastAsia="ru-RU"/>
        </w:rPr>
        <w:t>4</w:t>
      </w:r>
      <w:r w:rsidRP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В области</w:t>
      </w:r>
      <w:r w:rsidR="00097F91">
        <w:rPr>
          <w:rFonts w:ascii="Times New Roman" w:eastAsia="Times New Roman" w:hAnsi="Times New Roman" w:cs="Times New Roman"/>
          <w:b/>
          <w:sz w:val="24"/>
          <w:szCs w:val="24"/>
          <w:lang w:eastAsia="ru-RU"/>
        </w:rPr>
        <w:t xml:space="preserve"> </w:t>
      </w:r>
      <w:r w:rsidR="00097F91" w:rsidRPr="00097F91">
        <w:rPr>
          <w:rFonts w:ascii="Times New Roman" w:eastAsia="Times New Roman" w:hAnsi="Times New Roman" w:cs="Times New Roman"/>
          <w:b/>
          <w:sz w:val="24"/>
          <w:szCs w:val="24"/>
          <w:lang w:eastAsia="ru-RU"/>
        </w:rPr>
        <w:t>физической культуры и массового спорта</w:t>
      </w:r>
    </w:p>
    <w:p w:rsidR="006062F6" w:rsidRPr="006062F6" w:rsidRDefault="006062F6" w:rsidP="006062F6">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062F6">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в области физической культуры и спорта приведено в таблице </w:t>
      </w:r>
      <w:r w:rsidR="00A1655C">
        <w:rPr>
          <w:rFonts w:ascii="Times New Roman" w:eastAsia="Times New Roman" w:hAnsi="Times New Roman" w:cs="Times New Roman"/>
          <w:sz w:val="24"/>
          <w:szCs w:val="24"/>
          <w:lang w:eastAsia="ru-RU"/>
        </w:rPr>
        <w:t>19</w:t>
      </w:r>
      <w:r w:rsidRPr="006062F6">
        <w:rPr>
          <w:rFonts w:ascii="Times New Roman" w:eastAsia="Times New Roman" w:hAnsi="Times New Roman" w:cs="Times New Roman"/>
          <w:sz w:val="24"/>
          <w:szCs w:val="24"/>
          <w:lang w:eastAsia="ru-RU"/>
        </w:rPr>
        <w:t>.</w:t>
      </w:r>
    </w:p>
    <w:p w:rsidR="006062F6" w:rsidRPr="006062F6" w:rsidRDefault="006062F6" w:rsidP="006062F6">
      <w:pPr>
        <w:shd w:val="clear" w:color="auto" w:fill="FFFFFF"/>
        <w:spacing w:after="0" w:line="240" w:lineRule="auto"/>
        <w:jc w:val="right"/>
        <w:rPr>
          <w:rFonts w:ascii="Times New Roman" w:eastAsia="Times New Roman" w:hAnsi="Times New Roman" w:cs="Times New Roman"/>
          <w:sz w:val="24"/>
          <w:szCs w:val="24"/>
          <w:lang w:eastAsia="ru-RU"/>
        </w:rPr>
      </w:pPr>
      <w:r w:rsidRPr="006062F6">
        <w:rPr>
          <w:rFonts w:ascii="Times New Roman" w:eastAsia="Times New Roman" w:hAnsi="Times New Roman" w:cs="Times New Roman"/>
          <w:sz w:val="24"/>
          <w:szCs w:val="24"/>
          <w:lang w:eastAsia="ru-RU"/>
        </w:rPr>
        <w:t xml:space="preserve">Таблица </w:t>
      </w:r>
      <w:r w:rsidR="00A1655C">
        <w:rPr>
          <w:rFonts w:ascii="Times New Roman" w:eastAsia="Times New Roman" w:hAnsi="Times New Roman" w:cs="Times New Roman"/>
          <w:sz w:val="24"/>
          <w:szCs w:val="24"/>
          <w:lang w:eastAsia="ru-RU"/>
        </w:rPr>
        <w:t>19</w:t>
      </w:r>
    </w:p>
    <w:tbl>
      <w:tblPr>
        <w:tblW w:w="5000" w:type="pct"/>
        <w:tblCellMar>
          <w:top w:w="15" w:type="dxa"/>
          <w:left w:w="15" w:type="dxa"/>
          <w:bottom w:w="15" w:type="dxa"/>
          <w:right w:w="15" w:type="dxa"/>
        </w:tblCellMar>
        <w:tblLook w:val="04A0"/>
      </w:tblPr>
      <w:tblGrid>
        <w:gridCol w:w="2425"/>
        <w:gridCol w:w="2694"/>
        <w:gridCol w:w="4550"/>
      </w:tblGrid>
      <w:tr w:rsidR="006062F6" w:rsidRPr="006062F6" w:rsidTr="006062F6">
        <w:tc>
          <w:tcPr>
            <w:tcW w:w="1254"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jc w:val="center"/>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Вид объекта</w:t>
            </w: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jc w:val="center"/>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jc w:val="center"/>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Обоснование расчетного показателя</w:t>
            </w:r>
          </w:p>
        </w:tc>
      </w:tr>
      <w:tr w:rsidR="006062F6" w:rsidRPr="006062F6" w:rsidTr="006062F6">
        <w:trPr>
          <w:trHeight w:val="240"/>
        </w:trPr>
        <w:tc>
          <w:tcPr>
            <w:tcW w:w="1254" w:type="pct"/>
            <w:vMerge w:val="restar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Стадионы с трибунами на 1500 мест и более</w:t>
            </w: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Минимально допустимый уровень обеспеченности населения</w:t>
            </w:r>
          </w:p>
        </w:tc>
        <w:tc>
          <w:tcPr>
            <w:tcW w:w="2353" w:type="pct"/>
            <w:vMerge w:val="restar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 xml:space="preserve">Показатели обеспеченности и территориальной доступности приняты в соответствии с приказом </w:t>
            </w:r>
            <w:proofErr w:type="spellStart"/>
            <w:r w:rsidRPr="006062F6">
              <w:rPr>
                <w:rFonts w:ascii="Times New Roman" w:eastAsia="Times New Roman" w:hAnsi="Times New Roman" w:cs="Times New Roman"/>
                <w:lang w:eastAsia="ru-RU"/>
              </w:rPr>
              <w:t>Минспорта</w:t>
            </w:r>
            <w:proofErr w:type="spellEnd"/>
            <w:r w:rsidRPr="006062F6">
              <w:rPr>
                <w:rFonts w:ascii="Times New Roman" w:eastAsia="Times New Roman" w:hAnsi="Times New Roman" w:cs="Times New Roman"/>
                <w:lang w:eastAsia="ru-RU"/>
              </w:rPr>
              <w:t xml:space="preserve"> России от 19 августа 2021 г. № 649 </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w:t>
            </w:r>
          </w:p>
        </w:tc>
      </w:tr>
      <w:tr w:rsidR="006062F6" w:rsidRPr="006062F6" w:rsidTr="006062F6">
        <w:tc>
          <w:tcPr>
            <w:tcW w:w="1254" w:type="pct"/>
            <w:vMerge/>
            <w:tcBorders>
              <w:top w:val="single" w:sz="6" w:space="0" w:color="000000"/>
              <w:left w:val="single" w:sz="6" w:space="0" w:color="000000"/>
              <w:bottom w:val="single" w:sz="6" w:space="0" w:color="000000"/>
              <w:right w:val="single" w:sz="6" w:space="0" w:color="000000"/>
            </w:tcBorders>
            <w:vAlign w:val="center"/>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vMerge/>
            <w:tcBorders>
              <w:top w:val="single" w:sz="6" w:space="0" w:color="000000"/>
              <w:left w:val="single" w:sz="6" w:space="0" w:color="000000"/>
              <w:bottom w:val="single" w:sz="6" w:space="0" w:color="000000"/>
              <w:right w:val="single" w:sz="6" w:space="0" w:color="000000"/>
            </w:tcBorders>
            <w:vAlign w:val="center"/>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p>
        </w:tc>
      </w:tr>
      <w:tr w:rsidR="006062F6" w:rsidRPr="006062F6" w:rsidTr="006062F6">
        <w:trPr>
          <w:trHeight w:val="240"/>
        </w:trPr>
        <w:tc>
          <w:tcPr>
            <w:tcW w:w="1254" w:type="pct"/>
            <w:vMerge w:val="restar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Спортивные сооружения для проведения официальных региональных, межрегиональных, всероссийских и международных физкультурно-оздоровительных мероприятий</w:t>
            </w: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Количество объектов на Краснодарский край определяется по заданию на проектирование с учетом требований исполнительного органа государственной власти Краснодарского края в области физической культуры и спорта.</w:t>
            </w:r>
          </w:p>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Размер земельного участка установлен согласно СП 42.13330.2016.</w:t>
            </w:r>
          </w:p>
        </w:tc>
      </w:tr>
      <w:tr w:rsidR="006062F6" w:rsidRPr="006062F6" w:rsidTr="006062F6">
        <w:tc>
          <w:tcPr>
            <w:tcW w:w="1254" w:type="pct"/>
            <w:vMerge/>
            <w:tcBorders>
              <w:top w:val="single" w:sz="6" w:space="0" w:color="000000"/>
              <w:left w:val="single" w:sz="6" w:space="0" w:color="000000"/>
              <w:bottom w:val="single" w:sz="6" w:space="0" w:color="000000"/>
              <w:right w:val="single" w:sz="6" w:space="0" w:color="000000"/>
            </w:tcBorders>
            <w:vAlign w:val="center"/>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Не нормируется</w:t>
            </w:r>
          </w:p>
        </w:tc>
      </w:tr>
      <w:tr w:rsidR="006062F6" w:rsidRPr="006062F6" w:rsidTr="006062F6">
        <w:trPr>
          <w:trHeight w:val="240"/>
        </w:trPr>
        <w:tc>
          <w:tcPr>
            <w:tcW w:w="1254" w:type="pct"/>
            <w:vMerge w:val="restar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Центр спортивной подготовки</w:t>
            </w: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proofErr w:type="gramStart"/>
            <w:r w:rsidRPr="006062F6">
              <w:rPr>
                <w:rFonts w:ascii="Times New Roman" w:eastAsia="Times New Roman" w:hAnsi="Times New Roman" w:cs="Times New Roman"/>
                <w:lang w:eastAsia="ru-RU"/>
              </w:rPr>
              <w:t xml:space="preserve">Принято в соответствии с перечнем базовых видов спорта, утвержденным приказом </w:t>
            </w:r>
            <w:proofErr w:type="spellStart"/>
            <w:r w:rsidRPr="006062F6">
              <w:rPr>
                <w:rFonts w:ascii="Times New Roman" w:eastAsia="Times New Roman" w:hAnsi="Times New Roman" w:cs="Times New Roman"/>
                <w:lang w:eastAsia="ru-RU"/>
              </w:rPr>
              <w:t>Минспорта</w:t>
            </w:r>
            <w:proofErr w:type="spellEnd"/>
            <w:r w:rsidRPr="006062F6">
              <w:rPr>
                <w:rFonts w:ascii="Times New Roman" w:eastAsia="Times New Roman" w:hAnsi="Times New Roman" w:cs="Times New Roman"/>
                <w:lang w:eastAsia="ru-RU"/>
              </w:rPr>
              <w:t xml:space="preserve"> России от 8 октября 2024 г. № 996 </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Об утверждении перечня базовых видов спорта</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 xml:space="preserve">, а также в соответствии с приказом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w:t>
            </w:r>
            <w:proofErr w:type="gramEnd"/>
            <w:r w:rsidRPr="006062F6">
              <w:rPr>
                <w:rFonts w:ascii="Times New Roman" w:eastAsia="Times New Roman" w:hAnsi="Times New Roman" w:cs="Times New Roman"/>
                <w:lang w:eastAsia="ru-RU"/>
              </w:rPr>
              <w:t xml:space="preserve"> спорта</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w:t>
            </w:r>
          </w:p>
        </w:tc>
      </w:tr>
      <w:tr w:rsidR="006062F6" w:rsidRPr="006062F6" w:rsidTr="006062F6">
        <w:tc>
          <w:tcPr>
            <w:tcW w:w="1254" w:type="pct"/>
            <w:vMerge/>
            <w:tcBorders>
              <w:top w:val="single" w:sz="6" w:space="0" w:color="000000"/>
              <w:left w:val="single" w:sz="6" w:space="0" w:color="000000"/>
              <w:bottom w:val="single" w:sz="6" w:space="0" w:color="000000"/>
              <w:right w:val="single" w:sz="6" w:space="0" w:color="000000"/>
            </w:tcBorders>
            <w:vAlign w:val="center"/>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Не нормируется</w:t>
            </w:r>
          </w:p>
        </w:tc>
      </w:tr>
      <w:tr w:rsidR="006062F6" w:rsidRPr="006062F6" w:rsidTr="006062F6">
        <w:trPr>
          <w:trHeight w:val="240"/>
        </w:trPr>
        <w:tc>
          <w:tcPr>
            <w:tcW w:w="1254" w:type="pct"/>
            <w:vMerge w:val="restar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 xml:space="preserve">Краевой специализированный центр лечебной физкультуры и </w:t>
            </w:r>
            <w:r w:rsidRPr="006062F6">
              <w:rPr>
                <w:rFonts w:ascii="Times New Roman" w:eastAsia="Times New Roman" w:hAnsi="Times New Roman" w:cs="Times New Roman"/>
                <w:lang w:eastAsia="ru-RU"/>
              </w:rPr>
              <w:lastRenderedPageBreak/>
              <w:t>спортивной медицины</w:t>
            </w: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lastRenderedPageBreak/>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1 объект на Краснодарский край установлен согласно текущей обеспеченности.</w:t>
            </w:r>
          </w:p>
        </w:tc>
      </w:tr>
      <w:tr w:rsidR="006062F6" w:rsidRPr="006062F6" w:rsidTr="006062F6">
        <w:tc>
          <w:tcPr>
            <w:tcW w:w="1254" w:type="pct"/>
            <w:vMerge/>
            <w:tcBorders>
              <w:top w:val="single" w:sz="6" w:space="0" w:color="000000"/>
              <w:left w:val="single" w:sz="6" w:space="0" w:color="000000"/>
              <w:bottom w:val="single" w:sz="6" w:space="0" w:color="000000"/>
              <w:right w:val="single" w:sz="6" w:space="0" w:color="000000"/>
            </w:tcBorders>
            <w:vAlign w:val="center"/>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 xml:space="preserve">Максимально </w:t>
            </w:r>
            <w:r w:rsidRPr="006062F6">
              <w:rPr>
                <w:rFonts w:ascii="Times New Roman" w:eastAsia="Times New Roman" w:hAnsi="Times New Roman" w:cs="Times New Roman"/>
                <w:lang w:eastAsia="ru-RU"/>
              </w:rPr>
              <w:lastRenderedPageBreak/>
              <w:t>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lastRenderedPageBreak/>
              <w:t>Не нормируется</w:t>
            </w:r>
          </w:p>
        </w:tc>
      </w:tr>
      <w:tr w:rsidR="006062F6" w:rsidRPr="006062F6" w:rsidTr="006062F6">
        <w:trPr>
          <w:trHeight w:val="240"/>
        </w:trPr>
        <w:tc>
          <w:tcPr>
            <w:tcW w:w="1254" w:type="pct"/>
            <w:vMerge w:val="restar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lastRenderedPageBreak/>
              <w:t>Детские и юношеские спортивные школы, в том числе спортивные школы олимпийского резерва</w:t>
            </w: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proofErr w:type="gramStart"/>
            <w:r w:rsidRPr="006062F6">
              <w:rPr>
                <w:rFonts w:ascii="Times New Roman" w:eastAsia="Times New Roman" w:hAnsi="Times New Roman" w:cs="Times New Roman"/>
                <w:lang w:eastAsia="ru-RU"/>
              </w:rPr>
              <w:t xml:space="preserve">Принято в соответствии с перечнем базовых видов спорта, утвержденным приказом </w:t>
            </w:r>
            <w:proofErr w:type="spellStart"/>
            <w:r w:rsidRPr="006062F6">
              <w:rPr>
                <w:rFonts w:ascii="Times New Roman" w:eastAsia="Times New Roman" w:hAnsi="Times New Roman" w:cs="Times New Roman"/>
                <w:lang w:eastAsia="ru-RU"/>
              </w:rPr>
              <w:t>Минспорта</w:t>
            </w:r>
            <w:proofErr w:type="spellEnd"/>
            <w:r w:rsidRPr="006062F6">
              <w:rPr>
                <w:rFonts w:ascii="Times New Roman" w:eastAsia="Times New Roman" w:hAnsi="Times New Roman" w:cs="Times New Roman"/>
                <w:lang w:eastAsia="ru-RU"/>
              </w:rPr>
              <w:t xml:space="preserve"> России от 8 октября 2024 г. № 996 </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Об утверждении перечня базовых видов спорта</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 xml:space="preserve">, а также в соответствии с приказом Министерства спорта Российской Федерации от 21 марта 2018 г. № 244 </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w:t>
            </w:r>
            <w:proofErr w:type="gramEnd"/>
            <w:r w:rsidRPr="006062F6">
              <w:rPr>
                <w:rFonts w:ascii="Times New Roman" w:eastAsia="Times New Roman" w:hAnsi="Times New Roman" w:cs="Times New Roman"/>
                <w:lang w:eastAsia="ru-RU"/>
              </w:rPr>
              <w:t xml:space="preserve"> спорта</w:t>
            </w:r>
            <w:r w:rsidR="00C10A7F">
              <w:rPr>
                <w:rFonts w:ascii="Times New Roman" w:eastAsia="Times New Roman" w:hAnsi="Times New Roman" w:cs="Times New Roman"/>
                <w:lang w:eastAsia="ru-RU"/>
              </w:rPr>
              <w:t>»</w:t>
            </w:r>
            <w:r w:rsidRPr="006062F6">
              <w:rPr>
                <w:rFonts w:ascii="Times New Roman" w:eastAsia="Times New Roman" w:hAnsi="Times New Roman" w:cs="Times New Roman"/>
                <w:lang w:eastAsia="ru-RU"/>
              </w:rPr>
              <w:t>.</w:t>
            </w:r>
          </w:p>
        </w:tc>
      </w:tr>
      <w:tr w:rsidR="006062F6" w:rsidRPr="006062F6" w:rsidTr="006062F6">
        <w:tc>
          <w:tcPr>
            <w:tcW w:w="1254" w:type="pct"/>
            <w:vMerge/>
            <w:tcBorders>
              <w:top w:val="single" w:sz="6" w:space="0" w:color="000000"/>
              <w:left w:val="single" w:sz="6" w:space="0" w:color="000000"/>
              <w:bottom w:val="single" w:sz="6" w:space="0" w:color="000000"/>
              <w:right w:val="single" w:sz="6" w:space="0" w:color="000000"/>
            </w:tcBorders>
            <w:vAlign w:val="center"/>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6062F6" w:rsidRPr="006062F6" w:rsidRDefault="006062F6" w:rsidP="006062F6">
            <w:pPr>
              <w:spacing w:after="0" w:line="240" w:lineRule="auto"/>
              <w:ind w:left="142" w:right="44"/>
              <w:rPr>
                <w:rFonts w:ascii="Times New Roman" w:eastAsia="Times New Roman" w:hAnsi="Times New Roman" w:cs="Times New Roman"/>
                <w:lang w:eastAsia="ru-RU"/>
              </w:rPr>
            </w:pPr>
            <w:r w:rsidRPr="006062F6">
              <w:rPr>
                <w:rFonts w:ascii="Times New Roman" w:eastAsia="Times New Roman" w:hAnsi="Times New Roman" w:cs="Times New Roman"/>
                <w:lang w:eastAsia="ru-RU"/>
              </w:rPr>
              <w:t>Не нормируется</w:t>
            </w:r>
          </w:p>
        </w:tc>
      </w:tr>
      <w:tr w:rsidR="006062F6" w:rsidRPr="006062F6" w:rsidTr="006062F6">
        <w:trPr>
          <w:trHeight w:val="731"/>
        </w:trPr>
        <w:tc>
          <w:tcPr>
            <w:tcW w:w="5000" w:type="pct"/>
            <w:gridSpan w:val="3"/>
            <w:tcBorders>
              <w:top w:val="single" w:sz="6" w:space="0" w:color="000000"/>
              <w:left w:val="single" w:sz="6" w:space="0" w:color="000000"/>
              <w:bottom w:val="single" w:sz="6" w:space="0" w:color="000000"/>
              <w:right w:val="single" w:sz="6" w:space="0" w:color="000000"/>
            </w:tcBorders>
            <w:vAlign w:val="center"/>
          </w:tcPr>
          <w:p w:rsidR="006062F6" w:rsidRPr="006062F6" w:rsidRDefault="006062F6" w:rsidP="006062F6">
            <w:pPr>
              <w:shd w:val="clear" w:color="auto" w:fill="FFFFFF"/>
              <w:spacing w:after="0" w:line="240" w:lineRule="auto"/>
              <w:ind w:left="142" w:right="141"/>
              <w:jc w:val="both"/>
              <w:rPr>
                <w:rFonts w:ascii="Times New Roman" w:eastAsia="Times New Roman" w:hAnsi="Times New Roman" w:cs="Times New Roman"/>
                <w:lang w:eastAsia="ru-RU"/>
              </w:rPr>
            </w:pPr>
            <w:r w:rsidRPr="00097F91">
              <w:rPr>
                <w:rFonts w:ascii="Times New Roman" w:eastAsia="Times New Roman" w:hAnsi="Times New Roman" w:cs="Times New Roman"/>
                <w:lang w:eastAsia="ru-RU"/>
              </w:rPr>
              <w:t>Решение о создании объектов спорта иных видов, не указанных в СП 42.13330.2011, или в ином количестве принимается субъектом Российской Федерации, муниципальным образованием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w:t>
            </w:r>
          </w:p>
        </w:tc>
      </w:tr>
    </w:tbl>
    <w:p w:rsidR="006062F6" w:rsidRDefault="006062F6" w:rsidP="006062F6">
      <w:pPr>
        <w:widowControl w:val="0"/>
        <w:spacing w:after="0" w:line="240" w:lineRule="auto"/>
        <w:ind w:firstLine="567"/>
        <w:jc w:val="both"/>
        <w:rPr>
          <w:rFonts w:ascii="Times New Roman" w:eastAsia="Times New Roman" w:hAnsi="Times New Roman" w:cs="Times New Roman"/>
          <w:sz w:val="24"/>
          <w:szCs w:val="24"/>
          <w:lang w:eastAsia="ru-RU"/>
        </w:rPr>
      </w:pPr>
    </w:p>
    <w:p w:rsidR="002911E5" w:rsidRDefault="002911E5" w:rsidP="006062F6">
      <w:pPr>
        <w:widowControl w:val="0"/>
        <w:spacing w:after="0" w:line="240" w:lineRule="auto"/>
        <w:ind w:right="-2" w:firstLine="487"/>
        <w:jc w:val="both"/>
        <w:rPr>
          <w:rFonts w:ascii="Times New Roman" w:eastAsia="Times New Roman" w:hAnsi="Times New Roman" w:cs="Times New Roman"/>
          <w:b/>
          <w:sz w:val="24"/>
          <w:szCs w:val="24"/>
          <w:lang w:eastAsia="ru-RU"/>
        </w:rPr>
      </w:pPr>
      <w:bookmarkStart w:id="16" w:name="100042"/>
      <w:bookmarkEnd w:id="16"/>
      <w:r>
        <w:rPr>
          <w:rFonts w:ascii="Times New Roman" w:eastAsia="Times New Roman" w:hAnsi="Times New Roman" w:cs="Times New Roman"/>
          <w:b/>
          <w:sz w:val="24"/>
          <w:szCs w:val="24"/>
          <w:lang w:eastAsia="ru-RU"/>
        </w:rPr>
        <w:t>3.5. В области здравоохранения</w:t>
      </w:r>
    </w:p>
    <w:p w:rsidR="002911E5" w:rsidRPr="002911E5" w:rsidRDefault="002911E5" w:rsidP="00DE2DE9">
      <w:pPr>
        <w:spacing w:before="100" w:beforeAutospacing="1" w:after="0" w:line="240" w:lineRule="auto"/>
        <w:ind w:firstLine="567"/>
        <w:jc w:val="both"/>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Обоснование предельных значений расчетных показателей по объектам регионального значения в области здравоохранения приведено в таблице 2</w:t>
      </w:r>
      <w:r w:rsidR="00A1655C">
        <w:rPr>
          <w:rFonts w:ascii="Times New Roman" w:eastAsia="Times New Roman" w:hAnsi="Times New Roman" w:cs="Times New Roman"/>
          <w:sz w:val="24"/>
          <w:szCs w:val="24"/>
          <w:lang w:eastAsia="ru-RU"/>
        </w:rPr>
        <w:t>0</w:t>
      </w:r>
      <w:r w:rsidRPr="002911E5">
        <w:rPr>
          <w:rFonts w:ascii="Times New Roman" w:eastAsia="Times New Roman" w:hAnsi="Times New Roman" w:cs="Times New Roman"/>
          <w:sz w:val="24"/>
          <w:szCs w:val="24"/>
          <w:lang w:eastAsia="ru-RU"/>
        </w:rPr>
        <w:t>.</w:t>
      </w:r>
    </w:p>
    <w:p w:rsidR="002911E5" w:rsidRPr="002911E5" w:rsidRDefault="002911E5" w:rsidP="002911E5">
      <w:pPr>
        <w:spacing w:after="0" w:line="240" w:lineRule="auto"/>
        <w:ind w:firstLine="567"/>
        <w:jc w:val="right"/>
        <w:rPr>
          <w:rFonts w:ascii="Times New Roman" w:eastAsia="Times New Roman" w:hAnsi="Times New Roman" w:cs="Times New Roman"/>
          <w:sz w:val="24"/>
          <w:szCs w:val="24"/>
          <w:lang w:eastAsia="ru-RU"/>
        </w:rPr>
      </w:pPr>
      <w:r w:rsidRPr="002911E5">
        <w:rPr>
          <w:rFonts w:ascii="Times New Roman" w:eastAsia="Times New Roman" w:hAnsi="Times New Roman" w:cs="Times New Roman"/>
          <w:sz w:val="24"/>
          <w:szCs w:val="24"/>
          <w:lang w:eastAsia="ru-RU"/>
        </w:rPr>
        <w:t>Таблица 2</w:t>
      </w:r>
      <w:r w:rsidR="00A1655C">
        <w:rPr>
          <w:rFonts w:ascii="Times New Roman" w:eastAsia="Times New Roman" w:hAnsi="Times New Roman" w:cs="Times New Roman"/>
          <w:sz w:val="24"/>
          <w:szCs w:val="24"/>
          <w:lang w:eastAsia="ru-RU"/>
        </w:rPr>
        <w:t>0</w:t>
      </w:r>
    </w:p>
    <w:tbl>
      <w:tblPr>
        <w:tblW w:w="5000" w:type="pct"/>
        <w:tblCellMar>
          <w:top w:w="15" w:type="dxa"/>
          <w:left w:w="15" w:type="dxa"/>
          <w:bottom w:w="15" w:type="dxa"/>
          <w:right w:w="15" w:type="dxa"/>
        </w:tblCellMar>
        <w:tblLook w:val="04A0"/>
      </w:tblPr>
      <w:tblGrid>
        <w:gridCol w:w="2938"/>
        <w:gridCol w:w="2705"/>
        <w:gridCol w:w="4026"/>
      </w:tblGrid>
      <w:tr w:rsidR="002911E5" w:rsidRPr="002911E5" w:rsidTr="002911E5">
        <w:tc>
          <w:tcPr>
            <w:tcW w:w="151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Вид объекта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Тип расчетного показателя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432209">
            <w:pPr>
              <w:spacing w:after="0" w:line="240" w:lineRule="auto"/>
              <w:jc w:val="center"/>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Обоснование расчетного показателя</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Станции скорой медицинской помощи</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 xml:space="preserve">Минимальный уровень обеспеченности составляет 1 объект на 50 тыс. чел. в соответствии с приказом Минздрава России от 27 февраля 2016 г. № 132н </w:t>
            </w:r>
            <w:r w:rsidR="00C10A7F">
              <w:rPr>
                <w:rFonts w:ascii="Times New Roman" w:eastAsia="Times New Roman" w:hAnsi="Times New Roman" w:cs="Times New Roman"/>
                <w:lang w:eastAsia="ru-RU"/>
              </w:rPr>
              <w:t>«</w:t>
            </w:r>
            <w:r w:rsidRPr="002911E5">
              <w:rPr>
                <w:rFonts w:ascii="Times New Roman" w:eastAsia="Times New Roman" w:hAnsi="Times New Roman" w:cs="Times New Roman"/>
                <w:lang w:eastAsia="ru-RU"/>
              </w:rPr>
              <w:t>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r w:rsidR="00C10A7F">
              <w:rPr>
                <w:rFonts w:ascii="Times New Roman" w:eastAsia="Times New Roman" w:hAnsi="Times New Roman" w:cs="Times New Roman"/>
                <w:lang w:eastAsia="ru-RU"/>
              </w:rPr>
              <w:t>»</w:t>
            </w:r>
            <w:r w:rsidRPr="002911E5">
              <w:rPr>
                <w:rFonts w:ascii="Times New Roman" w:eastAsia="Times New Roman" w:hAnsi="Times New Roman" w:cs="Times New Roman"/>
                <w:lang w:eastAsia="ru-RU"/>
              </w:rPr>
              <w:t xml:space="preserve"> (далее - приказ Минздрава России № 132н).</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составляет 20 минут (приказ Минздрава России № 132н).</w:t>
            </w:r>
          </w:p>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 учетом норматива минимальной обеспеченности и максимальной транспортной доступности, станции скорой медицинской помощи, как самостоятельные объекты, а не подразделения в структуре больниц, амбулаторий и т.п., должны располагаться в ареалах, в которых в радиусе 20 км проживает не менее 50 тыс. чел.</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lastRenderedPageBreak/>
              <w:t>Амбулатории, в том числе врачебные или центры (отделения) общей врачебной практики (семейной медицины)</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Рекомендуется проектировать 1 объект на 2 - 10 тыс. чел., в соответствии с приказом Минздрава России № 132н.</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roofErr w:type="gramStart"/>
            <w:r w:rsidRPr="002911E5">
              <w:rPr>
                <w:rFonts w:ascii="Times New Roman" w:eastAsia="Times New Roman" w:hAnsi="Times New Roman" w:cs="Times New Roman"/>
                <w:lang w:eastAsia="ru-RU"/>
              </w:rPr>
              <w:t>Пешеходная доступность в городских населенных пунктах и транспортная доступность в сельских населенных пунктах установлены в соответствии с СП 42.13330.2016.</w:t>
            </w:r>
            <w:proofErr w:type="gramEnd"/>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Поликлиника для взрослых</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roofErr w:type="gramStart"/>
            <w:r w:rsidRPr="002911E5">
              <w:rPr>
                <w:rFonts w:ascii="Times New Roman" w:eastAsia="Times New Roman" w:hAnsi="Times New Roman" w:cs="Times New Roman"/>
                <w:lang w:eastAsia="ru-RU"/>
              </w:rPr>
              <w:t>В соответствии с приказом Минздрава России № 132н рекомендуется проектировать в расчете 1 объект на 20 - 50 тыс. чел. Пропускная способность одного кабинета врачебного приема и размер земельного участка установлены в соответствии с СП 158.13330.2014.</w:t>
            </w:r>
            <w:proofErr w:type="gramEnd"/>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roofErr w:type="gramStart"/>
            <w:r w:rsidRPr="002911E5">
              <w:rPr>
                <w:rFonts w:ascii="Times New Roman" w:eastAsia="Times New Roman" w:hAnsi="Times New Roman" w:cs="Times New Roman"/>
                <w:lang w:eastAsia="ru-RU"/>
              </w:rPr>
              <w:t>Пешеходная доступность в городских населенных пунктах и транспортная доступность в сельских населенных пунктах установлены в соответствии с СП 42.13330.2016.</w:t>
            </w:r>
            <w:proofErr w:type="gramEnd"/>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Детская поликлиника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В соответствии с приказом Минздрава № 132н рекомендуется проектировать в расчете 1 объект на 10 - 30 тыс. детей. Пропускная способность одного кабинета врачебного приема и размер земельного участка установлены в соответствии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roofErr w:type="gramStart"/>
            <w:r w:rsidRPr="002911E5">
              <w:rPr>
                <w:rFonts w:ascii="Times New Roman" w:eastAsia="Times New Roman" w:hAnsi="Times New Roman" w:cs="Times New Roman"/>
                <w:lang w:eastAsia="ru-RU"/>
              </w:rPr>
              <w:t>Пешеходная доступность в городских населенных пунктах и транспортная доступность в сельских населенных пунктах установлены в соответствии с СП 42.13330.2016.</w:t>
            </w:r>
            <w:proofErr w:type="gramEnd"/>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Поликлиника стоматологическая</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100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Детская стоматологическая поликлиника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20-50 тыс. детей.</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Фельдшерско-акушерский пункт</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 xml:space="preserve">Количество объектов устанавливается по заданию на проектирование согласно СП 42.13330.2016. Размер земельного участка установлен в </w:t>
            </w:r>
            <w:r w:rsidRPr="002911E5">
              <w:rPr>
                <w:rFonts w:ascii="Times New Roman" w:eastAsia="Times New Roman" w:hAnsi="Times New Roman" w:cs="Times New Roman"/>
                <w:lang w:eastAsia="ru-RU"/>
              </w:rPr>
              <w:lastRenderedPageBreak/>
              <w:t>соответствии с СП 158.13330.2014.</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в одну сторону установлена в соответствии с СП 42.13330.2016.</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Участковая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5 - 20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Пешеходная доступность в населенных пунктах с численностью населения свыше 20 тыс. чел. и транспортная доступность в остальных населенных пунктах установлены в соответствии с приказом Минздрава России № 132н.</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Районная больница</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Согласно приказу Минздрава России № 132н рекомендуется проектировать в расчете 1 объект на 20 - 100 тыс. чел.</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Транспортная доступность установлена как для экстренной формы оказания медицинской помощи в соответствии с приказом Минздрава России № 132н.</w:t>
            </w:r>
          </w:p>
        </w:tc>
      </w:tr>
      <w:tr w:rsidR="002911E5" w:rsidRPr="002911E5" w:rsidTr="002911E5">
        <w:trPr>
          <w:trHeight w:val="240"/>
        </w:trPr>
        <w:tc>
          <w:tcPr>
            <w:tcW w:w="1519" w:type="pct"/>
            <w:vMerge w:val="restar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Объекты, предназначенные для организации оказания специализированной (санитарно-авиационной) скорой медицинской помощи</w:t>
            </w: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Минимально допустимый уровень обеспеченности населения</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Не менее 1 объекта на муниципальное образование установлено согласно текущей обеспеченности.</w:t>
            </w:r>
          </w:p>
        </w:tc>
      </w:tr>
      <w:tr w:rsidR="002911E5" w:rsidRPr="002911E5" w:rsidTr="002911E5">
        <w:tc>
          <w:tcPr>
            <w:tcW w:w="1519" w:type="pct"/>
            <w:vMerge/>
            <w:tcBorders>
              <w:top w:val="single" w:sz="6" w:space="0" w:color="000000"/>
              <w:left w:val="single" w:sz="6" w:space="0" w:color="000000"/>
              <w:bottom w:val="single" w:sz="6" w:space="0" w:color="000000"/>
              <w:right w:val="single" w:sz="6" w:space="0" w:color="000000"/>
            </w:tcBorders>
            <w:vAlign w:val="center"/>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p>
        </w:tc>
        <w:tc>
          <w:tcPr>
            <w:tcW w:w="1399"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Максимально допустимый уровень территориальной доступности</w:t>
            </w:r>
          </w:p>
        </w:tc>
        <w:tc>
          <w:tcPr>
            <w:tcW w:w="2082" w:type="pct"/>
            <w:tcBorders>
              <w:top w:val="single" w:sz="6" w:space="0" w:color="000000"/>
              <w:left w:val="single" w:sz="6" w:space="0" w:color="000000"/>
              <w:bottom w:val="single" w:sz="6" w:space="0" w:color="000000"/>
              <w:right w:val="single" w:sz="6" w:space="0" w:color="000000"/>
            </w:tcBorders>
            <w:hideMark/>
          </w:tcPr>
          <w:p w:rsidR="002911E5" w:rsidRPr="002911E5" w:rsidRDefault="002911E5" w:rsidP="002911E5">
            <w:pPr>
              <w:spacing w:after="0" w:line="240" w:lineRule="auto"/>
              <w:ind w:left="142" w:right="73"/>
              <w:rPr>
                <w:rFonts w:ascii="Times New Roman" w:eastAsia="Times New Roman" w:hAnsi="Times New Roman" w:cs="Times New Roman"/>
                <w:lang w:eastAsia="ru-RU"/>
              </w:rPr>
            </w:pPr>
            <w:r w:rsidRPr="002911E5">
              <w:rPr>
                <w:rFonts w:ascii="Times New Roman" w:eastAsia="Times New Roman" w:hAnsi="Times New Roman" w:cs="Times New Roman"/>
                <w:lang w:eastAsia="ru-RU"/>
              </w:rPr>
              <w:t>Не нормируется</w:t>
            </w:r>
          </w:p>
        </w:tc>
      </w:tr>
    </w:tbl>
    <w:p w:rsidR="002911E5" w:rsidRDefault="006062F6" w:rsidP="0026156E">
      <w:pPr>
        <w:widowControl w:val="0"/>
        <w:spacing w:before="240" w:line="240" w:lineRule="auto"/>
        <w:ind w:right="-2" w:firstLine="487"/>
        <w:jc w:val="both"/>
        <w:rPr>
          <w:rFonts w:ascii="Times New Roman" w:eastAsia="Times New Roman" w:hAnsi="Times New Roman" w:cs="Times New Roman"/>
          <w:b/>
          <w:sz w:val="24"/>
          <w:szCs w:val="24"/>
          <w:lang w:eastAsia="ru-RU"/>
        </w:rPr>
      </w:pPr>
      <w:r w:rsidRPr="00276592">
        <w:rPr>
          <w:rFonts w:ascii="Times New Roman" w:eastAsia="Times New Roman" w:hAnsi="Times New Roman" w:cs="Times New Roman"/>
          <w:b/>
          <w:sz w:val="24"/>
          <w:szCs w:val="24"/>
          <w:lang w:eastAsia="ru-RU"/>
        </w:rPr>
        <w:t>3.</w:t>
      </w:r>
      <w:r w:rsidR="002911E5">
        <w:rPr>
          <w:rFonts w:ascii="Times New Roman" w:eastAsia="Times New Roman" w:hAnsi="Times New Roman" w:cs="Times New Roman"/>
          <w:b/>
          <w:sz w:val="24"/>
          <w:szCs w:val="24"/>
          <w:lang w:eastAsia="ru-RU"/>
        </w:rPr>
        <w:t>6</w:t>
      </w:r>
      <w:r w:rsidRPr="00276592">
        <w:rPr>
          <w:rFonts w:ascii="Times New Roman" w:eastAsia="Times New Roman" w:hAnsi="Times New Roman" w:cs="Times New Roman"/>
          <w:b/>
          <w:sz w:val="24"/>
          <w:szCs w:val="24"/>
          <w:lang w:eastAsia="ru-RU"/>
        </w:rPr>
        <w:t xml:space="preserve">. </w:t>
      </w:r>
      <w:r w:rsidR="00276592" w:rsidRPr="00276592">
        <w:rPr>
          <w:rFonts w:ascii="Times New Roman" w:eastAsia="Times New Roman" w:hAnsi="Times New Roman" w:cs="Times New Roman"/>
          <w:b/>
          <w:sz w:val="24"/>
          <w:szCs w:val="24"/>
          <w:lang w:eastAsia="ru-RU"/>
        </w:rPr>
        <w:t xml:space="preserve">В области </w:t>
      </w:r>
      <w:r w:rsidRPr="00276592">
        <w:rPr>
          <w:rFonts w:ascii="Times New Roman" w:eastAsia="Times New Roman" w:hAnsi="Times New Roman" w:cs="Times New Roman"/>
          <w:b/>
          <w:sz w:val="24"/>
          <w:szCs w:val="24"/>
          <w:lang w:eastAsia="ru-RU"/>
        </w:rPr>
        <w:t>социального обслуживания</w:t>
      </w:r>
    </w:p>
    <w:p w:rsidR="002911E5" w:rsidRPr="00432209" w:rsidRDefault="002911E5" w:rsidP="004322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Обоснование предельных значений расчетных показателей по объектам регионального значения в области социального обслуживания населения приведено в таблице 2</w:t>
      </w:r>
      <w:r w:rsidR="00A1655C">
        <w:rPr>
          <w:rFonts w:ascii="Times New Roman" w:eastAsia="Times New Roman" w:hAnsi="Times New Roman" w:cs="Times New Roman"/>
          <w:sz w:val="24"/>
          <w:szCs w:val="24"/>
          <w:lang w:eastAsia="ru-RU"/>
        </w:rPr>
        <w:t>1</w:t>
      </w:r>
      <w:r w:rsidRPr="00432209">
        <w:rPr>
          <w:rFonts w:ascii="Times New Roman" w:eastAsia="Times New Roman" w:hAnsi="Times New Roman" w:cs="Times New Roman"/>
          <w:sz w:val="24"/>
          <w:szCs w:val="24"/>
          <w:lang w:eastAsia="ru-RU"/>
        </w:rPr>
        <w:t>.</w:t>
      </w:r>
    </w:p>
    <w:p w:rsidR="00A1655C" w:rsidRDefault="00A1655C" w:rsidP="00432209">
      <w:pPr>
        <w:shd w:val="clear" w:color="auto" w:fill="FFFFFF"/>
        <w:spacing w:after="0" w:line="240" w:lineRule="auto"/>
        <w:ind w:firstLine="567"/>
        <w:jc w:val="right"/>
        <w:rPr>
          <w:rFonts w:ascii="Times New Roman" w:eastAsia="Times New Roman" w:hAnsi="Times New Roman" w:cs="Times New Roman"/>
          <w:sz w:val="24"/>
          <w:szCs w:val="24"/>
          <w:lang w:eastAsia="ru-RU"/>
        </w:rPr>
      </w:pPr>
    </w:p>
    <w:p w:rsidR="002911E5" w:rsidRPr="00432209" w:rsidRDefault="002911E5" w:rsidP="00432209">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Таблица 2</w:t>
      </w:r>
      <w:r w:rsidR="00A1655C">
        <w:rPr>
          <w:rFonts w:ascii="Times New Roman" w:eastAsia="Times New Roman" w:hAnsi="Times New Roman" w:cs="Times New Roman"/>
          <w:sz w:val="24"/>
          <w:szCs w:val="24"/>
          <w:lang w:eastAsia="ru-RU"/>
        </w:rPr>
        <w:t>1</w:t>
      </w:r>
    </w:p>
    <w:tbl>
      <w:tblPr>
        <w:tblW w:w="5000" w:type="pct"/>
        <w:tblCellMar>
          <w:top w:w="15" w:type="dxa"/>
          <w:left w:w="15" w:type="dxa"/>
          <w:bottom w:w="15" w:type="dxa"/>
          <w:right w:w="15" w:type="dxa"/>
        </w:tblCellMar>
        <w:tblLook w:val="04A0"/>
      </w:tblPr>
      <w:tblGrid>
        <w:gridCol w:w="2284"/>
        <w:gridCol w:w="2694"/>
        <w:gridCol w:w="4691"/>
      </w:tblGrid>
      <w:tr w:rsidR="00432209" w:rsidRPr="00432209" w:rsidTr="00432209">
        <w:tc>
          <w:tcPr>
            <w:tcW w:w="1181"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432209" w:rsidRPr="00432209" w:rsidTr="00432209">
        <w:trPr>
          <w:trHeight w:val="240"/>
        </w:trPr>
        <w:tc>
          <w:tcPr>
            <w:tcW w:w="1181" w:type="pct"/>
            <w:vMerge w:val="restar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Дом-интернат для престарелых и инвалидов</w:t>
            </w: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proofErr w:type="gramStart"/>
            <w:r w:rsidRPr="00432209">
              <w:rPr>
                <w:rFonts w:ascii="Times New Roman" w:eastAsia="Times New Roman" w:hAnsi="Times New Roman" w:cs="Times New Roman"/>
                <w:lang w:eastAsia="ru-RU"/>
              </w:rPr>
              <w:t xml:space="preserve">Рекомендуемый уровень обеспеченности составляет 30 мест на 10 тыс. чел. в возрасте старше 18 лет в соответствии с приказом Министерства труда и социальной защиты Российской Федерации от 24 ноября 2014 г. № 934н </w:t>
            </w:r>
            <w:r w:rsidR="00C10A7F">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r w:rsidR="00C10A7F">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 xml:space="preserve"> (далее - Приказ Минтруда России № 934н).</w:t>
            </w:r>
            <w:proofErr w:type="gramEnd"/>
          </w:p>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Площадь помещений в расчете на 150 мест установлена по согласованию с Министерством труда и социального развития Краснодарского края с учетом нормативов по строительству, обеспечения доступной среды для инвалидов, размещения в комнатах получателей социальных услуг до трех человек, а также по аналогии со строящимися объектами.</w:t>
            </w:r>
          </w:p>
        </w:tc>
      </w:tr>
      <w:tr w:rsidR="00432209" w:rsidRPr="00432209" w:rsidTr="00432209">
        <w:tc>
          <w:tcPr>
            <w:tcW w:w="1181" w:type="pct"/>
            <w:vMerge/>
            <w:tcBorders>
              <w:top w:val="single" w:sz="6" w:space="0" w:color="000000"/>
              <w:left w:val="single" w:sz="6" w:space="0" w:color="000000"/>
              <w:bottom w:val="single" w:sz="6" w:space="0" w:color="000000"/>
              <w:right w:val="single" w:sz="6" w:space="0" w:color="000000"/>
            </w:tcBorders>
            <w:vAlign w:val="center"/>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Не нормируется</w:t>
            </w:r>
          </w:p>
        </w:tc>
      </w:tr>
      <w:tr w:rsidR="00432209" w:rsidRPr="00432209" w:rsidTr="00432209">
        <w:trPr>
          <w:trHeight w:val="240"/>
        </w:trPr>
        <w:tc>
          <w:tcPr>
            <w:tcW w:w="1181" w:type="pct"/>
            <w:vMerge w:val="restar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Центр социального обслуживания населения, в том числе комплексный и для граждан пожилого возраста и инвалидов*</w:t>
            </w: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Рекомендуемый уровень обеспеченности составляет 1 объект на 50 тыс. чел. или муниципальное образование согласно приказу Минтруда России № 934н. Согласно СП 141.13330.2012 </w:t>
            </w:r>
            <w:r w:rsidR="00C10A7F">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Свод правил. Учреждения социального обслуживания населения. Правила расчета и размещения</w:t>
            </w:r>
            <w:r w:rsidR="00C10A7F">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 площадь объекта - не менее 1000 кв. м.</w:t>
            </w:r>
          </w:p>
        </w:tc>
      </w:tr>
      <w:tr w:rsidR="00432209" w:rsidRPr="00432209" w:rsidTr="00432209">
        <w:tc>
          <w:tcPr>
            <w:tcW w:w="1181" w:type="pct"/>
            <w:vMerge/>
            <w:tcBorders>
              <w:top w:val="single" w:sz="6" w:space="0" w:color="000000"/>
              <w:left w:val="single" w:sz="6" w:space="0" w:color="000000"/>
              <w:bottom w:val="single" w:sz="6" w:space="0" w:color="000000"/>
              <w:right w:val="single" w:sz="6" w:space="0" w:color="000000"/>
            </w:tcBorders>
            <w:vAlign w:val="center"/>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Не нормируется</w:t>
            </w:r>
          </w:p>
        </w:tc>
      </w:tr>
      <w:tr w:rsidR="00432209" w:rsidRPr="00432209" w:rsidTr="00432209">
        <w:trPr>
          <w:trHeight w:val="240"/>
        </w:trPr>
        <w:tc>
          <w:tcPr>
            <w:tcW w:w="1181" w:type="pct"/>
            <w:vMerge w:val="restar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Реабилитационный центр для детей и подростков с ограниченными возможностями</w:t>
            </w: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Рекомендуемый уровень обеспеченности составляет 1 объект на 1 тыс. детей и подростков (лиц младше 18 лет) с ограниченными возможностями или на муниципальное образование в соответствии с Приказом Минтруда России № 934н. При наличии в муниципальном образовании менее 1 тыс. детей и подростков с ограниченными возможностями рекомендуется создавать 1 организацию.</w:t>
            </w:r>
          </w:p>
        </w:tc>
      </w:tr>
      <w:tr w:rsidR="00432209" w:rsidRPr="00432209" w:rsidTr="00432209">
        <w:tc>
          <w:tcPr>
            <w:tcW w:w="1181" w:type="pct"/>
            <w:vMerge/>
            <w:tcBorders>
              <w:top w:val="single" w:sz="6" w:space="0" w:color="000000"/>
              <w:left w:val="single" w:sz="6" w:space="0" w:color="000000"/>
              <w:bottom w:val="single" w:sz="6" w:space="0" w:color="000000"/>
              <w:right w:val="single" w:sz="6" w:space="0" w:color="000000"/>
            </w:tcBorders>
            <w:vAlign w:val="center"/>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Не нормируется</w:t>
            </w:r>
          </w:p>
        </w:tc>
      </w:tr>
      <w:tr w:rsidR="00432209" w:rsidRPr="00432209" w:rsidTr="00432209">
        <w:trPr>
          <w:trHeight w:val="240"/>
        </w:trPr>
        <w:tc>
          <w:tcPr>
            <w:tcW w:w="1181" w:type="pct"/>
            <w:vMerge w:val="restar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Реабилитационный центр для граждан с ограниченными возможностями (комплексный центр реабилитации инвалидов, многопрофильный центр реабилитации)</w:t>
            </w: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Рекомендуемый уровень обеспеченности составляет 1 объект на муниципальное образование, исходя из численности получателей социальных услуг (инвалидов в возрасте от 18 лет) согласно приказу Минтруда России № 934н.</w:t>
            </w:r>
          </w:p>
        </w:tc>
      </w:tr>
      <w:tr w:rsidR="00432209" w:rsidRPr="00432209" w:rsidTr="00432209">
        <w:tc>
          <w:tcPr>
            <w:tcW w:w="1181" w:type="pct"/>
            <w:vMerge/>
            <w:tcBorders>
              <w:top w:val="single" w:sz="6" w:space="0" w:color="000000"/>
              <w:left w:val="single" w:sz="6" w:space="0" w:color="000000"/>
              <w:bottom w:val="single" w:sz="6" w:space="0" w:color="000000"/>
              <w:right w:val="single" w:sz="6" w:space="0" w:color="000000"/>
            </w:tcBorders>
            <w:vAlign w:val="center"/>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Не нормируется</w:t>
            </w:r>
          </w:p>
        </w:tc>
      </w:tr>
      <w:tr w:rsidR="00432209" w:rsidRPr="00432209" w:rsidTr="00432209">
        <w:trPr>
          <w:trHeight w:val="240"/>
        </w:trPr>
        <w:tc>
          <w:tcPr>
            <w:tcW w:w="1181" w:type="pct"/>
            <w:vMerge w:val="restar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Детский дом-интернат</w:t>
            </w: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Рекомендуемый уровень обеспеченности составляет 30 мест на 10 тыс. чел. в возрасте 4 - 18 лет и на муниципальное образование в соответствии с Приказом Минтруда России № 934н. Площадь помещений в расчете на 35 мест установлена по согласованию с Министерством труда и социального развития Краснодарского края с учетом нормативов по строительству, обеспечения доступной среды для инвалидов.</w:t>
            </w:r>
          </w:p>
        </w:tc>
      </w:tr>
      <w:tr w:rsidR="00432209" w:rsidRPr="00432209" w:rsidTr="00432209">
        <w:tc>
          <w:tcPr>
            <w:tcW w:w="1181" w:type="pct"/>
            <w:vMerge/>
            <w:tcBorders>
              <w:top w:val="single" w:sz="6" w:space="0" w:color="000000"/>
              <w:left w:val="single" w:sz="6" w:space="0" w:color="000000"/>
              <w:bottom w:val="single" w:sz="6" w:space="0" w:color="000000"/>
              <w:right w:val="single" w:sz="6" w:space="0" w:color="000000"/>
            </w:tcBorders>
            <w:vAlign w:val="center"/>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Не нормируется</w:t>
            </w:r>
          </w:p>
        </w:tc>
      </w:tr>
      <w:tr w:rsidR="00432209" w:rsidRPr="00432209" w:rsidTr="00432209">
        <w:trPr>
          <w:trHeight w:val="240"/>
        </w:trPr>
        <w:tc>
          <w:tcPr>
            <w:tcW w:w="1181" w:type="pct"/>
            <w:vMerge w:val="restar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Центр помощи </w:t>
            </w:r>
            <w:r w:rsidRPr="00432209">
              <w:rPr>
                <w:rFonts w:ascii="Times New Roman" w:eastAsia="Times New Roman" w:hAnsi="Times New Roman" w:cs="Times New Roman"/>
                <w:lang w:eastAsia="ru-RU"/>
              </w:rPr>
              <w:lastRenderedPageBreak/>
              <w:t>детям, оставшимся без попечения родителей</w:t>
            </w: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lastRenderedPageBreak/>
              <w:t xml:space="preserve">Минимально допустимый </w:t>
            </w:r>
            <w:r w:rsidRPr="00432209">
              <w:rPr>
                <w:rFonts w:ascii="Times New Roman" w:eastAsia="Times New Roman" w:hAnsi="Times New Roman" w:cs="Times New Roman"/>
                <w:lang w:eastAsia="ru-RU"/>
              </w:rPr>
              <w:lastRenderedPageBreak/>
              <w:t>уровень обеспеченности населения</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lastRenderedPageBreak/>
              <w:t xml:space="preserve">Рекомендуемый уровень обеспеченности </w:t>
            </w:r>
            <w:r w:rsidRPr="00432209">
              <w:rPr>
                <w:rFonts w:ascii="Times New Roman" w:eastAsia="Times New Roman" w:hAnsi="Times New Roman" w:cs="Times New Roman"/>
                <w:lang w:eastAsia="ru-RU"/>
              </w:rPr>
              <w:lastRenderedPageBreak/>
              <w:t>составляет 1 объект на 10 тыс. детей в возрасте 0 - 18 лет в соответствии с приказом Минтруда России № 934н.</w:t>
            </w:r>
          </w:p>
        </w:tc>
      </w:tr>
      <w:tr w:rsidR="00432209" w:rsidRPr="00432209" w:rsidTr="00432209">
        <w:tc>
          <w:tcPr>
            <w:tcW w:w="1181" w:type="pct"/>
            <w:vMerge/>
            <w:tcBorders>
              <w:top w:val="single" w:sz="6" w:space="0" w:color="000000"/>
              <w:left w:val="single" w:sz="6" w:space="0" w:color="000000"/>
              <w:bottom w:val="single" w:sz="6" w:space="0" w:color="000000"/>
              <w:right w:val="single" w:sz="6" w:space="0" w:color="000000"/>
            </w:tcBorders>
            <w:vAlign w:val="center"/>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Не нормируется</w:t>
            </w:r>
          </w:p>
        </w:tc>
      </w:tr>
      <w:tr w:rsidR="00432209" w:rsidRPr="00432209" w:rsidTr="00432209">
        <w:trPr>
          <w:trHeight w:val="240"/>
        </w:trPr>
        <w:tc>
          <w:tcPr>
            <w:tcW w:w="1181" w:type="pct"/>
            <w:vMerge w:val="restar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Кризисный центр помощи женщинам</w:t>
            </w: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Рекомендуемый уровень обеспеченности составляет 1 объект на Краснодарский край, в соответствии с приказом Минтруда России № 934н.</w:t>
            </w:r>
          </w:p>
        </w:tc>
      </w:tr>
      <w:tr w:rsidR="00432209" w:rsidRPr="00432209" w:rsidTr="00432209">
        <w:tc>
          <w:tcPr>
            <w:tcW w:w="1181" w:type="pct"/>
            <w:vMerge/>
            <w:tcBorders>
              <w:top w:val="single" w:sz="6" w:space="0" w:color="000000"/>
              <w:left w:val="single" w:sz="6" w:space="0" w:color="000000"/>
              <w:bottom w:val="single" w:sz="6" w:space="0" w:color="000000"/>
              <w:right w:val="single" w:sz="6" w:space="0" w:color="000000"/>
            </w:tcBorders>
            <w:vAlign w:val="center"/>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p>
        </w:tc>
        <w:tc>
          <w:tcPr>
            <w:tcW w:w="1393"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426" w:type="pct"/>
            <w:tcBorders>
              <w:top w:val="single" w:sz="6" w:space="0" w:color="000000"/>
              <w:left w:val="single" w:sz="6" w:space="0" w:color="000000"/>
              <w:bottom w:val="single" w:sz="6" w:space="0" w:color="000000"/>
              <w:right w:val="single" w:sz="6" w:space="0" w:color="000000"/>
            </w:tcBorders>
            <w:hideMark/>
          </w:tcPr>
          <w:p w:rsidR="002911E5" w:rsidRPr="00432209" w:rsidRDefault="002911E5" w:rsidP="00432209">
            <w:pPr>
              <w:spacing w:after="0" w:line="240" w:lineRule="auto"/>
              <w:ind w:left="142" w:right="77"/>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Не нормируется</w:t>
            </w:r>
          </w:p>
        </w:tc>
      </w:tr>
      <w:tr w:rsidR="00432209" w:rsidRPr="00432209" w:rsidTr="00432209">
        <w:trPr>
          <w:trHeight w:val="2595"/>
        </w:trPr>
        <w:tc>
          <w:tcPr>
            <w:tcW w:w="5000" w:type="pct"/>
            <w:gridSpan w:val="3"/>
            <w:tcBorders>
              <w:top w:val="single" w:sz="6" w:space="0" w:color="000000"/>
              <w:left w:val="single" w:sz="6" w:space="0" w:color="000000"/>
              <w:bottom w:val="single" w:sz="6" w:space="0" w:color="000000"/>
              <w:right w:val="single" w:sz="6" w:space="0" w:color="000000"/>
            </w:tcBorders>
            <w:vAlign w:val="center"/>
          </w:tcPr>
          <w:p w:rsidR="00432209" w:rsidRDefault="00432209" w:rsidP="00432209">
            <w:pPr>
              <w:shd w:val="clear" w:color="auto" w:fill="FFFFFF"/>
              <w:spacing w:after="0" w:line="240" w:lineRule="auto"/>
              <w:ind w:left="142" w:right="141" w:firstLine="425"/>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размещении объектов учитывать требования:</w:t>
            </w:r>
          </w:p>
          <w:p w:rsidR="00432209" w:rsidRPr="006062F6" w:rsidRDefault="00AC667F" w:rsidP="00432209">
            <w:pPr>
              <w:shd w:val="clear" w:color="auto" w:fill="FFFFFF"/>
              <w:spacing w:after="0" w:line="240" w:lineRule="auto"/>
              <w:ind w:left="142" w:right="141" w:firstLine="425"/>
              <w:jc w:val="both"/>
              <w:rPr>
                <w:rFonts w:ascii="Times New Roman" w:eastAsia="Times New Roman" w:hAnsi="Times New Roman" w:cs="Times New Roman"/>
                <w:lang w:eastAsia="ru-RU"/>
              </w:rPr>
            </w:pPr>
            <w:hyperlink r:id="rId52" w:anchor="/document/71423470/entry/0" w:history="1">
              <w:proofErr w:type="gramStart"/>
              <w:r w:rsidR="00432209" w:rsidRPr="006062F6">
                <w:rPr>
                  <w:rFonts w:ascii="Times New Roman" w:eastAsia="Times New Roman" w:hAnsi="Times New Roman" w:cs="Times New Roman"/>
                  <w:lang w:eastAsia="ru-RU"/>
                </w:rPr>
                <w:t>Приказ</w:t>
              </w:r>
              <w:proofErr w:type="gramEnd"/>
            </w:hyperlink>
            <w:r w:rsidR="00432209">
              <w:rPr>
                <w:rFonts w:ascii="Times New Roman" w:eastAsia="Times New Roman" w:hAnsi="Times New Roman" w:cs="Times New Roman"/>
                <w:lang w:eastAsia="ru-RU"/>
              </w:rPr>
              <w:t>а</w:t>
            </w:r>
            <w:r w:rsidR="00432209" w:rsidRPr="006062F6">
              <w:rPr>
                <w:rFonts w:ascii="Times New Roman" w:eastAsia="Times New Roman" w:hAnsi="Times New Roman" w:cs="Times New Roman"/>
                <w:lang w:eastAsia="ru-RU"/>
              </w:rPr>
              <w:t xml:space="preserve"> Минтруда России от 5 мая 2016 г. </w:t>
            </w:r>
            <w:r w:rsidR="00432209">
              <w:rPr>
                <w:rFonts w:ascii="Times New Roman" w:eastAsia="Times New Roman" w:hAnsi="Times New Roman" w:cs="Times New Roman"/>
                <w:lang w:eastAsia="ru-RU"/>
              </w:rPr>
              <w:t>№</w:t>
            </w:r>
            <w:r w:rsidR="00432209" w:rsidRPr="006062F6">
              <w:rPr>
                <w:rFonts w:ascii="Times New Roman" w:eastAsia="Times New Roman" w:hAnsi="Times New Roman" w:cs="Times New Roman"/>
                <w:lang w:eastAsia="ru-RU"/>
              </w:rPr>
              <w:t xml:space="preserve"> 219 </w:t>
            </w:r>
            <w:r w:rsidR="00C10A7F">
              <w:rPr>
                <w:rFonts w:ascii="Times New Roman" w:eastAsia="Times New Roman" w:hAnsi="Times New Roman" w:cs="Times New Roman"/>
                <w:lang w:eastAsia="ru-RU"/>
              </w:rPr>
              <w:t>«</w:t>
            </w:r>
            <w:r w:rsidR="00432209" w:rsidRPr="006062F6">
              <w:rPr>
                <w:rFonts w:ascii="Times New Roman" w:eastAsia="Times New Roman" w:hAnsi="Times New Roman" w:cs="Times New Roman"/>
                <w:lang w:eastAsia="ru-RU"/>
              </w:rPr>
              <w:t>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sidR="00C10A7F">
              <w:rPr>
                <w:rFonts w:ascii="Times New Roman" w:eastAsia="Times New Roman" w:hAnsi="Times New Roman" w:cs="Times New Roman"/>
                <w:lang w:eastAsia="ru-RU"/>
              </w:rPr>
              <w:t>»</w:t>
            </w:r>
            <w:r w:rsidR="00432209" w:rsidRPr="006062F6">
              <w:rPr>
                <w:rFonts w:ascii="Times New Roman" w:eastAsia="Times New Roman" w:hAnsi="Times New Roman" w:cs="Times New Roman"/>
                <w:lang w:eastAsia="ru-RU"/>
              </w:rPr>
              <w:t>.</w:t>
            </w:r>
          </w:p>
          <w:p w:rsidR="00432209" w:rsidRPr="006062F6" w:rsidRDefault="00AC667F" w:rsidP="00432209">
            <w:pPr>
              <w:shd w:val="clear" w:color="auto" w:fill="FFFFFF"/>
              <w:spacing w:after="0" w:line="240" w:lineRule="auto"/>
              <w:ind w:left="142" w:right="141" w:firstLine="425"/>
              <w:jc w:val="both"/>
              <w:rPr>
                <w:rFonts w:ascii="Times New Roman" w:eastAsia="Times New Roman" w:hAnsi="Times New Roman" w:cs="Times New Roman"/>
                <w:lang w:eastAsia="ru-RU"/>
              </w:rPr>
            </w:pPr>
            <w:hyperlink r:id="rId53" w:anchor="/document/70625580/entry/0" w:history="1">
              <w:r w:rsidR="00432209" w:rsidRPr="006062F6">
                <w:rPr>
                  <w:rFonts w:ascii="Times New Roman" w:eastAsia="Times New Roman" w:hAnsi="Times New Roman" w:cs="Times New Roman"/>
                  <w:lang w:eastAsia="ru-RU"/>
                </w:rPr>
                <w:t>СП 140.13330.2012</w:t>
              </w:r>
            </w:hyperlink>
            <w:r w:rsidR="00432209" w:rsidRPr="006062F6">
              <w:rPr>
                <w:rFonts w:ascii="Times New Roman" w:eastAsia="Times New Roman" w:hAnsi="Times New Roman" w:cs="Times New Roman"/>
                <w:lang w:eastAsia="ru-RU"/>
              </w:rPr>
              <w:t>. Городская среда. Правила проектирования для маломобильных групп населения.</w:t>
            </w:r>
          </w:p>
          <w:p w:rsidR="00432209" w:rsidRPr="00432209" w:rsidRDefault="00AC667F" w:rsidP="00432209">
            <w:pPr>
              <w:shd w:val="clear" w:color="auto" w:fill="FFFFFF"/>
              <w:spacing w:after="0" w:line="240" w:lineRule="auto"/>
              <w:ind w:left="142" w:right="141" w:firstLine="425"/>
              <w:jc w:val="both"/>
              <w:rPr>
                <w:rFonts w:ascii="Times New Roman" w:eastAsia="Times New Roman" w:hAnsi="Times New Roman" w:cs="Times New Roman"/>
                <w:lang w:eastAsia="ru-RU"/>
              </w:rPr>
            </w:pPr>
            <w:hyperlink r:id="rId54" w:anchor="/document/70396296/entry/1000" w:history="1">
              <w:r w:rsidR="00432209" w:rsidRPr="006062F6">
                <w:rPr>
                  <w:rFonts w:ascii="Times New Roman" w:eastAsia="Times New Roman" w:hAnsi="Times New Roman" w:cs="Times New Roman"/>
                  <w:lang w:eastAsia="ru-RU"/>
                </w:rPr>
                <w:t>ОДМ 218.2.007-2011</w:t>
              </w:r>
            </w:hyperlink>
            <w:r w:rsidR="00432209" w:rsidRPr="006062F6">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432209" w:rsidRPr="006062F6">
              <w:rPr>
                <w:rFonts w:ascii="Times New Roman" w:eastAsia="Times New Roman" w:hAnsi="Times New Roman" w:cs="Times New Roman"/>
                <w:lang w:eastAsia="ru-RU"/>
              </w:rPr>
              <w:t>Методические рекомендации по проектированию мероприятий по обеспечению доступа инвалидов к объектам дорожного хозяйства</w:t>
            </w:r>
            <w:r w:rsidR="00C10A7F">
              <w:rPr>
                <w:rFonts w:ascii="Times New Roman" w:eastAsia="Times New Roman" w:hAnsi="Times New Roman" w:cs="Times New Roman"/>
                <w:lang w:eastAsia="ru-RU"/>
              </w:rPr>
              <w:t>»</w:t>
            </w:r>
            <w:r w:rsidR="00432209" w:rsidRPr="006062F6">
              <w:rPr>
                <w:rFonts w:ascii="Times New Roman" w:eastAsia="Times New Roman" w:hAnsi="Times New Roman" w:cs="Times New Roman"/>
                <w:lang w:eastAsia="ru-RU"/>
              </w:rPr>
              <w:t xml:space="preserve"> (издан на основании </w:t>
            </w:r>
            <w:hyperlink r:id="rId55" w:anchor="/document/70396296/entry/0" w:history="1">
              <w:r w:rsidR="00432209" w:rsidRPr="006062F6">
                <w:rPr>
                  <w:rFonts w:ascii="Times New Roman" w:eastAsia="Times New Roman" w:hAnsi="Times New Roman" w:cs="Times New Roman"/>
                  <w:lang w:eastAsia="ru-RU"/>
                </w:rPr>
                <w:t>распоряжения</w:t>
              </w:r>
            </w:hyperlink>
            <w:r w:rsidR="00432209" w:rsidRPr="006062F6">
              <w:rPr>
                <w:rFonts w:ascii="Times New Roman" w:eastAsia="Times New Roman" w:hAnsi="Times New Roman" w:cs="Times New Roman"/>
                <w:lang w:eastAsia="ru-RU"/>
              </w:rPr>
              <w:t> </w:t>
            </w:r>
            <w:proofErr w:type="spellStart"/>
            <w:r w:rsidR="00432209" w:rsidRPr="006062F6">
              <w:rPr>
                <w:rFonts w:ascii="Times New Roman" w:eastAsia="Times New Roman" w:hAnsi="Times New Roman" w:cs="Times New Roman"/>
                <w:lang w:eastAsia="ru-RU"/>
              </w:rPr>
              <w:t>Росавтодора</w:t>
            </w:r>
            <w:proofErr w:type="spellEnd"/>
            <w:r w:rsidR="00432209" w:rsidRPr="006062F6">
              <w:rPr>
                <w:rFonts w:ascii="Times New Roman" w:eastAsia="Times New Roman" w:hAnsi="Times New Roman" w:cs="Times New Roman"/>
                <w:lang w:eastAsia="ru-RU"/>
              </w:rPr>
              <w:t xml:space="preserve"> от 5 июня 2013 г. </w:t>
            </w:r>
            <w:r w:rsidR="00432209">
              <w:rPr>
                <w:rFonts w:ascii="Times New Roman" w:eastAsia="Times New Roman" w:hAnsi="Times New Roman" w:cs="Times New Roman"/>
                <w:lang w:eastAsia="ru-RU"/>
              </w:rPr>
              <w:t>№</w:t>
            </w:r>
            <w:r w:rsidR="00432209" w:rsidRPr="006062F6">
              <w:rPr>
                <w:rFonts w:ascii="Times New Roman" w:eastAsia="Times New Roman" w:hAnsi="Times New Roman" w:cs="Times New Roman"/>
                <w:lang w:eastAsia="ru-RU"/>
              </w:rPr>
              <w:t> 758-р).</w:t>
            </w:r>
          </w:p>
        </w:tc>
      </w:tr>
    </w:tbl>
    <w:p w:rsidR="00432209" w:rsidRPr="00432209" w:rsidRDefault="00432209" w:rsidP="00432209">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432209">
        <w:rPr>
          <w:rFonts w:ascii="Times New Roman" w:eastAsia="Times New Roman" w:hAnsi="Times New Roman" w:cs="Times New Roman"/>
          <w:b/>
          <w:sz w:val="24"/>
          <w:szCs w:val="24"/>
          <w:lang w:eastAsia="ru-RU"/>
        </w:rPr>
        <w:t>3.7. В области культуры и искусства</w:t>
      </w:r>
    </w:p>
    <w:p w:rsidR="00F735AF" w:rsidRDefault="00432209" w:rsidP="00A1655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32209">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регионального значения в области культуры и искусства приведено в таблице </w:t>
      </w:r>
      <w:r>
        <w:rPr>
          <w:rFonts w:ascii="Times New Roman" w:eastAsia="Times New Roman" w:hAnsi="Times New Roman" w:cs="Times New Roman"/>
          <w:sz w:val="24"/>
          <w:szCs w:val="24"/>
          <w:lang w:eastAsia="ru-RU"/>
        </w:rPr>
        <w:t>2</w:t>
      </w:r>
      <w:r w:rsidR="00A1655C">
        <w:rPr>
          <w:rFonts w:ascii="Times New Roman" w:eastAsia="Times New Roman" w:hAnsi="Times New Roman" w:cs="Times New Roman"/>
          <w:sz w:val="24"/>
          <w:szCs w:val="24"/>
          <w:lang w:eastAsia="ru-RU"/>
        </w:rPr>
        <w:t>2.</w:t>
      </w:r>
    </w:p>
    <w:p w:rsidR="00432209" w:rsidRPr="00432209" w:rsidRDefault="00F735AF" w:rsidP="00F735AF">
      <w:pPr>
        <w:shd w:val="clear" w:color="auto" w:fill="FFFFFF"/>
        <w:tabs>
          <w:tab w:val="left" w:pos="8143"/>
          <w:tab w:val="right" w:pos="963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432209" w:rsidRPr="00432209">
        <w:rPr>
          <w:rFonts w:ascii="Times New Roman" w:eastAsia="Times New Roman" w:hAnsi="Times New Roman" w:cs="Times New Roman"/>
          <w:sz w:val="24"/>
          <w:szCs w:val="24"/>
          <w:lang w:eastAsia="ru-RU"/>
        </w:rPr>
        <w:t xml:space="preserve">Таблица </w:t>
      </w:r>
      <w:r w:rsidR="00432209">
        <w:rPr>
          <w:rFonts w:ascii="Times New Roman" w:eastAsia="Times New Roman" w:hAnsi="Times New Roman" w:cs="Times New Roman"/>
          <w:sz w:val="24"/>
          <w:szCs w:val="24"/>
          <w:lang w:eastAsia="ru-RU"/>
        </w:rPr>
        <w:t>2</w:t>
      </w:r>
      <w:r w:rsidR="00A1655C">
        <w:rPr>
          <w:rFonts w:ascii="Times New Roman" w:eastAsia="Times New Roman" w:hAnsi="Times New Roman" w:cs="Times New Roman"/>
          <w:sz w:val="24"/>
          <w:szCs w:val="24"/>
          <w:lang w:eastAsia="ru-RU"/>
        </w:rPr>
        <w:t>2</w:t>
      </w:r>
    </w:p>
    <w:tbl>
      <w:tblPr>
        <w:tblW w:w="5000" w:type="pct"/>
        <w:tblLayout w:type="fixed"/>
        <w:tblCellMar>
          <w:top w:w="15" w:type="dxa"/>
          <w:left w:w="15" w:type="dxa"/>
          <w:bottom w:w="15" w:type="dxa"/>
          <w:right w:w="15" w:type="dxa"/>
        </w:tblCellMar>
        <w:tblLook w:val="04A0"/>
      </w:tblPr>
      <w:tblGrid>
        <w:gridCol w:w="1715"/>
        <w:gridCol w:w="2837"/>
        <w:gridCol w:w="5117"/>
      </w:tblGrid>
      <w:tr w:rsidR="00432209" w:rsidRPr="00432209" w:rsidTr="009D07C9">
        <w:tc>
          <w:tcPr>
            <w:tcW w:w="88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Вид объекта</w:t>
            </w:r>
          </w:p>
        </w:tc>
        <w:tc>
          <w:tcPr>
            <w:tcW w:w="1467"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Тип расчетного показателя</w:t>
            </w:r>
          </w:p>
        </w:tc>
        <w:tc>
          <w:tcPr>
            <w:tcW w:w="2646" w:type="pct"/>
            <w:tcBorders>
              <w:top w:val="single" w:sz="6" w:space="0" w:color="000000"/>
              <w:left w:val="single" w:sz="6" w:space="0" w:color="000000"/>
              <w:bottom w:val="single" w:sz="6" w:space="0" w:color="000000"/>
              <w:right w:val="single" w:sz="6" w:space="0" w:color="000000"/>
            </w:tcBorders>
            <w:hideMark/>
          </w:tcPr>
          <w:p w:rsidR="00432209" w:rsidRPr="00432209" w:rsidRDefault="00432209" w:rsidP="00432209">
            <w:pPr>
              <w:spacing w:after="0" w:line="240" w:lineRule="auto"/>
              <w:jc w:val="center"/>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Обоснование расчетного показателя</w:t>
            </w:r>
          </w:p>
        </w:tc>
      </w:tr>
      <w:tr w:rsidR="009D07C9" w:rsidRPr="00432209" w:rsidTr="00724990">
        <w:trPr>
          <w:trHeight w:val="2575"/>
        </w:trPr>
        <w:tc>
          <w:tcPr>
            <w:tcW w:w="887" w:type="pct"/>
            <w:tcBorders>
              <w:top w:val="single" w:sz="6" w:space="0" w:color="000000"/>
              <w:left w:val="single" w:sz="6" w:space="0" w:color="000000"/>
              <w:right w:val="single" w:sz="6" w:space="0" w:color="000000"/>
            </w:tcBorders>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Универсальная библиотека</w:t>
            </w: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Pr="00432209" w:rsidRDefault="009D07C9" w:rsidP="00432209">
            <w:pPr>
              <w:spacing w:after="0" w:line="240" w:lineRule="auto"/>
              <w:ind w:left="142" w:right="56"/>
              <w:rPr>
                <w:rFonts w:ascii="Times New Roman" w:eastAsia="Times New Roman" w:hAnsi="Times New Roman" w:cs="Times New Roman"/>
                <w:lang w:eastAsia="ru-RU"/>
              </w:rPr>
            </w:pPr>
          </w:p>
        </w:tc>
        <w:tc>
          <w:tcPr>
            <w:tcW w:w="1467" w:type="pct"/>
            <w:tcBorders>
              <w:top w:val="single" w:sz="6" w:space="0" w:color="000000"/>
              <w:left w:val="single" w:sz="6" w:space="0" w:color="000000"/>
              <w:right w:val="single" w:sz="6" w:space="0" w:color="000000"/>
            </w:tcBorders>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Pr="00432209" w:rsidRDefault="009D07C9" w:rsidP="00432209">
            <w:pPr>
              <w:spacing w:after="0" w:line="240" w:lineRule="auto"/>
              <w:ind w:left="142" w:right="56"/>
              <w:rPr>
                <w:rFonts w:ascii="Times New Roman" w:eastAsia="Times New Roman" w:hAnsi="Times New Roman" w:cs="Times New Roman"/>
                <w:lang w:eastAsia="ru-RU"/>
              </w:rPr>
            </w:pPr>
          </w:p>
        </w:tc>
        <w:tc>
          <w:tcPr>
            <w:tcW w:w="2646" w:type="pct"/>
            <w:tcBorders>
              <w:top w:val="single" w:sz="6" w:space="0" w:color="000000"/>
              <w:left w:val="single" w:sz="6" w:space="0" w:color="000000"/>
              <w:bottom w:val="nil"/>
              <w:right w:val="single" w:sz="6" w:space="0" w:color="000000"/>
            </w:tcBorders>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распоряжения Минкультуры России от 23 октября 2023 г. № Р-2879 </w:t>
            </w:r>
            <w:r w:rsidR="00C10A7F">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 xml:space="preserve"> (далее - Распоряжение Минкультуры России № Р-2879).</w:t>
            </w:r>
          </w:p>
        </w:tc>
      </w:tr>
      <w:tr w:rsidR="009D07C9" w:rsidRPr="00432209" w:rsidTr="009D07C9">
        <w:trPr>
          <w:trHeight w:val="2510"/>
        </w:trPr>
        <w:tc>
          <w:tcPr>
            <w:tcW w:w="887" w:type="pct"/>
            <w:tcBorders>
              <w:top w:val="single" w:sz="4" w:space="0" w:color="auto"/>
              <w:left w:val="single" w:sz="6" w:space="0" w:color="000000"/>
              <w:right w:val="single" w:sz="6" w:space="0" w:color="000000"/>
            </w:tcBorders>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Детская библиотека</w:t>
            </w:r>
          </w:p>
          <w:p w:rsidR="009D07C9" w:rsidRDefault="009D07C9" w:rsidP="00432209">
            <w:pPr>
              <w:spacing w:after="0" w:line="240" w:lineRule="auto"/>
              <w:ind w:left="142" w:right="56"/>
              <w:rPr>
                <w:rFonts w:ascii="Times New Roman" w:eastAsia="Times New Roman" w:hAnsi="Times New Roman" w:cs="Times New Roman"/>
                <w:lang w:eastAsia="ru-RU"/>
              </w:rPr>
            </w:pPr>
          </w:p>
        </w:tc>
        <w:tc>
          <w:tcPr>
            <w:tcW w:w="1467" w:type="pct"/>
            <w:tcBorders>
              <w:top w:val="single" w:sz="4" w:space="0" w:color="auto"/>
              <w:left w:val="single" w:sz="6" w:space="0" w:color="000000"/>
              <w:right w:val="single" w:sz="6" w:space="0" w:color="000000"/>
            </w:tcBorders>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9D07C9" w:rsidRDefault="009D07C9" w:rsidP="00432209">
            <w:pPr>
              <w:spacing w:after="0" w:line="240" w:lineRule="auto"/>
              <w:ind w:left="142" w:right="56"/>
              <w:rPr>
                <w:rFonts w:ascii="Times New Roman" w:eastAsia="Times New Roman" w:hAnsi="Times New Roman" w:cs="Times New Roman"/>
                <w:lang w:eastAsia="ru-RU"/>
              </w:rPr>
            </w:pPr>
          </w:p>
        </w:tc>
        <w:tc>
          <w:tcPr>
            <w:tcW w:w="2646" w:type="pct"/>
            <w:tcBorders>
              <w:top w:val="single" w:sz="4" w:space="0" w:color="auto"/>
              <w:left w:val="single" w:sz="6" w:space="0" w:color="000000"/>
              <w:bottom w:val="single" w:sz="6" w:space="0" w:color="000000"/>
              <w:right w:val="single" w:sz="6" w:space="0" w:color="000000"/>
            </w:tcBorders>
            <w:vAlign w:val="center"/>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Приложения к Распоряжению Минкультуры России от 23 октября 2023 года № Р-2879 </w:t>
            </w:r>
            <w:r w:rsidR="00C10A7F">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rFonts w:ascii="Times New Roman" w:eastAsia="Times New Roman" w:hAnsi="Times New Roman" w:cs="Times New Roman"/>
                <w:lang w:eastAsia="ru-RU"/>
              </w:rPr>
              <w:t>»</w:t>
            </w:r>
          </w:p>
        </w:tc>
      </w:tr>
      <w:tr w:rsidR="009D07C9" w:rsidRPr="00432209" w:rsidTr="009D07C9">
        <w:trPr>
          <w:trHeight w:val="240"/>
        </w:trPr>
        <w:tc>
          <w:tcPr>
            <w:tcW w:w="887" w:type="pct"/>
            <w:vMerge w:val="restart"/>
            <w:tcBorders>
              <w:top w:val="single" w:sz="6" w:space="0" w:color="000000"/>
              <w:left w:val="single" w:sz="6" w:space="0" w:color="000000"/>
              <w:right w:val="single" w:sz="6" w:space="0" w:color="000000"/>
            </w:tcBorders>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Краеведческий музей</w:t>
            </w: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Pr="00432209" w:rsidRDefault="009D07C9" w:rsidP="00432209">
            <w:pPr>
              <w:spacing w:after="0" w:line="240" w:lineRule="auto"/>
              <w:ind w:left="142" w:right="56"/>
              <w:rPr>
                <w:rFonts w:ascii="Times New Roman" w:eastAsia="Times New Roman" w:hAnsi="Times New Roman" w:cs="Times New Roman"/>
                <w:lang w:eastAsia="ru-RU"/>
              </w:rPr>
            </w:pPr>
          </w:p>
        </w:tc>
        <w:tc>
          <w:tcPr>
            <w:tcW w:w="1467" w:type="pct"/>
            <w:tcBorders>
              <w:top w:val="single" w:sz="6" w:space="0" w:color="000000"/>
              <w:left w:val="single" w:sz="6" w:space="0" w:color="000000"/>
              <w:bottom w:val="single" w:sz="6" w:space="0" w:color="000000"/>
              <w:right w:val="single" w:sz="6" w:space="0" w:color="000000"/>
            </w:tcBorders>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lastRenderedPageBreak/>
              <w:t>Минимально допустимый уровень обеспеченности населения</w:t>
            </w:r>
          </w:p>
        </w:tc>
        <w:tc>
          <w:tcPr>
            <w:tcW w:w="2646" w:type="pct"/>
            <w:vMerge w:val="restart"/>
            <w:tcBorders>
              <w:top w:val="single" w:sz="6" w:space="0" w:color="000000"/>
              <w:left w:val="single" w:sz="6" w:space="0" w:color="000000"/>
              <w:right w:val="single" w:sz="6" w:space="0" w:color="000000"/>
            </w:tcBorders>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 xml:space="preserve">Принято в соответствии с таблицей 1 Приложения к Распоряжению Минкультуры России от 23 октября 2023 года № Р-2879 </w:t>
            </w:r>
            <w:r w:rsidR="00C10A7F">
              <w:rPr>
                <w:rFonts w:ascii="Times New Roman" w:eastAsia="Times New Roman" w:hAnsi="Times New Roman" w:cs="Times New Roman"/>
                <w:lang w:eastAsia="ru-RU"/>
              </w:rPr>
              <w:t>«</w:t>
            </w:r>
            <w:r w:rsidRPr="00432209">
              <w:rPr>
                <w:rFonts w:ascii="Times New Roman" w:eastAsia="Times New Roman" w:hAnsi="Times New Roman" w:cs="Times New Roman"/>
                <w:lang w:eastAsia="ru-RU"/>
              </w:rPr>
              <w:t xml:space="preserve">Об утверждении </w:t>
            </w:r>
            <w:r w:rsidRPr="00432209">
              <w:rPr>
                <w:rFonts w:ascii="Times New Roman" w:eastAsia="Times New Roman" w:hAnsi="Times New Roman" w:cs="Times New Roman"/>
                <w:lang w:eastAsia="ru-RU"/>
              </w:rPr>
              <w:lastRenderedPageBreak/>
              <w:t>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10A7F">
              <w:rPr>
                <w:rFonts w:ascii="Times New Roman" w:eastAsia="Times New Roman" w:hAnsi="Times New Roman" w:cs="Times New Roman"/>
                <w:lang w:eastAsia="ru-RU"/>
              </w:rPr>
              <w:t>»</w:t>
            </w:r>
          </w:p>
        </w:tc>
      </w:tr>
      <w:tr w:rsidR="009D07C9" w:rsidRPr="00432209" w:rsidTr="009D07C9">
        <w:trPr>
          <w:trHeight w:val="1861"/>
        </w:trPr>
        <w:tc>
          <w:tcPr>
            <w:tcW w:w="887" w:type="pct"/>
            <w:vMerge/>
            <w:tcBorders>
              <w:left w:val="single" w:sz="6" w:space="0" w:color="000000"/>
              <w:right w:val="single" w:sz="6" w:space="0" w:color="000000"/>
            </w:tcBorders>
            <w:vAlign w:val="center"/>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p>
        </w:tc>
        <w:tc>
          <w:tcPr>
            <w:tcW w:w="1467" w:type="pct"/>
            <w:tcBorders>
              <w:top w:val="single" w:sz="6" w:space="0" w:color="000000"/>
              <w:left w:val="single" w:sz="6" w:space="0" w:color="000000"/>
              <w:right w:val="single" w:sz="6" w:space="0" w:color="000000"/>
            </w:tcBorders>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Default="009D07C9" w:rsidP="00432209">
            <w:pPr>
              <w:spacing w:after="0" w:line="240" w:lineRule="auto"/>
              <w:ind w:left="142" w:right="56"/>
              <w:rPr>
                <w:rFonts w:ascii="Times New Roman" w:eastAsia="Times New Roman" w:hAnsi="Times New Roman" w:cs="Times New Roman"/>
                <w:lang w:eastAsia="ru-RU"/>
              </w:rPr>
            </w:pPr>
          </w:p>
          <w:p w:rsidR="009D07C9" w:rsidRPr="00432209" w:rsidRDefault="009D07C9" w:rsidP="00432209">
            <w:pPr>
              <w:spacing w:after="0" w:line="240" w:lineRule="auto"/>
              <w:ind w:left="142" w:right="56"/>
              <w:rPr>
                <w:rFonts w:ascii="Times New Roman" w:eastAsia="Times New Roman" w:hAnsi="Times New Roman" w:cs="Times New Roman"/>
                <w:lang w:eastAsia="ru-RU"/>
              </w:rPr>
            </w:pPr>
          </w:p>
        </w:tc>
        <w:tc>
          <w:tcPr>
            <w:tcW w:w="2646" w:type="pct"/>
            <w:vMerge/>
            <w:tcBorders>
              <w:left w:val="single" w:sz="6" w:space="0" w:color="000000"/>
              <w:right w:val="single" w:sz="6" w:space="0" w:color="000000"/>
            </w:tcBorders>
            <w:vAlign w:val="center"/>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p>
        </w:tc>
      </w:tr>
      <w:tr w:rsidR="009D07C9" w:rsidRPr="00432209" w:rsidTr="009D07C9">
        <w:trPr>
          <w:trHeight w:val="777"/>
        </w:trPr>
        <w:tc>
          <w:tcPr>
            <w:tcW w:w="887" w:type="pct"/>
            <w:vMerge w:val="restart"/>
            <w:tcBorders>
              <w:top w:val="single" w:sz="4" w:space="0" w:color="auto"/>
              <w:left w:val="single" w:sz="6" w:space="0" w:color="000000"/>
              <w:bottom w:val="single" w:sz="6" w:space="0" w:color="000000"/>
              <w:right w:val="single" w:sz="6" w:space="0" w:color="000000"/>
            </w:tcBorders>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lastRenderedPageBreak/>
              <w:t>Дворец культуры</w:t>
            </w:r>
          </w:p>
        </w:tc>
        <w:tc>
          <w:tcPr>
            <w:tcW w:w="1467" w:type="pct"/>
            <w:tcBorders>
              <w:top w:val="single" w:sz="4" w:space="0" w:color="auto"/>
              <w:left w:val="single" w:sz="6" w:space="0" w:color="000000"/>
              <w:bottom w:val="single" w:sz="6" w:space="0" w:color="000000"/>
              <w:right w:val="single" w:sz="6" w:space="0" w:color="000000"/>
            </w:tcBorders>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Минимально допустимый уровень обеспеченности населения</w:t>
            </w:r>
          </w:p>
        </w:tc>
        <w:tc>
          <w:tcPr>
            <w:tcW w:w="2646" w:type="pct"/>
            <w:vMerge/>
            <w:tcBorders>
              <w:left w:val="single" w:sz="6" w:space="0" w:color="000000"/>
              <w:right w:val="single" w:sz="6" w:space="0" w:color="000000"/>
            </w:tcBorders>
            <w:vAlign w:val="center"/>
          </w:tcPr>
          <w:p w:rsidR="009D07C9" w:rsidRPr="00432209" w:rsidRDefault="009D07C9" w:rsidP="00432209">
            <w:pPr>
              <w:spacing w:after="0" w:line="240" w:lineRule="auto"/>
              <w:ind w:left="142" w:right="56"/>
              <w:rPr>
                <w:rFonts w:ascii="Times New Roman" w:eastAsia="Times New Roman" w:hAnsi="Times New Roman" w:cs="Times New Roman"/>
                <w:lang w:eastAsia="ru-RU"/>
              </w:rPr>
            </w:pPr>
          </w:p>
        </w:tc>
      </w:tr>
      <w:tr w:rsidR="009D07C9" w:rsidRPr="00432209" w:rsidTr="009D07C9">
        <w:tc>
          <w:tcPr>
            <w:tcW w:w="887" w:type="pct"/>
            <w:vMerge/>
            <w:tcBorders>
              <w:top w:val="single" w:sz="6" w:space="0" w:color="000000"/>
              <w:left w:val="single" w:sz="6" w:space="0" w:color="000000"/>
              <w:bottom w:val="single" w:sz="6" w:space="0" w:color="000000"/>
              <w:right w:val="single" w:sz="6" w:space="0" w:color="000000"/>
            </w:tcBorders>
            <w:vAlign w:val="center"/>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p>
        </w:tc>
        <w:tc>
          <w:tcPr>
            <w:tcW w:w="1467" w:type="pct"/>
            <w:tcBorders>
              <w:top w:val="single" w:sz="6" w:space="0" w:color="000000"/>
              <w:left w:val="single" w:sz="6" w:space="0" w:color="000000"/>
              <w:bottom w:val="single" w:sz="6" w:space="0" w:color="000000"/>
              <w:right w:val="single" w:sz="6" w:space="0" w:color="000000"/>
            </w:tcBorders>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r w:rsidRPr="00432209">
              <w:rPr>
                <w:rFonts w:ascii="Times New Roman" w:eastAsia="Times New Roman" w:hAnsi="Times New Roman" w:cs="Times New Roman"/>
                <w:lang w:eastAsia="ru-RU"/>
              </w:rPr>
              <w:t>Максимально допустимый уровень территориальной доступности</w:t>
            </w:r>
          </w:p>
        </w:tc>
        <w:tc>
          <w:tcPr>
            <w:tcW w:w="2646" w:type="pct"/>
            <w:vMerge/>
            <w:tcBorders>
              <w:left w:val="single" w:sz="6" w:space="0" w:color="000000"/>
              <w:bottom w:val="single" w:sz="6" w:space="0" w:color="000000"/>
              <w:right w:val="single" w:sz="6" w:space="0" w:color="000000"/>
            </w:tcBorders>
            <w:vAlign w:val="center"/>
            <w:hideMark/>
          </w:tcPr>
          <w:p w:rsidR="009D07C9" w:rsidRPr="00432209" w:rsidRDefault="009D07C9" w:rsidP="00432209">
            <w:pPr>
              <w:spacing w:after="0" w:line="240" w:lineRule="auto"/>
              <w:ind w:left="142" w:right="56"/>
              <w:rPr>
                <w:rFonts w:ascii="Times New Roman" w:eastAsia="Times New Roman" w:hAnsi="Times New Roman" w:cs="Times New Roman"/>
                <w:lang w:eastAsia="ru-RU"/>
              </w:rPr>
            </w:pPr>
          </w:p>
        </w:tc>
      </w:tr>
    </w:tbl>
    <w:p w:rsidR="00B86F6D" w:rsidRPr="00250672"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b/>
          <w:sz w:val="24"/>
          <w:szCs w:val="24"/>
          <w:lang w:eastAsia="ru-RU"/>
        </w:rPr>
      </w:pPr>
      <w:r w:rsidRPr="00250672">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8</w:t>
      </w:r>
      <w:r w:rsidRPr="00250672">
        <w:rPr>
          <w:rFonts w:ascii="Times New Roman" w:eastAsia="Times New Roman" w:hAnsi="Times New Roman" w:cs="Times New Roman"/>
          <w:b/>
          <w:sz w:val="24"/>
          <w:szCs w:val="24"/>
          <w:lang w:eastAsia="ru-RU"/>
        </w:rPr>
        <w:t>.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B86F6D" w:rsidRPr="00CF2A1A"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Обоснование предельных значений расчетных показателей по объектам регионального значения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таблице 2</w:t>
      </w:r>
      <w:r w:rsidR="00A1655C">
        <w:rPr>
          <w:rFonts w:ascii="Times New Roman" w:eastAsia="Times New Roman" w:hAnsi="Times New Roman" w:cs="Times New Roman"/>
          <w:sz w:val="24"/>
          <w:szCs w:val="24"/>
          <w:lang w:eastAsia="ru-RU"/>
        </w:rPr>
        <w:t>3</w:t>
      </w:r>
      <w:r w:rsidRPr="00CF2A1A">
        <w:rPr>
          <w:rFonts w:ascii="Times New Roman" w:eastAsia="Times New Roman" w:hAnsi="Times New Roman" w:cs="Times New Roman"/>
          <w:sz w:val="24"/>
          <w:szCs w:val="24"/>
          <w:lang w:eastAsia="ru-RU"/>
        </w:rPr>
        <w:t>.</w:t>
      </w:r>
    </w:p>
    <w:p w:rsidR="00B86F6D" w:rsidRPr="00CF2A1A" w:rsidRDefault="00B86F6D" w:rsidP="00B86F6D">
      <w:pPr>
        <w:shd w:val="clear" w:color="auto" w:fill="FFFFFF"/>
        <w:spacing w:after="0" w:line="240" w:lineRule="auto"/>
        <w:jc w:val="right"/>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A1655C">
        <w:rPr>
          <w:rFonts w:ascii="Times New Roman" w:eastAsia="Times New Roman" w:hAnsi="Times New Roman" w:cs="Times New Roman"/>
          <w:sz w:val="24"/>
          <w:szCs w:val="24"/>
          <w:lang w:eastAsia="ru-RU"/>
        </w:rPr>
        <w:t>3</w:t>
      </w:r>
    </w:p>
    <w:tbl>
      <w:tblPr>
        <w:tblW w:w="5000" w:type="pct"/>
        <w:tblCellMar>
          <w:top w:w="15" w:type="dxa"/>
          <w:left w:w="15" w:type="dxa"/>
          <w:bottom w:w="15" w:type="dxa"/>
          <w:right w:w="15" w:type="dxa"/>
        </w:tblCellMar>
        <w:tblLook w:val="04A0"/>
      </w:tblPr>
      <w:tblGrid>
        <w:gridCol w:w="2104"/>
        <w:gridCol w:w="2910"/>
        <w:gridCol w:w="4655"/>
      </w:tblGrid>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Вид объекта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Тип расчетного показателя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jc w:val="center"/>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Обоснование расчетного показателя</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Пожарные депо</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Количество подразделений пожарной охраны принимается в соответствии с СП 11.13130.2009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 xml:space="preserve">. Количество личного состава подразделений пожарной охраны, количество пожарной техники принимается по расчету в соответствии с приказом МЧС России от 15 октября 2021 г. № 700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Время прибытия не менее 10 мин. в городском населенном пункте и 20 мин. в сельском населенном пункте установлено в соответствии с Федеральным законом от 22 июля 2008 г. № 123-ФЗ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c>
          <w:tcPr>
            <w:tcW w:w="1088"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Убежища</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 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СП 88.13330.2022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СНИП II-11-77* Защитные сооружения гражданской обороны</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r w:rsidR="00B86F6D" w:rsidRPr="00CF2A1A" w:rsidTr="00724990">
        <w:trPr>
          <w:trHeight w:val="240"/>
        </w:trPr>
        <w:tc>
          <w:tcPr>
            <w:tcW w:w="1088" w:type="pct"/>
            <w:vMerge w:val="restar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Объект </w:t>
            </w:r>
            <w:proofErr w:type="spellStart"/>
            <w:r w:rsidRPr="00CF2A1A">
              <w:rPr>
                <w:rFonts w:ascii="Times New Roman" w:eastAsia="Times New Roman" w:hAnsi="Times New Roman" w:cs="Times New Roman"/>
                <w:lang w:eastAsia="ru-RU"/>
              </w:rPr>
              <w:t>лесопожарной</w:t>
            </w:r>
            <w:proofErr w:type="spellEnd"/>
            <w:r w:rsidRPr="00CF2A1A">
              <w:rPr>
                <w:rFonts w:ascii="Times New Roman" w:eastAsia="Times New Roman" w:hAnsi="Times New Roman" w:cs="Times New Roman"/>
                <w:lang w:eastAsia="ru-RU"/>
              </w:rPr>
              <w:t xml:space="preserve"> охраны</w:t>
            </w: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Минимально допустимый уровень обеспеченности населения</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roofErr w:type="gramStart"/>
            <w:r w:rsidRPr="00CF2A1A">
              <w:rPr>
                <w:rFonts w:ascii="Times New Roman" w:eastAsia="Times New Roman" w:hAnsi="Times New Roman" w:cs="Times New Roman"/>
                <w:lang w:eastAsia="ru-RU"/>
              </w:rPr>
              <w:t xml:space="preserve">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численность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формирований и количество </w:t>
            </w:r>
            <w:proofErr w:type="spellStart"/>
            <w:r w:rsidRPr="00CF2A1A">
              <w:rPr>
                <w:rFonts w:ascii="Times New Roman" w:eastAsia="Times New Roman" w:hAnsi="Times New Roman" w:cs="Times New Roman"/>
                <w:lang w:eastAsia="ru-RU"/>
              </w:rPr>
              <w:t>лесопожарных</w:t>
            </w:r>
            <w:proofErr w:type="spellEnd"/>
            <w:r w:rsidRPr="00CF2A1A">
              <w:rPr>
                <w:rFonts w:ascii="Times New Roman" w:eastAsia="Times New Roman" w:hAnsi="Times New Roman" w:cs="Times New Roman"/>
                <w:lang w:eastAsia="ru-RU"/>
              </w:rPr>
              <w:t xml:space="preserve"> станций и </w:t>
            </w:r>
            <w:proofErr w:type="spellStart"/>
            <w:r w:rsidRPr="00CF2A1A">
              <w:rPr>
                <w:rFonts w:ascii="Times New Roman" w:eastAsia="Times New Roman" w:hAnsi="Times New Roman" w:cs="Times New Roman"/>
                <w:lang w:eastAsia="ru-RU"/>
              </w:rPr>
              <w:lastRenderedPageBreak/>
              <w:t>авиаотделений</w:t>
            </w:r>
            <w:proofErr w:type="spellEnd"/>
            <w:r w:rsidRPr="00CF2A1A">
              <w:rPr>
                <w:rFonts w:ascii="Times New Roman" w:eastAsia="Times New Roman" w:hAnsi="Times New Roman" w:cs="Times New Roman"/>
                <w:lang w:eastAsia="ru-RU"/>
              </w:rPr>
              <w:t xml:space="preserve"> определены в соответствии с нормативами обеспеченности субъекта Российской Федерации </w:t>
            </w:r>
            <w:proofErr w:type="spellStart"/>
            <w:r w:rsidRPr="00CF2A1A">
              <w:rPr>
                <w:rFonts w:ascii="Times New Roman" w:eastAsia="Times New Roman" w:hAnsi="Times New Roman" w:cs="Times New Roman"/>
                <w:lang w:eastAsia="ru-RU"/>
              </w:rPr>
              <w:t>лесопожарными</w:t>
            </w:r>
            <w:proofErr w:type="spellEnd"/>
            <w:r w:rsidRPr="00CF2A1A">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распоряжением Правительства Российской Федерации от 19 июля 2019 г. № 1605-р (показатели для Краснодарского края).</w:t>
            </w:r>
            <w:proofErr w:type="gramEnd"/>
          </w:p>
        </w:tc>
      </w:tr>
      <w:tr w:rsidR="00B86F6D" w:rsidRPr="00CF2A1A" w:rsidTr="00724990">
        <w:tc>
          <w:tcPr>
            <w:tcW w:w="1088" w:type="pct"/>
            <w:vMerge/>
            <w:tcBorders>
              <w:top w:val="single" w:sz="6" w:space="0" w:color="000000"/>
              <w:left w:val="single" w:sz="6" w:space="0" w:color="000000"/>
              <w:bottom w:val="single" w:sz="6" w:space="0" w:color="000000"/>
              <w:right w:val="single" w:sz="6" w:space="0" w:color="000000"/>
            </w:tcBorders>
            <w:vAlign w:val="center"/>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p>
        </w:tc>
        <w:tc>
          <w:tcPr>
            <w:tcW w:w="1505"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Максимально допустимый уровень территориальной доступности</w:t>
            </w:r>
          </w:p>
        </w:tc>
        <w:tc>
          <w:tcPr>
            <w:tcW w:w="2407" w:type="pct"/>
            <w:tcBorders>
              <w:top w:val="single" w:sz="6" w:space="0" w:color="000000"/>
              <w:left w:val="single" w:sz="6" w:space="0" w:color="000000"/>
              <w:bottom w:val="single" w:sz="6" w:space="0" w:color="000000"/>
              <w:right w:val="single" w:sz="6" w:space="0" w:color="000000"/>
            </w:tcBorders>
            <w:hideMark/>
          </w:tcPr>
          <w:p w:rsidR="00B86F6D" w:rsidRPr="00CF2A1A" w:rsidRDefault="00B86F6D" w:rsidP="00724990">
            <w:pPr>
              <w:spacing w:after="0" w:line="240" w:lineRule="auto"/>
              <w:ind w:left="142" w:right="89"/>
              <w:rPr>
                <w:rFonts w:ascii="Times New Roman" w:eastAsia="Times New Roman" w:hAnsi="Times New Roman" w:cs="Times New Roman"/>
                <w:lang w:eastAsia="ru-RU"/>
              </w:rPr>
            </w:pPr>
            <w:r w:rsidRPr="00CF2A1A">
              <w:rPr>
                <w:rFonts w:ascii="Times New Roman" w:eastAsia="Times New Roman" w:hAnsi="Times New Roman" w:cs="Times New Roman"/>
                <w:lang w:eastAsia="ru-RU"/>
              </w:rPr>
              <w:t xml:space="preserve">Транспортная доступность на специальном автомобиле установлена в соответствии с приказом Министерства природных ресурсов и экологии Российской Федерации от 1 апреля 2022 г. № 244 </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CF2A1A">
              <w:rPr>
                <w:rFonts w:ascii="Times New Roman" w:eastAsia="Times New Roman" w:hAnsi="Times New Roman" w:cs="Times New Roman"/>
                <w:lang w:eastAsia="ru-RU"/>
              </w:rPr>
              <w:t>.</w:t>
            </w:r>
          </w:p>
        </w:tc>
      </w:tr>
    </w:tbl>
    <w:p w:rsidR="00B86F6D" w:rsidRPr="00E96424" w:rsidRDefault="00B86F6D" w:rsidP="00B86F6D">
      <w:pPr>
        <w:shd w:val="clear" w:color="auto" w:fill="FFFFFF"/>
        <w:spacing w:before="100" w:beforeAutospacing="1" w:after="100" w:afterAutospacing="1" w:line="240" w:lineRule="auto"/>
        <w:ind w:firstLine="567"/>
        <w:jc w:val="both"/>
        <w:rPr>
          <w:rFonts w:ascii="Times New Roman" w:eastAsia="Times New Roman" w:hAnsi="Times New Roman" w:cs="Times New Roman"/>
          <w:b/>
          <w:color w:val="22272F"/>
          <w:sz w:val="24"/>
          <w:szCs w:val="24"/>
          <w:lang w:eastAsia="ru-RU"/>
        </w:rPr>
      </w:pPr>
      <w:r w:rsidRPr="00E96424">
        <w:rPr>
          <w:rFonts w:ascii="Times New Roman" w:eastAsia="Times New Roman" w:hAnsi="Times New Roman" w:cs="Times New Roman"/>
          <w:b/>
          <w:color w:val="22272F"/>
          <w:sz w:val="24"/>
          <w:szCs w:val="24"/>
          <w:lang w:eastAsia="ru-RU"/>
        </w:rPr>
        <w:t>3.9. В области предоставления государственных и муниципальных услуг, размещения органов государственной власти и их структурных подразделений</w:t>
      </w:r>
    </w:p>
    <w:p w:rsidR="00B86F6D" w:rsidRPr="00E96424" w:rsidRDefault="00B86F6D" w:rsidP="00B86F6D">
      <w:pPr>
        <w:shd w:val="clear" w:color="auto" w:fill="FFFFFF"/>
        <w:spacing w:before="100" w:beforeAutospacing="1" w:after="0" w:line="240" w:lineRule="auto"/>
        <w:ind w:firstLine="567"/>
        <w:jc w:val="both"/>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регионального значения в области предоставления государственных и муниципальных услуг, размещения органов государственной власти и их структурных подразделений приведено в таблице </w:t>
      </w:r>
      <w:r>
        <w:rPr>
          <w:rFonts w:ascii="Times New Roman" w:eastAsia="Times New Roman" w:hAnsi="Times New Roman" w:cs="Times New Roman"/>
          <w:sz w:val="24"/>
          <w:szCs w:val="24"/>
          <w:lang w:eastAsia="ru-RU"/>
        </w:rPr>
        <w:t>2</w:t>
      </w:r>
      <w:r w:rsidR="00A1655C">
        <w:rPr>
          <w:rFonts w:ascii="Times New Roman" w:eastAsia="Times New Roman" w:hAnsi="Times New Roman" w:cs="Times New Roman"/>
          <w:sz w:val="24"/>
          <w:szCs w:val="24"/>
          <w:lang w:eastAsia="ru-RU"/>
        </w:rPr>
        <w:t>4</w:t>
      </w:r>
      <w:r w:rsidRPr="00E96424">
        <w:rPr>
          <w:rFonts w:ascii="Times New Roman" w:eastAsia="Times New Roman" w:hAnsi="Times New Roman" w:cs="Times New Roman"/>
          <w:sz w:val="24"/>
          <w:szCs w:val="24"/>
          <w:lang w:eastAsia="ru-RU"/>
        </w:rPr>
        <w:t>.</w:t>
      </w:r>
    </w:p>
    <w:p w:rsidR="00B86F6D" w:rsidRPr="00E96424"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E96424">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w:t>
      </w:r>
      <w:r w:rsidR="00A1655C">
        <w:rPr>
          <w:rFonts w:ascii="Times New Roman" w:eastAsia="Times New Roman" w:hAnsi="Times New Roman" w:cs="Times New Roman"/>
          <w:sz w:val="24"/>
          <w:szCs w:val="24"/>
          <w:lang w:eastAsia="ru-RU"/>
        </w:rPr>
        <w:t>4</w:t>
      </w:r>
    </w:p>
    <w:tbl>
      <w:tblPr>
        <w:tblW w:w="5000" w:type="pct"/>
        <w:tblLayout w:type="fixed"/>
        <w:tblCellMar>
          <w:top w:w="15" w:type="dxa"/>
          <w:left w:w="15" w:type="dxa"/>
          <w:bottom w:w="15" w:type="dxa"/>
          <w:right w:w="15" w:type="dxa"/>
        </w:tblCellMar>
        <w:tblLook w:val="04A0"/>
      </w:tblPr>
      <w:tblGrid>
        <w:gridCol w:w="2000"/>
        <w:gridCol w:w="3119"/>
        <w:gridCol w:w="4550"/>
      </w:tblGrid>
      <w:tr w:rsidR="00B86F6D" w:rsidRPr="00E96424" w:rsidTr="00B86F6D">
        <w:tc>
          <w:tcPr>
            <w:tcW w:w="1034"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Вид объекта</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Тип расчетного показателя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jc w:val="center"/>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Обоснование расчетного показателя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Объекты для размещения органов исполнительной власти Краснодарского края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Площадь пола не менее 6 кв. м на 1 сотрудника (без учета площади, предназначенной для размещения </w:t>
            </w:r>
            <w:proofErr w:type="spellStart"/>
            <w:r w:rsidRPr="00E96424">
              <w:rPr>
                <w:rFonts w:ascii="Times New Roman" w:eastAsia="Times New Roman" w:hAnsi="Times New Roman" w:cs="Times New Roman"/>
                <w:lang w:eastAsia="ru-RU"/>
              </w:rPr>
              <w:t>оргтехоснастки</w:t>
            </w:r>
            <w:proofErr w:type="spellEnd"/>
            <w:r w:rsidRPr="00E96424">
              <w:rPr>
                <w:rFonts w:ascii="Times New Roman" w:eastAsia="Times New Roman" w:hAnsi="Times New Roman" w:cs="Times New Roman"/>
                <w:lang w:eastAsia="ru-RU"/>
              </w:rPr>
              <w:t>) принята согласно СП 118.13330.2022.</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Государственный архив</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менее 1 объекта на Краснодарский край принято согласно текущей обеспеченности.</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5 ч в расчете из максимально возможного времени преодоления пути к объекту.</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Многофункциональный центр предоставления государственных и муниципальных услуг</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Не менее 1 объекта на муниципальный район, городской округ, муниципальный округ принято согласно приказу Министерства экономического развития Российской Федерации от 27 мая 2016 г. </w:t>
            </w:r>
            <w:r>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 xml:space="preserve"> 322 </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Об утверждении Методических рекомендаций по созданию и организации деятельности многофункциональных центров предоставления государственных и муниципальных услуг</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w:t>
            </w:r>
          </w:p>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Не менее 1 окна приема и выдачи документов на 5 тыс. жителей муниципального образования принято в соответствии с Постановлением </w:t>
            </w:r>
            <w:r w:rsidRPr="00E96424">
              <w:rPr>
                <w:rFonts w:ascii="Times New Roman" w:eastAsia="Times New Roman" w:hAnsi="Times New Roman" w:cs="Times New Roman"/>
                <w:lang w:eastAsia="ru-RU"/>
              </w:rPr>
              <w:lastRenderedPageBreak/>
              <w:t xml:space="preserve">Правительства Российской Федерации от 22 декабря 2012 г. </w:t>
            </w:r>
            <w:r>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 xml:space="preserve"> 1376 </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 xml:space="preserve">Об утверждении </w:t>
            </w:r>
            <w:proofErr w:type="gramStart"/>
            <w:r w:rsidRPr="00E96424">
              <w:rPr>
                <w:rFonts w:ascii="Times New Roman" w:eastAsia="Times New Roman" w:hAnsi="Times New Roman" w:cs="Times New Roman"/>
                <w:lang w:eastAsia="ru-RU"/>
              </w:rPr>
              <w:t>Правил организации деятельности многофункциональных центров предоставления государственных</w:t>
            </w:r>
            <w:proofErr w:type="gramEnd"/>
            <w:r w:rsidRPr="00E96424">
              <w:rPr>
                <w:rFonts w:ascii="Times New Roman" w:eastAsia="Times New Roman" w:hAnsi="Times New Roman" w:cs="Times New Roman"/>
                <w:lang w:eastAsia="ru-RU"/>
              </w:rPr>
              <w:t xml:space="preserve"> и муниципальных услуг</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Многофункциональный молодежный центр</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 xml:space="preserve">Не менее 1 объекта на муниципальный округ, городской округ принято в соответствии с приказом </w:t>
            </w:r>
            <w:proofErr w:type="spellStart"/>
            <w:r w:rsidRPr="00E96424">
              <w:rPr>
                <w:rFonts w:ascii="Times New Roman" w:eastAsia="Times New Roman" w:hAnsi="Times New Roman" w:cs="Times New Roman"/>
                <w:lang w:eastAsia="ru-RU"/>
              </w:rPr>
              <w:t>Росмолодежи</w:t>
            </w:r>
            <w:proofErr w:type="spellEnd"/>
            <w:r w:rsidRPr="00E96424">
              <w:rPr>
                <w:rFonts w:ascii="Times New Roman" w:eastAsia="Times New Roman" w:hAnsi="Times New Roman" w:cs="Times New Roman"/>
                <w:lang w:eastAsia="ru-RU"/>
              </w:rPr>
              <w:t xml:space="preserve"> от 13 мая 2016 г. </w:t>
            </w:r>
            <w:r>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 xml:space="preserve"> 167 </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 xml:space="preserve">Об утверждении Методических рекомендаций по организации </w:t>
            </w:r>
            <w:proofErr w:type="gramStart"/>
            <w:r w:rsidRPr="00E96424">
              <w:rPr>
                <w:rFonts w:ascii="Times New Roman" w:eastAsia="Times New Roman" w:hAnsi="Times New Roman" w:cs="Times New Roman"/>
                <w:lang w:eastAsia="ru-RU"/>
              </w:rPr>
              <w:t>работы органов исполнительной власти субъектов Российской Федерации</w:t>
            </w:r>
            <w:proofErr w:type="gramEnd"/>
            <w:r w:rsidRPr="00E96424">
              <w:rPr>
                <w:rFonts w:ascii="Times New Roman" w:eastAsia="Times New Roman" w:hAnsi="Times New Roman" w:cs="Times New Roman"/>
                <w:lang w:eastAsia="ru-RU"/>
              </w:rPr>
              <w:t xml:space="preserve"> и местного самоуправления, реализующих государственную молодежную политику</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нормируется</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Центр занятости населения</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менее 1 объекта на муниципальный район, городской округ, муниципальный округ принято согласно текущей обеспеченности объектами.</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1,5 ч в расчете из максимально возможного времени преодоления пути к объекту.</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Объект для размещения органов записи актов гражданского состояния (ЗАГС)</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Не менее 1 объекта на муниципальный район, городской округ и количество объектов на г. Краснодар принято согласно текущей обеспеченности объектами.</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1,5 ч в расчете из максимально возможного времени преодоления пути к объекту.</w:t>
            </w:r>
          </w:p>
        </w:tc>
      </w:tr>
      <w:tr w:rsidR="00B86F6D" w:rsidRPr="00E96424" w:rsidTr="00B86F6D">
        <w:trPr>
          <w:trHeight w:val="240"/>
        </w:trPr>
        <w:tc>
          <w:tcPr>
            <w:tcW w:w="1034" w:type="pct"/>
            <w:vMerge w:val="restar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Судебные участки мировых судей</w:t>
            </w: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Минимально допустимый уровень обеспеченности населения</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roofErr w:type="gramStart"/>
            <w:r w:rsidRPr="00E96424">
              <w:rPr>
                <w:rFonts w:ascii="Times New Roman" w:eastAsia="Times New Roman" w:hAnsi="Times New Roman" w:cs="Times New Roman"/>
                <w:lang w:eastAsia="ru-RU"/>
              </w:rPr>
              <w:t xml:space="preserve">Не менее 1 судебного участка мировых судей на 15 - 23 тыс. жителей принято на основании Федерального закона от 17 декабря 1998 г. </w:t>
            </w:r>
            <w:r>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 xml:space="preserve"> 188-ФЗ </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О мировых судьях в Российской Федерации</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 xml:space="preserve"> с учетом общего числа мировых судей и соответствующего ему количества судебных участков в Краснодарском крае - 270, определенного Федеральным законом от 29 декабря 1999 г. </w:t>
            </w:r>
            <w:r>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 xml:space="preserve"> 218-ФЗ </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Об общем числе мировых судей и</w:t>
            </w:r>
            <w:proofErr w:type="gramEnd"/>
            <w:r w:rsidRPr="00E96424">
              <w:rPr>
                <w:rFonts w:ascii="Times New Roman" w:eastAsia="Times New Roman" w:hAnsi="Times New Roman" w:cs="Times New Roman"/>
                <w:lang w:eastAsia="ru-RU"/>
              </w:rPr>
              <w:t xml:space="preserve"> </w:t>
            </w:r>
            <w:proofErr w:type="gramStart"/>
            <w:r w:rsidRPr="00E96424">
              <w:rPr>
                <w:rFonts w:ascii="Times New Roman" w:eastAsia="Times New Roman" w:hAnsi="Times New Roman" w:cs="Times New Roman"/>
                <w:lang w:eastAsia="ru-RU"/>
              </w:rPr>
              <w:t>количестве</w:t>
            </w:r>
            <w:proofErr w:type="gramEnd"/>
            <w:r w:rsidRPr="00E96424">
              <w:rPr>
                <w:rFonts w:ascii="Times New Roman" w:eastAsia="Times New Roman" w:hAnsi="Times New Roman" w:cs="Times New Roman"/>
                <w:lang w:eastAsia="ru-RU"/>
              </w:rPr>
              <w:t xml:space="preserve"> судебных участков в субъектах Российской Федерации</w:t>
            </w:r>
            <w:r w:rsidR="00C10A7F">
              <w:rPr>
                <w:rFonts w:ascii="Times New Roman" w:eastAsia="Times New Roman" w:hAnsi="Times New Roman" w:cs="Times New Roman"/>
                <w:lang w:eastAsia="ru-RU"/>
              </w:rPr>
              <w:t>»</w:t>
            </w:r>
            <w:r w:rsidRPr="00E96424">
              <w:rPr>
                <w:rFonts w:ascii="Times New Roman" w:eastAsia="Times New Roman" w:hAnsi="Times New Roman" w:cs="Times New Roman"/>
                <w:lang w:eastAsia="ru-RU"/>
              </w:rPr>
              <w:t>.</w:t>
            </w:r>
          </w:p>
        </w:tc>
      </w:tr>
      <w:tr w:rsidR="00B86F6D" w:rsidRPr="00E96424" w:rsidTr="00B86F6D">
        <w:tc>
          <w:tcPr>
            <w:tcW w:w="1034" w:type="pct"/>
            <w:vMerge/>
            <w:tcBorders>
              <w:top w:val="single" w:sz="6" w:space="0" w:color="000000"/>
              <w:left w:val="single" w:sz="6" w:space="0" w:color="000000"/>
              <w:bottom w:val="single" w:sz="6" w:space="0" w:color="000000"/>
              <w:right w:val="single" w:sz="6" w:space="0" w:color="000000"/>
            </w:tcBorders>
            <w:vAlign w:val="center"/>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p>
        </w:tc>
        <w:tc>
          <w:tcPr>
            <w:tcW w:w="161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Максимально допустимый уровень территориальной доступности</w:t>
            </w:r>
          </w:p>
        </w:tc>
        <w:tc>
          <w:tcPr>
            <w:tcW w:w="2353" w:type="pct"/>
            <w:tcBorders>
              <w:top w:val="single" w:sz="6" w:space="0" w:color="000000"/>
              <w:left w:val="single" w:sz="6" w:space="0" w:color="000000"/>
              <w:bottom w:val="single" w:sz="6" w:space="0" w:color="000000"/>
              <w:right w:val="single" w:sz="6" w:space="0" w:color="000000"/>
            </w:tcBorders>
            <w:hideMark/>
          </w:tcPr>
          <w:p w:rsidR="00B86F6D" w:rsidRPr="00E96424" w:rsidRDefault="00B86F6D" w:rsidP="00724990">
            <w:pPr>
              <w:spacing w:after="0" w:line="240" w:lineRule="auto"/>
              <w:ind w:left="142" w:right="129"/>
              <w:rPr>
                <w:rFonts w:ascii="Times New Roman" w:eastAsia="Times New Roman" w:hAnsi="Times New Roman" w:cs="Times New Roman"/>
                <w:lang w:eastAsia="ru-RU"/>
              </w:rPr>
            </w:pPr>
            <w:r w:rsidRPr="00E96424">
              <w:rPr>
                <w:rFonts w:ascii="Times New Roman" w:eastAsia="Times New Roman" w:hAnsi="Times New Roman" w:cs="Times New Roman"/>
                <w:lang w:eastAsia="ru-RU"/>
              </w:rPr>
              <w:t>Транспортная доступность составляет 1,5 ч в расчете из максимально возможного времени преодоления пути к объекту.</w:t>
            </w:r>
          </w:p>
        </w:tc>
      </w:tr>
    </w:tbl>
    <w:p w:rsidR="00DE2DE9" w:rsidRDefault="00DE2DE9" w:rsidP="00B86F6D">
      <w:pPr>
        <w:shd w:val="clear" w:color="auto" w:fill="FFFFFF"/>
        <w:spacing w:before="100" w:beforeAutospacing="1" w:after="0" w:line="240" w:lineRule="auto"/>
        <w:ind w:right="126" w:firstLine="567"/>
        <w:jc w:val="both"/>
        <w:rPr>
          <w:rFonts w:ascii="Times New Roman" w:eastAsia="Times New Roman" w:hAnsi="Times New Roman" w:cs="Times New Roman"/>
          <w:b/>
          <w:sz w:val="24"/>
          <w:szCs w:val="24"/>
          <w:lang w:eastAsia="ru-RU"/>
        </w:rPr>
      </w:pPr>
    </w:p>
    <w:p w:rsidR="00B86F6D" w:rsidRDefault="00B86F6D" w:rsidP="00B86F6D">
      <w:pPr>
        <w:shd w:val="clear" w:color="auto" w:fill="FFFFFF"/>
        <w:spacing w:before="100" w:beforeAutospacing="1" w:after="0" w:line="240" w:lineRule="auto"/>
        <w:ind w:right="126" w:firstLine="567"/>
        <w:jc w:val="both"/>
        <w:rPr>
          <w:rFonts w:ascii="Times New Roman" w:eastAsia="Courier New" w:hAnsi="Times New Roman" w:cs="Times New Roman"/>
          <w:b/>
          <w:bCs/>
          <w:sz w:val="24"/>
          <w:szCs w:val="24"/>
          <w:lang w:eastAsia="ru-RU"/>
        </w:rPr>
      </w:pPr>
      <w:r w:rsidRPr="00780833">
        <w:rPr>
          <w:rFonts w:ascii="Times New Roman" w:eastAsia="Times New Roman" w:hAnsi="Times New Roman" w:cs="Times New Roman"/>
          <w:b/>
          <w:sz w:val="24"/>
          <w:szCs w:val="24"/>
          <w:lang w:eastAsia="ru-RU"/>
        </w:rPr>
        <w:lastRenderedPageBreak/>
        <w:t>3.</w:t>
      </w:r>
      <w:r>
        <w:rPr>
          <w:rFonts w:ascii="Times New Roman" w:eastAsia="Times New Roman" w:hAnsi="Times New Roman" w:cs="Times New Roman"/>
          <w:b/>
          <w:sz w:val="24"/>
          <w:szCs w:val="24"/>
          <w:lang w:eastAsia="ru-RU"/>
        </w:rPr>
        <w:t>10</w:t>
      </w:r>
      <w:r w:rsidRPr="0078083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В области </w:t>
      </w:r>
      <w:r>
        <w:rPr>
          <w:rFonts w:ascii="Times New Roman" w:eastAsia="Courier New" w:hAnsi="Times New Roman" w:cs="Times New Roman"/>
          <w:b/>
          <w:bCs/>
          <w:sz w:val="24"/>
          <w:szCs w:val="24"/>
          <w:lang w:eastAsia="ru-RU"/>
        </w:rPr>
        <w:t>н</w:t>
      </w:r>
      <w:r w:rsidRPr="00780833">
        <w:rPr>
          <w:rFonts w:ascii="Times New Roman" w:eastAsia="Courier New" w:hAnsi="Times New Roman" w:cs="Times New Roman"/>
          <w:b/>
          <w:bCs/>
          <w:sz w:val="24"/>
          <w:szCs w:val="24"/>
          <w:lang w:eastAsia="ru-RU"/>
        </w:rPr>
        <w:t>акоплени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сбор</w:t>
      </w:r>
      <w:r>
        <w:rPr>
          <w:rFonts w:ascii="Times New Roman" w:eastAsia="Courier New" w:hAnsi="Times New Roman" w:cs="Times New Roman"/>
          <w:b/>
          <w:bCs/>
          <w:sz w:val="24"/>
          <w:szCs w:val="24"/>
          <w:lang w:eastAsia="ru-RU"/>
        </w:rPr>
        <w:t>а</w:t>
      </w:r>
      <w:r w:rsidRPr="00780833">
        <w:rPr>
          <w:rFonts w:ascii="Times New Roman" w:eastAsia="Courier New" w:hAnsi="Times New Roman" w:cs="Times New Roman"/>
          <w:b/>
          <w:bCs/>
          <w:sz w:val="24"/>
          <w:szCs w:val="24"/>
          <w:lang w:eastAsia="ru-RU"/>
        </w:rPr>
        <w:t>, транспортировани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обработк</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утилизаци</w:t>
      </w:r>
      <w:r>
        <w:rPr>
          <w:rFonts w:ascii="Times New Roman" w:eastAsia="Courier New" w:hAnsi="Times New Roman" w:cs="Times New Roman"/>
          <w:b/>
          <w:bCs/>
          <w:sz w:val="24"/>
          <w:szCs w:val="24"/>
          <w:lang w:eastAsia="ru-RU"/>
        </w:rPr>
        <w:t>и</w:t>
      </w:r>
      <w:r w:rsidRPr="00780833">
        <w:rPr>
          <w:rFonts w:ascii="Times New Roman" w:eastAsia="Courier New" w:hAnsi="Times New Roman" w:cs="Times New Roman"/>
          <w:b/>
          <w:bCs/>
          <w:sz w:val="24"/>
          <w:szCs w:val="24"/>
          <w:lang w:eastAsia="ru-RU"/>
        </w:rPr>
        <w:t>, обезвреживани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размещени</w:t>
      </w:r>
      <w:r>
        <w:rPr>
          <w:rFonts w:ascii="Times New Roman" w:eastAsia="Courier New" w:hAnsi="Times New Roman" w:cs="Times New Roman"/>
          <w:b/>
          <w:bCs/>
          <w:sz w:val="24"/>
          <w:szCs w:val="24"/>
          <w:lang w:eastAsia="ru-RU"/>
        </w:rPr>
        <w:t>я</w:t>
      </w:r>
      <w:r w:rsidRPr="00780833">
        <w:rPr>
          <w:rFonts w:ascii="Times New Roman" w:eastAsia="Courier New" w:hAnsi="Times New Roman" w:cs="Times New Roman"/>
          <w:b/>
          <w:bCs/>
          <w:sz w:val="24"/>
          <w:szCs w:val="24"/>
          <w:lang w:eastAsia="ru-RU"/>
        </w:rPr>
        <w:t xml:space="preserve"> ТКО</w:t>
      </w:r>
    </w:p>
    <w:p w:rsidR="00B86F6D" w:rsidRDefault="00B86F6D" w:rsidP="00B86F6D">
      <w:pPr>
        <w:shd w:val="clear" w:color="auto" w:fill="FFFFFF"/>
        <w:spacing w:before="240" w:after="0" w:line="240" w:lineRule="auto"/>
        <w:ind w:firstLine="567"/>
        <w:jc w:val="both"/>
        <w:rPr>
          <w:rFonts w:ascii="Times New Roman" w:eastAsia="Times New Roman" w:hAnsi="Times New Roman" w:cs="Times New Roman"/>
          <w:sz w:val="24"/>
          <w:szCs w:val="24"/>
          <w:lang w:eastAsia="ru-RU"/>
        </w:rPr>
      </w:pPr>
      <w:r w:rsidRPr="00CF2A1A">
        <w:rPr>
          <w:rFonts w:ascii="Times New Roman" w:eastAsia="Times New Roman" w:hAnsi="Times New Roman" w:cs="Times New Roman"/>
          <w:sz w:val="24"/>
          <w:szCs w:val="24"/>
          <w:lang w:eastAsia="ru-RU"/>
        </w:rPr>
        <w:t xml:space="preserve">Обоснование предельных значений расчетных показателей по объектам </w:t>
      </w:r>
      <w:r w:rsidRPr="00B86F6D">
        <w:rPr>
          <w:rFonts w:ascii="Times New Roman" w:eastAsia="Times New Roman" w:hAnsi="Times New Roman" w:cs="Times New Roman"/>
          <w:sz w:val="24"/>
          <w:szCs w:val="24"/>
          <w:lang w:eastAsia="ru-RU"/>
        </w:rPr>
        <w:t xml:space="preserve">в области </w:t>
      </w:r>
      <w:r w:rsidRPr="00B86F6D">
        <w:rPr>
          <w:rFonts w:ascii="Times New Roman" w:eastAsia="Courier New" w:hAnsi="Times New Roman" w:cs="Times New Roman"/>
          <w:bCs/>
          <w:sz w:val="24"/>
          <w:szCs w:val="24"/>
          <w:lang w:eastAsia="ru-RU"/>
        </w:rPr>
        <w:t>накопления, сбора, транспортирования, обработки, утилизации, обезвреживания, размещения ТКО</w:t>
      </w:r>
      <w:r w:rsidRPr="00CF2A1A">
        <w:rPr>
          <w:rFonts w:ascii="Times New Roman" w:eastAsia="Times New Roman" w:hAnsi="Times New Roman" w:cs="Times New Roman"/>
          <w:sz w:val="24"/>
          <w:szCs w:val="24"/>
          <w:lang w:eastAsia="ru-RU"/>
        </w:rPr>
        <w:t xml:space="preserve"> приведено в таблице 2</w:t>
      </w:r>
      <w:r w:rsidR="00A1655C">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rsidR="00B86F6D" w:rsidRDefault="00B86F6D" w:rsidP="00B86F6D">
      <w:pPr>
        <w:shd w:val="clear" w:color="auto" w:fill="FFFFFF"/>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2</w:t>
      </w:r>
      <w:r w:rsidR="00A1655C">
        <w:rPr>
          <w:rFonts w:ascii="Times New Roman" w:eastAsia="Times New Roman" w:hAnsi="Times New Roman" w:cs="Times New Roman"/>
          <w:sz w:val="24"/>
          <w:szCs w:val="24"/>
          <w:lang w:eastAsia="ru-RU"/>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0"/>
        <w:gridCol w:w="7377"/>
      </w:tblGrid>
      <w:tr w:rsidR="00B86F6D" w:rsidTr="00724990">
        <w:trPr>
          <w:trHeight w:val="217"/>
        </w:trPr>
        <w:tc>
          <w:tcPr>
            <w:tcW w:w="2370"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Наименование вида объекта</w:t>
            </w:r>
          </w:p>
        </w:tc>
        <w:tc>
          <w:tcPr>
            <w:tcW w:w="7377" w:type="dxa"/>
            <w:vAlign w:val="center"/>
          </w:tcPr>
          <w:p w:rsidR="00B86F6D" w:rsidRPr="00BA2C01" w:rsidRDefault="00B86F6D" w:rsidP="00724990">
            <w:pPr>
              <w:widowControl w:val="0"/>
              <w:autoSpaceDE w:val="0"/>
              <w:autoSpaceDN w:val="0"/>
              <w:spacing w:after="0" w:line="240" w:lineRule="auto"/>
              <w:jc w:val="center"/>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p>
        </w:tc>
      </w:tr>
      <w:tr w:rsidR="00B86F6D" w:rsidTr="00853BC5">
        <w:trPr>
          <w:trHeight w:val="3338"/>
        </w:trPr>
        <w:tc>
          <w:tcPr>
            <w:tcW w:w="2370" w:type="dxa"/>
          </w:tcPr>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A2C01">
              <w:rPr>
                <w:rFonts w:ascii="Times New Roman" w:eastAsia="Courier New" w:hAnsi="Times New Roman" w:cs="Times New Roman"/>
                <w:bCs/>
                <w:lang w:eastAsia="ru-RU"/>
              </w:rPr>
              <w:t>Накопление, сбор, транспортирование, обработка, утилизация, обезвреживание, размещение ТКО</w:t>
            </w:r>
            <w:r w:rsidRPr="00BA2C01">
              <w:rPr>
                <w:rFonts w:ascii="Times New Roman" w:eastAsia="Times New Roman" w:hAnsi="Times New Roman" w:cs="Times New Roman"/>
                <w:lang w:eastAsia="ru-RU"/>
              </w:rPr>
              <w:t xml:space="preserve"> </w:t>
            </w:r>
          </w:p>
          <w:p w:rsidR="00B86F6D" w:rsidRPr="00BA2C01" w:rsidRDefault="00B86F6D" w:rsidP="00724990">
            <w:pPr>
              <w:shd w:val="clear" w:color="auto" w:fill="FFFFFF"/>
              <w:spacing w:before="100" w:beforeAutospacing="1" w:after="100" w:afterAutospacing="1" w:line="240" w:lineRule="auto"/>
              <w:ind w:left="108" w:right="126" w:firstLine="567"/>
              <w:jc w:val="both"/>
              <w:rPr>
                <w:rFonts w:ascii="Times New Roman" w:eastAsia="Times New Roman" w:hAnsi="Times New Roman" w:cs="Times New Roman"/>
                <w:lang w:eastAsia="ru-RU"/>
              </w:rPr>
            </w:pPr>
          </w:p>
        </w:tc>
        <w:tc>
          <w:tcPr>
            <w:tcW w:w="7377" w:type="dxa"/>
            <w:vAlign w:val="center"/>
          </w:tcPr>
          <w:p w:rsidR="00B86F6D" w:rsidRPr="00BA2C01" w:rsidRDefault="00B86F6D" w:rsidP="00724990">
            <w:pPr>
              <w:shd w:val="clear" w:color="auto" w:fill="FFFFFF"/>
              <w:tabs>
                <w:tab w:val="left" w:pos="1274"/>
              </w:tabs>
              <w:spacing w:after="0" w:line="240" w:lineRule="auto"/>
              <w:ind w:right="126"/>
              <w:jc w:val="both"/>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Значение расчетного показателя</w:t>
            </w:r>
            <w:r>
              <w:rPr>
                <w:rFonts w:ascii="Times New Roman" w:eastAsia="Times New Roman" w:hAnsi="Times New Roman" w:cs="Times New Roman"/>
                <w:lang w:eastAsia="ru-RU"/>
              </w:rPr>
              <w:t xml:space="preserve"> о</w:t>
            </w:r>
            <w:r w:rsidRPr="00BA2C01">
              <w:rPr>
                <w:rFonts w:ascii="Times New Roman" w:eastAsia="Times New Roman" w:hAnsi="Times New Roman" w:cs="Times New Roman"/>
                <w:lang w:eastAsia="ru-RU"/>
              </w:rPr>
              <w:t>пределяется в соответствии:</w:t>
            </w:r>
            <w:r w:rsidR="00AC667F" w:rsidRPr="00BA2C01">
              <w:rPr>
                <w:rFonts w:ascii="Times New Roman" w:eastAsia="Times New Roman" w:hAnsi="Times New Roman" w:cs="Times New Roman"/>
                <w:lang w:eastAsia="ru-RU"/>
              </w:rPr>
              <w:fldChar w:fldCharType="begin"/>
            </w:r>
            <w:r w:rsidRPr="00BA2C01">
              <w:rPr>
                <w:rFonts w:ascii="Times New Roman" w:eastAsia="Times New Roman" w:hAnsi="Times New Roman" w:cs="Times New Roman"/>
                <w:lang w:eastAsia="ru-RU"/>
              </w:rPr>
              <w:instrText xml:space="preserve"> HYPERLINK "https://internet.garant.ru/" \l "/document/71692326/entry/0" </w:instrText>
            </w:r>
            <w:r w:rsidR="00AC667F" w:rsidRPr="00BA2C01">
              <w:rPr>
                <w:rFonts w:ascii="Times New Roman" w:eastAsia="Times New Roman" w:hAnsi="Times New Roman" w:cs="Times New Roman"/>
                <w:lang w:eastAsia="ru-RU"/>
              </w:rPr>
              <w:fldChar w:fldCharType="separate"/>
            </w:r>
            <w:r w:rsidRPr="00BA2C01">
              <w:rPr>
                <w:rFonts w:ascii="Times New Roman" w:eastAsia="Times New Roman" w:hAnsi="Times New Roman" w:cs="Times New Roman"/>
                <w:lang w:eastAsia="ru-RU"/>
              </w:rPr>
              <w:tab/>
            </w:r>
          </w:p>
          <w:p w:rsidR="00B86F6D" w:rsidRPr="00BA2C01" w:rsidRDefault="00B86F6D" w:rsidP="00724990">
            <w:pPr>
              <w:shd w:val="clear" w:color="auto" w:fill="FFFFFF"/>
              <w:spacing w:after="0" w:line="240" w:lineRule="auto"/>
              <w:ind w:right="221"/>
              <w:rPr>
                <w:rFonts w:ascii="Times New Roman" w:eastAsia="Times New Roman" w:hAnsi="Times New Roman" w:cs="Times New Roman"/>
                <w:lang w:eastAsia="ru-RU"/>
              </w:rPr>
            </w:pPr>
            <w:r w:rsidRPr="00BA2C01">
              <w:rPr>
                <w:rFonts w:ascii="Times New Roman" w:eastAsia="Times New Roman" w:hAnsi="Times New Roman" w:cs="Times New Roman"/>
                <w:lang w:eastAsia="ru-RU"/>
              </w:rPr>
              <w:t>СП 42.13330.2016</w:t>
            </w:r>
            <w:r w:rsidR="00AC667F" w:rsidRPr="00BA2C01">
              <w:rPr>
                <w:rFonts w:ascii="Times New Roman" w:eastAsia="Times New Roman" w:hAnsi="Times New Roman" w:cs="Times New Roman"/>
                <w:lang w:eastAsia="ru-RU"/>
              </w:rPr>
              <w:fldChar w:fldCharType="end"/>
            </w:r>
            <w:r w:rsidRPr="00BA2C01">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hyperlink r:id="rId56" w:anchor="/document/71692326/entry/0" w:history="1">
              <w:r w:rsidRPr="00BA2C01">
                <w:rPr>
                  <w:rFonts w:ascii="Times New Roman" w:eastAsia="Times New Roman" w:hAnsi="Times New Roman" w:cs="Times New Roman"/>
                  <w:lang w:eastAsia="ru-RU"/>
                </w:rPr>
                <w:t>СП 42.13330.2016</w:t>
              </w:r>
            </w:hyperlink>
            <w:r w:rsidRPr="0053562D">
              <w:rPr>
                <w:rFonts w:ascii="Times New Roman" w:eastAsia="Times New Roman" w:hAnsi="Times New Roman" w:cs="Times New Roman"/>
                <w:lang w:eastAsia="ru-RU"/>
              </w:rPr>
              <w:t>.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cs="Times New Roman"/>
                <w:lang w:eastAsia="ru-RU"/>
              </w:rPr>
              <w:t>;</w:t>
            </w:r>
          </w:p>
          <w:p w:rsidR="00B86F6D" w:rsidRPr="00BA2C01" w:rsidRDefault="00AC667F" w:rsidP="00B86F6D">
            <w:pPr>
              <w:shd w:val="clear" w:color="auto" w:fill="FFFFFF"/>
              <w:spacing w:after="0" w:line="240" w:lineRule="auto"/>
              <w:ind w:right="126"/>
              <w:rPr>
                <w:rFonts w:ascii="Times New Roman" w:eastAsia="Times New Roman" w:hAnsi="Times New Roman" w:cs="Times New Roman"/>
                <w:lang w:eastAsia="ru-RU"/>
              </w:rPr>
            </w:pPr>
            <w:hyperlink r:id="rId57" w:anchor="/document/2156876/entry/0" w:history="1">
              <w:r w:rsidR="00B86F6D" w:rsidRPr="00BA2C01">
                <w:rPr>
                  <w:rFonts w:ascii="Times New Roman" w:eastAsia="Times New Roman" w:hAnsi="Times New Roman" w:cs="Times New Roman"/>
                  <w:lang w:eastAsia="ru-RU"/>
                </w:rPr>
                <w:t>СанПиН 42-128-4690-88</w:t>
              </w:r>
            </w:hyperlink>
            <w:r w:rsidR="00B86F6D" w:rsidRPr="00BA2C01">
              <w:rPr>
                <w:rFonts w:ascii="Times New Roman" w:eastAsia="Times New Roman" w:hAnsi="Times New Roman" w:cs="Times New Roman"/>
                <w:lang w:eastAsia="ru-RU"/>
              </w:rPr>
              <w:t> </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Санитарные правила содержания территорий населенных мест</w:t>
            </w:r>
            <w:r w:rsidR="00C10A7F">
              <w:rPr>
                <w:rFonts w:ascii="Times New Roman" w:eastAsia="Times New Roman" w:hAnsi="Times New Roman" w:cs="Times New Roman"/>
                <w:lang w:eastAsia="ru-RU"/>
              </w:rPr>
              <w:t>»</w:t>
            </w:r>
            <w:r w:rsidR="00B86F6D" w:rsidRPr="00BA2C01">
              <w:rPr>
                <w:rFonts w:ascii="Times New Roman" w:eastAsia="Times New Roman" w:hAnsi="Times New Roman" w:cs="Times New Roman"/>
                <w:lang w:eastAsia="ru-RU"/>
              </w:rPr>
              <w:t>.</w:t>
            </w:r>
          </w:p>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Размер земельного участка о</w:t>
            </w:r>
            <w:r w:rsidRPr="00BA2C01">
              <w:rPr>
                <w:rFonts w:ascii="Times New Roman" w:eastAsia="Times New Roman" w:hAnsi="Times New Roman" w:cs="Times New Roman"/>
                <w:lang w:eastAsia="ru-RU"/>
              </w:rPr>
              <w:t>пределяется документом территориального планирования</w:t>
            </w:r>
          </w:p>
          <w:p w:rsidR="00B86F6D" w:rsidRPr="00BA2C01"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Количество объектов на Краснодарский край определяется в соответствии с действующей территориальной схемой обращения с отходами, в том числе с твердыми коммунальными отходами, в Краснодарском крае.</w:t>
            </w:r>
          </w:p>
        </w:tc>
      </w:tr>
      <w:tr w:rsidR="00B86F6D" w:rsidTr="00724990">
        <w:trPr>
          <w:trHeight w:val="166"/>
        </w:trPr>
        <w:tc>
          <w:tcPr>
            <w:tcW w:w="9747" w:type="dxa"/>
            <w:gridSpan w:val="2"/>
          </w:tcPr>
          <w:p w:rsidR="00B86F6D" w:rsidRDefault="00B86F6D" w:rsidP="00724990">
            <w:pPr>
              <w:widowControl w:val="0"/>
              <w:autoSpaceDE w:val="0"/>
              <w:autoSpaceDN w:val="0"/>
              <w:spacing w:after="0" w:line="240" w:lineRule="auto"/>
              <w:rPr>
                <w:rFonts w:ascii="Times New Roman" w:eastAsia="Times New Roman" w:hAnsi="Times New Roman" w:cs="Times New Roman"/>
                <w:lang w:eastAsia="ru-RU"/>
              </w:rPr>
            </w:pPr>
            <w:r w:rsidRPr="00B86F6D">
              <w:rPr>
                <w:rFonts w:ascii="Times New Roman" w:eastAsia="Times New Roman" w:hAnsi="Times New Roman" w:cs="Times New Roman"/>
                <w:lang w:eastAsia="ru-RU"/>
              </w:rPr>
              <w:t>Максимально допустимый уровень территориальной доступности</w:t>
            </w:r>
            <w:r>
              <w:rPr>
                <w:rFonts w:ascii="Times New Roman" w:eastAsia="Times New Roman" w:hAnsi="Times New Roman" w:cs="Times New Roman"/>
                <w:lang w:eastAsia="ru-RU"/>
              </w:rPr>
              <w:t xml:space="preserve"> – не нормируется</w:t>
            </w:r>
          </w:p>
        </w:tc>
      </w:tr>
    </w:tbl>
    <w:p w:rsidR="00853BC5" w:rsidRPr="00853BC5" w:rsidRDefault="00853BC5" w:rsidP="00853BC5">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853BC5">
        <w:rPr>
          <w:rFonts w:ascii="Times New Roman" w:eastAsia="Times New Roman" w:hAnsi="Times New Roman" w:cs="Times New Roman"/>
          <w:b/>
          <w:sz w:val="24"/>
          <w:szCs w:val="24"/>
          <w:lang w:eastAsia="ru-RU"/>
        </w:rPr>
        <w:t>3.11.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p w:rsidR="00A1655C" w:rsidRDefault="00853BC5" w:rsidP="00DE2DE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853BC5">
        <w:rPr>
          <w:rFonts w:ascii="Times New Roman" w:eastAsia="Times New Roman" w:hAnsi="Times New Roman" w:cs="Times New Roman"/>
          <w:sz w:val="24"/>
          <w:szCs w:val="24"/>
          <w:lang w:eastAsia="ru-RU"/>
        </w:rPr>
        <w:t>Обоснование предельных значений расчетных показателей по объектам регионального значения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приведено в </w:t>
      </w:r>
      <w:r>
        <w:rPr>
          <w:rFonts w:ascii="Times New Roman" w:eastAsia="Times New Roman" w:hAnsi="Times New Roman" w:cs="Times New Roman"/>
          <w:sz w:val="24"/>
          <w:szCs w:val="24"/>
          <w:lang w:eastAsia="ru-RU"/>
        </w:rPr>
        <w:t>таблице 2</w:t>
      </w:r>
      <w:r w:rsidR="00A1655C">
        <w:rPr>
          <w:rFonts w:ascii="Times New Roman" w:eastAsia="Times New Roman" w:hAnsi="Times New Roman" w:cs="Times New Roman"/>
          <w:sz w:val="24"/>
          <w:szCs w:val="24"/>
          <w:lang w:eastAsia="ru-RU"/>
        </w:rPr>
        <w:t>6</w:t>
      </w:r>
      <w:r w:rsidR="00DE2DE9">
        <w:rPr>
          <w:rFonts w:ascii="Times New Roman" w:eastAsia="Times New Roman" w:hAnsi="Times New Roman" w:cs="Times New Roman"/>
          <w:sz w:val="24"/>
          <w:szCs w:val="24"/>
          <w:lang w:eastAsia="ru-RU"/>
        </w:rPr>
        <w:t>.</w:t>
      </w:r>
    </w:p>
    <w:p w:rsidR="00853BC5" w:rsidRPr="00853BC5" w:rsidRDefault="00853BC5" w:rsidP="00853BC5">
      <w:pPr>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853BC5">
        <w:rPr>
          <w:rFonts w:ascii="Times New Roman" w:eastAsia="Times New Roman" w:hAnsi="Times New Roman" w:cs="Times New Roman"/>
          <w:sz w:val="24"/>
          <w:szCs w:val="24"/>
          <w:lang w:eastAsia="ru-RU"/>
        </w:rPr>
        <w:t>Таблица 2</w:t>
      </w:r>
      <w:r w:rsidR="00A1655C">
        <w:rPr>
          <w:rFonts w:ascii="Times New Roman" w:eastAsia="Times New Roman" w:hAnsi="Times New Roman" w:cs="Times New Roman"/>
          <w:sz w:val="24"/>
          <w:szCs w:val="24"/>
          <w:lang w:eastAsia="ru-RU"/>
        </w:rPr>
        <w:t>6</w:t>
      </w:r>
    </w:p>
    <w:tbl>
      <w:tblPr>
        <w:tblW w:w="5000" w:type="pct"/>
        <w:tblCellMar>
          <w:top w:w="15" w:type="dxa"/>
          <w:left w:w="15" w:type="dxa"/>
          <w:bottom w:w="15" w:type="dxa"/>
          <w:right w:w="15" w:type="dxa"/>
        </w:tblCellMar>
        <w:tblLook w:val="04A0"/>
      </w:tblPr>
      <w:tblGrid>
        <w:gridCol w:w="1765"/>
        <w:gridCol w:w="2114"/>
        <w:gridCol w:w="5790"/>
      </w:tblGrid>
      <w:tr w:rsidR="00853BC5" w:rsidRPr="00853BC5" w:rsidTr="00853BC5">
        <w:tc>
          <w:tcPr>
            <w:tcW w:w="913"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jc w:val="center"/>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Вид объекта</w:t>
            </w:r>
          </w:p>
        </w:tc>
        <w:tc>
          <w:tcPr>
            <w:tcW w:w="1093"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jc w:val="center"/>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Тип расчетного показателя</w:t>
            </w:r>
          </w:p>
        </w:tc>
        <w:tc>
          <w:tcPr>
            <w:tcW w:w="2994"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jc w:val="center"/>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Обоснование расчетного показателя</w:t>
            </w:r>
          </w:p>
        </w:tc>
      </w:tr>
      <w:tr w:rsidR="00853BC5" w:rsidRPr="00853BC5" w:rsidTr="00853BC5">
        <w:trPr>
          <w:trHeight w:val="240"/>
        </w:trPr>
        <w:tc>
          <w:tcPr>
            <w:tcW w:w="913" w:type="pct"/>
            <w:vMerge w:val="restar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Пожарные депо</w:t>
            </w:r>
          </w:p>
        </w:tc>
        <w:tc>
          <w:tcPr>
            <w:tcW w:w="1093"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Минимально допустимый уровень обеспеченности населения</w:t>
            </w:r>
          </w:p>
        </w:tc>
        <w:tc>
          <w:tcPr>
            <w:tcW w:w="2994"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Количество подразделений пожарной охраны принимается в соответствии с </w:t>
            </w:r>
            <w:hyperlink r:id="rId58" w:anchor="/document/195654/entry/0" w:history="1">
              <w:r w:rsidRPr="00853BC5">
                <w:rPr>
                  <w:rFonts w:ascii="Times New Roman" w:eastAsia="Times New Roman" w:hAnsi="Times New Roman" w:cs="Times New Roman"/>
                  <w:lang w:eastAsia="ru-RU"/>
                </w:rPr>
                <w:t>СП 11.13130.2009</w:t>
              </w:r>
            </w:hyperlink>
            <w:r w:rsidRPr="00853BC5">
              <w:rPr>
                <w:rFonts w:ascii="Times New Roman" w:eastAsia="Times New Roman" w:hAnsi="Times New Roman" w:cs="Times New Roman"/>
                <w:lang w:eastAsia="ru-RU"/>
              </w:rPr>
              <w:t> Свод правил. Места дислокации подразделений пожарной охраны. Порядок и методика определения</w:t>
            </w:r>
            <w:r w:rsidR="00C10A7F">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 Количество личного состава подразделений пожарной охраны, количество пожарной техники принимается по расчету в соответствии с </w:t>
            </w:r>
            <w:hyperlink r:id="rId59" w:anchor="/document/403136953/entry/0" w:history="1">
              <w:r w:rsidRPr="00853BC5">
                <w:rPr>
                  <w:rFonts w:ascii="Times New Roman" w:eastAsia="Times New Roman" w:hAnsi="Times New Roman" w:cs="Times New Roman"/>
                  <w:lang w:eastAsia="ru-RU"/>
                </w:rPr>
                <w:t>приказом</w:t>
              </w:r>
            </w:hyperlink>
            <w:r w:rsidRPr="00853BC5">
              <w:rPr>
                <w:rFonts w:ascii="Times New Roman" w:eastAsia="Times New Roman" w:hAnsi="Times New Roman" w:cs="Times New Roman"/>
                <w:lang w:eastAsia="ru-RU"/>
              </w:rPr>
              <w:t xml:space="preserve"> МЧС России от 15 октября 2021 г. </w:t>
            </w:r>
            <w:r>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 xml:space="preserve"> 700 </w:t>
            </w:r>
            <w:r w:rsidR="00C10A7F">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Об утверждении методик расчета численности и технической оснащенности подразделений пожарной охраны</w:t>
            </w:r>
            <w:r w:rsidR="00C10A7F">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w:t>
            </w:r>
          </w:p>
        </w:tc>
      </w:tr>
      <w:tr w:rsidR="00853BC5" w:rsidRPr="00853BC5" w:rsidTr="00853BC5">
        <w:tc>
          <w:tcPr>
            <w:tcW w:w="913" w:type="pct"/>
            <w:vMerge/>
            <w:tcBorders>
              <w:top w:val="single" w:sz="6" w:space="0" w:color="000000"/>
              <w:left w:val="single" w:sz="6" w:space="0" w:color="000000"/>
              <w:bottom w:val="single" w:sz="6" w:space="0" w:color="000000"/>
              <w:right w:val="single" w:sz="6" w:space="0" w:color="000000"/>
            </w:tcBorders>
            <w:vAlign w:val="center"/>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p>
        </w:tc>
        <w:tc>
          <w:tcPr>
            <w:tcW w:w="1093"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Максимально допустимый уровень территориальной доступности</w:t>
            </w:r>
          </w:p>
        </w:tc>
        <w:tc>
          <w:tcPr>
            <w:tcW w:w="2994"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Время прибытия не менее 10 мин. в городском населенном пункте и 20 мин. в сельском населенном пункте установлено в соответствии с </w:t>
            </w:r>
            <w:hyperlink r:id="rId60" w:anchor="/document/12161584/entry/0" w:history="1">
              <w:r w:rsidRPr="00853BC5">
                <w:rPr>
                  <w:rFonts w:ascii="Times New Roman" w:eastAsia="Times New Roman" w:hAnsi="Times New Roman" w:cs="Times New Roman"/>
                  <w:lang w:eastAsia="ru-RU"/>
                </w:rPr>
                <w:t>Федеральным законом</w:t>
              </w:r>
            </w:hyperlink>
            <w:r w:rsidRPr="00853BC5">
              <w:rPr>
                <w:rFonts w:ascii="Times New Roman" w:eastAsia="Times New Roman" w:hAnsi="Times New Roman" w:cs="Times New Roman"/>
                <w:lang w:eastAsia="ru-RU"/>
              </w:rPr>
              <w:t xml:space="preserve"> от 22 июля 2008 г. </w:t>
            </w:r>
            <w:r>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 xml:space="preserve"> 123-ФЗ </w:t>
            </w:r>
            <w:r w:rsidR="00C10A7F">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Технический регламент о требованиях пожарной безопасности</w:t>
            </w:r>
            <w:r w:rsidR="00C10A7F">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w:t>
            </w:r>
          </w:p>
        </w:tc>
      </w:tr>
      <w:tr w:rsidR="00853BC5" w:rsidRPr="00853BC5" w:rsidTr="00853BC5">
        <w:tc>
          <w:tcPr>
            <w:tcW w:w="913"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Убежища</w:t>
            </w:r>
          </w:p>
        </w:tc>
        <w:tc>
          <w:tcPr>
            <w:tcW w:w="1093"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 xml:space="preserve">Минимально допустимый уровень обеспеченности населения </w:t>
            </w:r>
            <w:r w:rsidRPr="00853BC5">
              <w:rPr>
                <w:rFonts w:ascii="Times New Roman" w:eastAsia="Times New Roman" w:hAnsi="Times New Roman" w:cs="Times New Roman"/>
                <w:lang w:eastAsia="ru-RU"/>
              </w:rPr>
              <w:lastRenderedPageBreak/>
              <w:t>Максимально допустимый уровень территориальной доступности</w:t>
            </w:r>
          </w:p>
        </w:tc>
        <w:tc>
          <w:tcPr>
            <w:tcW w:w="2994"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lastRenderedPageBreak/>
              <w:t>Внутренний объем помещения основного назначения на одного укрываемого, площадь пола основных помещений на одного укрываемого и радиус сбора укрываемых установлены в соответствии с </w:t>
            </w:r>
            <w:hyperlink r:id="rId61" w:anchor="/document/406314397/entry/0" w:history="1">
              <w:r w:rsidRPr="00853BC5">
                <w:rPr>
                  <w:rFonts w:ascii="Times New Roman" w:eastAsia="Times New Roman" w:hAnsi="Times New Roman" w:cs="Times New Roman"/>
                  <w:lang w:eastAsia="ru-RU"/>
                </w:rPr>
                <w:t>СП 88.13330.2022</w:t>
              </w:r>
            </w:hyperlink>
            <w:r w:rsidRPr="00853BC5">
              <w:rPr>
                <w:rFonts w:ascii="Times New Roman" w:eastAsia="Times New Roman" w:hAnsi="Times New Roman" w:cs="Times New Roman"/>
                <w:lang w:eastAsia="ru-RU"/>
              </w:rPr>
              <w:t> СНИП II-11-77* Защитные сооружения гражданской обороны</w:t>
            </w:r>
            <w:r w:rsidR="00C10A7F">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w:t>
            </w:r>
          </w:p>
        </w:tc>
      </w:tr>
      <w:tr w:rsidR="00853BC5" w:rsidRPr="00853BC5" w:rsidTr="00853BC5">
        <w:trPr>
          <w:trHeight w:val="240"/>
        </w:trPr>
        <w:tc>
          <w:tcPr>
            <w:tcW w:w="913" w:type="pct"/>
            <w:vMerge w:val="restar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lastRenderedPageBreak/>
              <w:t xml:space="preserve">Объект </w:t>
            </w:r>
            <w:proofErr w:type="spellStart"/>
            <w:r w:rsidRPr="00853BC5">
              <w:rPr>
                <w:rFonts w:ascii="Times New Roman" w:eastAsia="Times New Roman" w:hAnsi="Times New Roman" w:cs="Times New Roman"/>
                <w:lang w:eastAsia="ru-RU"/>
              </w:rPr>
              <w:t>лесопожарной</w:t>
            </w:r>
            <w:proofErr w:type="spellEnd"/>
            <w:r w:rsidRPr="00853BC5">
              <w:rPr>
                <w:rFonts w:ascii="Times New Roman" w:eastAsia="Times New Roman" w:hAnsi="Times New Roman" w:cs="Times New Roman"/>
                <w:lang w:eastAsia="ru-RU"/>
              </w:rPr>
              <w:t xml:space="preserve"> охраны</w:t>
            </w:r>
          </w:p>
        </w:tc>
        <w:tc>
          <w:tcPr>
            <w:tcW w:w="1093"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Минимально допустимый уровень обеспеченности населения</w:t>
            </w:r>
          </w:p>
        </w:tc>
        <w:tc>
          <w:tcPr>
            <w:tcW w:w="2994"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proofErr w:type="gramStart"/>
            <w:r w:rsidRPr="00853BC5">
              <w:rPr>
                <w:rFonts w:ascii="Times New Roman" w:eastAsia="Times New Roman" w:hAnsi="Times New Roman" w:cs="Times New Roman"/>
                <w:lang w:eastAsia="ru-RU"/>
              </w:rPr>
              <w:t xml:space="preserve">Количество </w:t>
            </w:r>
            <w:proofErr w:type="spellStart"/>
            <w:r w:rsidRPr="00853BC5">
              <w:rPr>
                <w:rFonts w:ascii="Times New Roman" w:eastAsia="Times New Roman" w:hAnsi="Times New Roman" w:cs="Times New Roman"/>
                <w:lang w:eastAsia="ru-RU"/>
              </w:rPr>
              <w:t>лесопожарных</w:t>
            </w:r>
            <w:proofErr w:type="spellEnd"/>
            <w:r w:rsidRPr="00853BC5">
              <w:rPr>
                <w:rFonts w:ascii="Times New Roman" w:eastAsia="Times New Roman" w:hAnsi="Times New Roman" w:cs="Times New Roman"/>
                <w:lang w:eastAsia="ru-RU"/>
              </w:rPr>
              <w:t xml:space="preserve"> формирований, численность </w:t>
            </w:r>
            <w:proofErr w:type="spellStart"/>
            <w:r w:rsidRPr="00853BC5">
              <w:rPr>
                <w:rFonts w:ascii="Times New Roman" w:eastAsia="Times New Roman" w:hAnsi="Times New Roman" w:cs="Times New Roman"/>
                <w:lang w:eastAsia="ru-RU"/>
              </w:rPr>
              <w:t>лесопожарных</w:t>
            </w:r>
            <w:proofErr w:type="spellEnd"/>
            <w:r w:rsidRPr="00853BC5">
              <w:rPr>
                <w:rFonts w:ascii="Times New Roman" w:eastAsia="Times New Roman" w:hAnsi="Times New Roman" w:cs="Times New Roman"/>
                <w:lang w:eastAsia="ru-RU"/>
              </w:rPr>
              <w:t xml:space="preserve"> формирований и количество </w:t>
            </w:r>
            <w:proofErr w:type="spellStart"/>
            <w:r w:rsidRPr="00853BC5">
              <w:rPr>
                <w:rFonts w:ascii="Times New Roman" w:eastAsia="Times New Roman" w:hAnsi="Times New Roman" w:cs="Times New Roman"/>
                <w:lang w:eastAsia="ru-RU"/>
              </w:rPr>
              <w:t>лесопожарных</w:t>
            </w:r>
            <w:proofErr w:type="spellEnd"/>
            <w:r w:rsidRPr="00853BC5">
              <w:rPr>
                <w:rFonts w:ascii="Times New Roman" w:eastAsia="Times New Roman" w:hAnsi="Times New Roman" w:cs="Times New Roman"/>
                <w:lang w:eastAsia="ru-RU"/>
              </w:rPr>
              <w:t xml:space="preserve"> станций и </w:t>
            </w:r>
            <w:proofErr w:type="spellStart"/>
            <w:r w:rsidRPr="00853BC5">
              <w:rPr>
                <w:rFonts w:ascii="Times New Roman" w:eastAsia="Times New Roman" w:hAnsi="Times New Roman" w:cs="Times New Roman"/>
                <w:lang w:eastAsia="ru-RU"/>
              </w:rPr>
              <w:t>авиаотделений</w:t>
            </w:r>
            <w:proofErr w:type="spellEnd"/>
            <w:r w:rsidRPr="00853BC5">
              <w:rPr>
                <w:rFonts w:ascii="Times New Roman" w:eastAsia="Times New Roman" w:hAnsi="Times New Roman" w:cs="Times New Roman"/>
                <w:lang w:eastAsia="ru-RU"/>
              </w:rPr>
              <w:t xml:space="preserve"> определены в соответствии с </w:t>
            </w:r>
            <w:hyperlink r:id="rId62" w:anchor="/document/72311932/entry/1000" w:history="1">
              <w:r w:rsidRPr="00853BC5">
                <w:rPr>
                  <w:rFonts w:ascii="Times New Roman" w:eastAsia="Times New Roman" w:hAnsi="Times New Roman" w:cs="Times New Roman"/>
                  <w:u w:val="single"/>
                  <w:lang w:eastAsia="ru-RU"/>
                </w:rPr>
                <w:t>нормативами</w:t>
              </w:r>
            </w:hyperlink>
            <w:r w:rsidRPr="00853BC5">
              <w:rPr>
                <w:rFonts w:ascii="Times New Roman" w:eastAsia="Times New Roman" w:hAnsi="Times New Roman" w:cs="Times New Roman"/>
                <w:lang w:eastAsia="ru-RU"/>
              </w:rPr>
              <w:t xml:space="preserve"> обеспеченности субъекта Российской Федерации </w:t>
            </w:r>
            <w:proofErr w:type="spellStart"/>
            <w:r w:rsidRPr="00853BC5">
              <w:rPr>
                <w:rFonts w:ascii="Times New Roman" w:eastAsia="Times New Roman" w:hAnsi="Times New Roman" w:cs="Times New Roman"/>
                <w:lang w:eastAsia="ru-RU"/>
              </w:rPr>
              <w:t>лесопожарными</w:t>
            </w:r>
            <w:proofErr w:type="spellEnd"/>
            <w:r w:rsidRPr="00853BC5">
              <w:rPr>
                <w:rFonts w:ascii="Times New Roman" w:eastAsia="Times New Roman" w:hAnsi="Times New Roman" w:cs="Times New Roman"/>
                <w:lang w:eastAsia="ru-RU"/>
              </w:rPr>
              <w:t xml:space="preserve">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утвержденными </w:t>
            </w:r>
            <w:hyperlink r:id="rId63" w:anchor="/document/72311932/entry/0" w:history="1">
              <w:r w:rsidRPr="00853BC5">
                <w:rPr>
                  <w:rFonts w:ascii="Times New Roman" w:eastAsia="Times New Roman" w:hAnsi="Times New Roman" w:cs="Times New Roman"/>
                  <w:lang w:eastAsia="ru-RU"/>
                </w:rPr>
                <w:t>распоряжением</w:t>
              </w:r>
            </w:hyperlink>
            <w:r w:rsidRPr="00853BC5">
              <w:rPr>
                <w:rFonts w:ascii="Times New Roman" w:eastAsia="Times New Roman" w:hAnsi="Times New Roman" w:cs="Times New Roman"/>
                <w:lang w:eastAsia="ru-RU"/>
              </w:rPr>
              <w:t xml:space="preserve"> Правительства Российской Федерации от 19 июля 2019 г. </w:t>
            </w:r>
            <w:r>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 1605-р (показатели для Краснодарского края).</w:t>
            </w:r>
            <w:proofErr w:type="gramEnd"/>
          </w:p>
        </w:tc>
      </w:tr>
      <w:tr w:rsidR="00853BC5" w:rsidRPr="00853BC5" w:rsidTr="00853BC5">
        <w:tc>
          <w:tcPr>
            <w:tcW w:w="913" w:type="pct"/>
            <w:vMerge/>
            <w:tcBorders>
              <w:top w:val="single" w:sz="6" w:space="0" w:color="000000"/>
              <w:left w:val="single" w:sz="6" w:space="0" w:color="000000"/>
              <w:bottom w:val="single" w:sz="6" w:space="0" w:color="000000"/>
              <w:right w:val="single" w:sz="6" w:space="0" w:color="000000"/>
            </w:tcBorders>
            <w:vAlign w:val="center"/>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p>
        </w:tc>
        <w:tc>
          <w:tcPr>
            <w:tcW w:w="1093"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Максимально допустимый уровень территориальной доступности</w:t>
            </w:r>
          </w:p>
        </w:tc>
        <w:tc>
          <w:tcPr>
            <w:tcW w:w="2994" w:type="pct"/>
            <w:tcBorders>
              <w:top w:val="single" w:sz="6" w:space="0" w:color="000000"/>
              <w:left w:val="single" w:sz="6" w:space="0" w:color="000000"/>
              <w:bottom w:val="single" w:sz="6" w:space="0" w:color="000000"/>
              <w:right w:val="single" w:sz="6" w:space="0" w:color="000000"/>
            </w:tcBorders>
            <w:hideMark/>
          </w:tcPr>
          <w:p w:rsidR="00853BC5" w:rsidRPr="00853BC5" w:rsidRDefault="00853BC5" w:rsidP="00853BC5">
            <w:pPr>
              <w:spacing w:after="0" w:line="240" w:lineRule="auto"/>
              <w:ind w:left="142" w:right="34"/>
              <w:rPr>
                <w:rFonts w:ascii="Times New Roman" w:eastAsia="Times New Roman" w:hAnsi="Times New Roman" w:cs="Times New Roman"/>
                <w:lang w:eastAsia="ru-RU"/>
              </w:rPr>
            </w:pPr>
            <w:r w:rsidRPr="00853BC5">
              <w:rPr>
                <w:rFonts w:ascii="Times New Roman" w:eastAsia="Times New Roman" w:hAnsi="Times New Roman" w:cs="Times New Roman"/>
                <w:lang w:eastAsia="ru-RU"/>
              </w:rPr>
              <w:t>Транспортная доступность на специальном автомобиле установлена в соответствии с </w:t>
            </w:r>
            <w:hyperlink r:id="rId64" w:anchor="/document/405145151/entry/0" w:history="1">
              <w:r w:rsidRPr="00853BC5">
                <w:rPr>
                  <w:rFonts w:ascii="Times New Roman" w:eastAsia="Times New Roman" w:hAnsi="Times New Roman" w:cs="Times New Roman"/>
                  <w:lang w:eastAsia="ru-RU"/>
                </w:rPr>
                <w:t>приказом</w:t>
              </w:r>
            </w:hyperlink>
            <w:r w:rsidRPr="00853BC5">
              <w:rPr>
                <w:rFonts w:ascii="Times New Roman" w:eastAsia="Times New Roman" w:hAnsi="Times New Roman" w:cs="Times New Roman"/>
                <w:lang w:eastAsia="ru-RU"/>
              </w:rPr>
              <w:t xml:space="preserve"> Министерства природных ресурсов и экологии Российской Федерации от 1 апреля 2022 г. </w:t>
            </w:r>
            <w:r>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 xml:space="preserve"> 244 </w:t>
            </w:r>
            <w:r w:rsidR="00C10A7F">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Об утверждении Правил тушения лесных пожаров</w:t>
            </w:r>
            <w:r w:rsidR="00C10A7F">
              <w:rPr>
                <w:rFonts w:ascii="Times New Roman" w:eastAsia="Times New Roman" w:hAnsi="Times New Roman" w:cs="Times New Roman"/>
                <w:lang w:eastAsia="ru-RU"/>
              </w:rPr>
              <w:t>»</w:t>
            </w:r>
            <w:r w:rsidRPr="00853BC5">
              <w:rPr>
                <w:rFonts w:ascii="Times New Roman" w:eastAsia="Times New Roman" w:hAnsi="Times New Roman" w:cs="Times New Roman"/>
                <w:lang w:eastAsia="ru-RU"/>
              </w:rPr>
              <w:t>.</w:t>
            </w:r>
          </w:p>
        </w:tc>
      </w:tr>
    </w:tbl>
    <w:p w:rsidR="0026156E" w:rsidRPr="0026156E" w:rsidRDefault="00C10A7F" w:rsidP="00C10A7F">
      <w:pPr>
        <w:shd w:val="clear" w:color="auto" w:fill="FFFFFF"/>
        <w:spacing w:before="240"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 xml:space="preserve">3.12. </w:t>
      </w:r>
      <w:r w:rsidR="0026156E" w:rsidRPr="0026156E">
        <w:rPr>
          <w:rFonts w:ascii="Times New Roman" w:eastAsia="Times New Roman" w:hAnsi="Times New Roman" w:cs="Times New Roman"/>
          <w:b/>
          <w:sz w:val="24"/>
          <w:szCs w:val="24"/>
          <w:lang w:eastAsia="ru-RU"/>
        </w:rPr>
        <w:t>В области жилищного строительства</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Элементы планировочной структуры установлены в соответствии с </w:t>
      </w:r>
      <w:hyperlink r:id="rId65"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Планировка и застройка городских и 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Расчетные показатели в отношении плотности жилой застройки установлены с учетом региональных особенностей, в том числе территориальных, климатических, демографических, географических и иных особенностей. Также, при расчете данных показателей применена сложившаяся положительная практика проектирования и строительства </w:t>
      </w:r>
      <w:proofErr w:type="gramStart"/>
      <w:r w:rsidRPr="0026156E">
        <w:rPr>
          <w:rFonts w:ascii="Times New Roman" w:eastAsia="Times New Roman" w:hAnsi="Times New Roman" w:cs="Times New Roman"/>
          <w:sz w:val="24"/>
          <w:szCs w:val="24"/>
          <w:lang w:eastAsia="ru-RU"/>
        </w:rPr>
        <w:t>раннее</w:t>
      </w:r>
      <w:proofErr w:type="gramEnd"/>
      <w:r w:rsidRPr="0026156E">
        <w:rPr>
          <w:rFonts w:ascii="Times New Roman" w:eastAsia="Times New Roman" w:hAnsi="Times New Roman" w:cs="Times New Roman"/>
          <w:sz w:val="24"/>
          <w:szCs w:val="24"/>
          <w:lang w:eastAsia="ru-RU"/>
        </w:rPr>
        <w:t xml:space="preserve"> введенных в эксплуатацию объектов жилищного строительства, расположенных на территории Краснодарского края.</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Необходимость выделения элементов планировочной структуры и установления их параметров планируемого развития при образовании новых земельных участков устанавливается во избежание нарушения требований </w:t>
      </w:r>
      <w:hyperlink r:id="rId66" w:anchor="/document/12138258/entry/0" w:history="1">
        <w:r w:rsidRPr="00C10A7F">
          <w:rPr>
            <w:rFonts w:ascii="Times New Roman" w:eastAsia="Times New Roman" w:hAnsi="Times New Roman" w:cs="Times New Roman"/>
            <w:sz w:val="24"/>
            <w:szCs w:val="24"/>
            <w:lang w:eastAsia="ru-RU"/>
          </w:rPr>
          <w:t>Градостроительного кодекса</w:t>
        </w:r>
      </w:hyperlink>
      <w:r w:rsidRPr="0026156E">
        <w:rPr>
          <w:rFonts w:ascii="Times New Roman" w:eastAsia="Times New Roman" w:hAnsi="Times New Roman" w:cs="Times New Roman"/>
          <w:sz w:val="24"/>
          <w:szCs w:val="24"/>
          <w:lang w:eastAsia="ru-RU"/>
        </w:rPr>
        <w:t> Российской Федерации и </w:t>
      </w:r>
      <w:hyperlink r:id="rId67" w:anchor="/document/12124624/entry/0" w:history="1">
        <w:r w:rsidRPr="00C10A7F">
          <w:rPr>
            <w:rFonts w:ascii="Times New Roman" w:eastAsia="Times New Roman" w:hAnsi="Times New Roman" w:cs="Times New Roman"/>
            <w:sz w:val="24"/>
            <w:szCs w:val="24"/>
            <w:lang w:eastAsia="ru-RU"/>
          </w:rPr>
          <w:t>Земельного кодекса</w:t>
        </w:r>
      </w:hyperlink>
      <w:r w:rsidRPr="0026156E">
        <w:rPr>
          <w:rFonts w:ascii="Times New Roman" w:eastAsia="Times New Roman" w:hAnsi="Times New Roman" w:cs="Times New Roman"/>
          <w:sz w:val="24"/>
          <w:szCs w:val="24"/>
          <w:lang w:eastAsia="ru-RU"/>
        </w:rPr>
        <w:t> Российской Федерации.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26156E">
        <w:rPr>
          <w:rFonts w:ascii="Times New Roman" w:eastAsia="Times New Roman" w:hAnsi="Times New Roman" w:cs="Times New Roman"/>
          <w:sz w:val="24"/>
          <w:szCs w:val="24"/>
          <w:lang w:eastAsia="ru-RU"/>
        </w:rPr>
        <w:t>Внедрение систем видеонаблюдения в многоквартирных жилых домах обусловлена реализацией в регионе </w:t>
      </w:r>
      <w:hyperlink r:id="rId68" w:anchor="/document/70817448/entry/0" w:history="1">
        <w:r w:rsidRPr="00C10A7F">
          <w:rPr>
            <w:rFonts w:ascii="Times New Roman" w:eastAsia="Times New Roman" w:hAnsi="Times New Roman" w:cs="Times New Roman"/>
            <w:sz w:val="24"/>
            <w:szCs w:val="24"/>
            <w:u w:val="single"/>
            <w:lang w:eastAsia="ru-RU"/>
          </w:rPr>
          <w:t>распоряжения</w:t>
        </w:r>
      </w:hyperlink>
      <w:r w:rsidRPr="0026156E">
        <w:rPr>
          <w:rFonts w:ascii="Times New Roman" w:eastAsia="Times New Roman" w:hAnsi="Times New Roman" w:cs="Times New Roman"/>
          <w:sz w:val="24"/>
          <w:szCs w:val="24"/>
          <w:lang w:eastAsia="ru-RU"/>
        </w:rPr>
        <w:t xml:space="preserve"> Правительства Российской Федерации от 3 декабря 2014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2446-р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утверждении Концепции построения и развития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 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w:t>
      </w:r>
      <w:hyperlink r:id="rId69" w:anchor="/document/36908622/entry/0" w:history="1">
        <w:r w:rsidRPr="00C10A7F">
          <w:rPr>
            <w:rFonts w:ascii="Times New Roman" w:eastAsia="Times New Roman" w:hAnsi="Times New Roman" w:cs="Times New Roman"/>
            <w:sz w:val="24"/>
            <w:szCs w:val="24"/>
            <w:u w:val="single"/>
            <w:lang w:eastAsia="ru-RU"/>
          </w:rPr>
          <w:t>постановления</w:t>
        </w:r>
      </w:hyperlink>
      <w:r w:rsidRPr="0026156E">
        <w:rPr>
          <w:rFonts w:ascii="Times New Roman" w:eastAsia="Times New Roman" w:hAnsi="Times New Roman" w:cs="Times New Roman"/>
          <w:sz w:val="24"/>
          <w:szCs w:val="24"/>
          <w:lang w:eastAsia="ru-RU"/>
        </w:rPr>
        <w:t xml:space="preserve"> главы администрации (губернатора) Краснодарского края от 9 апреля 2015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298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Об организации и выполнении мероприятий по построению, внедрению и эксплуатации на территории Краснодарского края аппаратно-программного комплекса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Безопасный</w:t>
      </w:r>
      <w:proofErr w:type="gramEnd"/>
      <w:r w:rsidRPr="0026156E">
        <w:rPr>
          <w:rFonts w:ascii="Times New Roman" w:eastAsia="Times New Roman" w:hAnsi="Times New Roman" w:cs="Times New Roman"/>
          <w:sz w:val="24"/>
          <w:szCs w:val="24"/>
          <w:lang w:eastAsia="ru-RU"/>
        </w:rPr>
        <w:t xml:space="preserve"> </w:t>
      </w:r>
      <w:proofErr w:type="gramStart"/>
      <w:r w:rsidRPr="0026156E">
        <w:rPr>
          <w:rFonts w:ascii="Times New Roman" w:eastAsia="Times New Roman" w:hAnsi="Times New Roman" w:cs="Times New Roman"/>
          <w:sz w:val="24"/>
          <w:szCs w:val="24"/>
          <w:lang w:eastAsia="ru-RU"/>
        </w:rPr>
        <w:t>город</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а также решения постоянно действующего координационного совещания по обеспечению правопорядка в Краснодарском крае от 19 апреля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 91-КС, утвержденного распоряжением Губернатора Краснодарского края от 15 мая 2023 г.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120-р, в целях реализации единого системного подхода к обеспечению общественной безопасности, правопорядка и безопасности среды обитания граждан на территории Краснодарского края.</w:t>
      </w:r>
      <w:proofErr w:type="gramEnd"/>
    </w:p>
    <w:p w:rsidR="0026156E" w:rsidRPr="0026156E" w:rsidRDefault="0026156E" w:rsidP="00C10A7F">
      <w:pPr>
        <w:shd w:val="clear" w:color="auto" w:fill="FFFFFF"/>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C10A7F">
        <w:rPr>
          <w:rFonts w:ascii="Times New Roman" w:eastAsia="Times New Roman" w:hAnsi="Times New Roman" w:cs="Times New Roman"/>
          <w:b/>
          <w:sz w:val="24"/>
          <w:szCs w:val="24"/>
          <w:lang w:eastAsia="ru-RU"/>
        </w:rPr>
        <w:t>3</w:t>
      </w:r>
      <w:r w:rsidRPr="0026156E">
        <w:rPr>
          <w:rFonts w:ascii="Times New Roman" w:eastAsia="Times New Roman" w:hAnsi="Times New Roman" w:cs="Times New Roman"/>
          <w:b/>
          <w:sz w:val="24"/>
          <w:szCs w:val="24"/>
          <w:lang w:eastAsia="ru-RU"/>
        </w:rPr>
        <w:t>.</w:t>
      </w:r>
      <w:r w:rsidRPr="00C10A7F">
        <w:rPr>
          <w:rFonts w:ascii="Times New Roman" w:eastAsia="Times New Roman" w:hAnsi="Times New Roman" w:cs="Times New Roman"/>
          <w:b/>
          <w:sz w:val="24"/>
          <w:szCs w:val="24"/>
          <w:lang w:eastAsia="ru-RU"/>
        </w:rPr>
        <w:t>13</w:t>
      </w:r>
      <w:r w:rsidRPr="0026156E">
        <w:rPr>
          <w:rFonts w:ascii="Times New Roman" w:eastAsia="Times New Roman" w:hAnsi="Times New Roman" w:cs="Times New Roman"/>
          <w:b/>
          <w:sz w:val="24"/>
          <w:szCs w:val="24"/>
          <w:lang w:eastAsia="ru-RU"/>
        </w:rPr>
        <w:t>. В области благоустройства и озеленения территории</w:t>
      </w:r>
    </w:p>
    <w:p w:rsidR="0026156E" w:rsidRPr="0026156E"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Расчетные показатели в отношении площади озелененных территорий, обеспеченности многоквартирных жилых домов площадками придомовой территории установлены в соответствии с </w:t>
      </w:r>
      <w:hyperlink r:id="rId70" w:anchor="/document/71692326/entry/0" w:history="1">
        <w:r w:rsidRPr="00C10A7F">
          <w:rPr>
            <w:rFonts w:ascii="Times New Roman" w:eastAsia="Times New Roman" w:hAnsi="Times New Roman" w:cs="Times New Roman"/>
            <w:sz w:val="24"/>
            <w:szCs w:val="24"/>
            <w:lang w:eastAsia="ru-RU"/>
          </w:rPr>
          <w:t>СП 42.13330.2016</w:t>
        </w:r>
      </w:hyperlink>
      <w:r w:rsidRPr="0026156E">
        <w:rPr>
          <w:rFonts w:ascii="Times New Roman" w:eastAsia="Times New Roman" w:hAnsi="Times New Roman" w:cs="Times New Roman"/>
          <w:sz w:val="24"/>
          <w:szCs w:val="24"/>
          <w:lang w:eastAsia="ru-RU"/>
        </w:rPr>
        <w:t>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xml:space="preserve">Градостроительство. Планировка и застройка городских и </w:t>
      </w:r>
      <w:r w:rsidRPr="0026156E">
        <w:rPr>
          <w:rFonts w:ascii="Times New Roman" w:eastAsia="Times New Roman" w:hAnsi="Times New Roman" w:cs="Times New Roman"/>
          <w:sz w:val="24"/>
          <w:szCs w:val="24"/>
          <w:lang w:eastAsia="ru-RU"/>
        </w:rPr>
        <w:lastRenderedPageBreak/>
        <w:t>сельских поселений. Актуализированная редакция СНиП 2.07.01-89*</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 с учетом анализа потребности населения, а также региональных особенностей (территориальных, климатических, демографических, географических и иных особенностей).</w:t>
      </w:r>
    </w:p>
    <w:p w:rsidR="0026156E" w:rsidRPr="00C10A7F" w:rsidRDefault="0026156E"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Требования в отношении проектирования территорий общего пользования в виде единой непрерывной системы установлены в соответствии с </w:t>
      </w:r>
      <w:hyperlink r:id="rId71" w:anchor="/document/408653705/entry/0" w:history="1">
        <w:r w:rsidRPr="00C10A7F">
          <w:rPr>
            <w:rFonts w:ascii="Times New Roman" w:eastAsia="Times New Roman" w:hAnsi="Times New Roman" w:cs="Times New Roman"/>
            <w:sz w:val="24"/>
            <w:szCs w:val="24"/>
            <w:lang w:eastAsia="ru-RU"/>
          </w:rPr>
          <w:t>СП 531.1325800.2024</w:t>
        </w:r>
      </w:hyperlink>
      <w:r w:rsidRPr="0026156E">
        <w:rPr>
          <w:rFonts w:ascii="Times New Roman" w:eastAsia="Times New Roman" w:hAnsi="Times New Roman" w:cs="Times New Roman"/>
          <w:sz w:val="24"/>
          <w:szCs w:val="24"/>
          <w:lang w:eastAsia="ru-RU"/>
        </w:rPr>
        <w:t xml:space="preserve">. Свод правил. </w:t>
      </w:r>
      <w:r w:rsidR="00C10A7F">
        <w:rPr>
          <w:rFonts w:ascii="Times New Roman" w:eastAsia="Times New Roman" w:hAnsi="Times New Roman" w:cs="Times New Roman"/>
          <w:sz w:val="24"/>
          <w:szCs w:val="24"/>
          <w:lang w:eastAsia="ru-RU"/>
        </w:rPr>
        <w:t>«</w:t>
      </w:r>
      <w:r w:rsidRPr="0026156E">
        <w:rPr>
          <w:rFonts w:ascii="Times New Roman" w:eastAsia="Times New Roman" w:hAnsi="Times New Roman" w:cs="Times New Roman"/>
          <w:sz w:val="24"/>
          <w:szCs w:val="24"/>
          <w:lang w:eastAsia="ru-RU"/>
        </w:rPr>
        <w:t>Градостроительство. Модели городской среды. Общие положения</w:t>
      </w:r>
      <w:r w:rsidR="00C10A7F">
        <w:rPr>
          <w:rFonts w:ascii="Times New Roman" w:eastAsia="Times New Roman" w:hAnsi="Times New Roman" w:cs="Times New Roman"/>
          <w:sz w:val="24"/>
          <w:szCs w:val="24"/>
          <w:lang w:eastAsia="ru-RU"/>
        </w:rPr>
        <w:t>».</w:t>
      </w:r>
    </w:p>
    <w:p w:rsidR="00C10A7F" w:rsidRPr="00C10A7F" w:rsidRDefault="00AC667F"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72"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ab/>
      </w:r>
    </w:p>
    <w:p w:rsidR="00C10A7F" w:rsidRPr="00C10A7F" w:rsidRDefault="00AC667F"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hyperlink r:id="rId73" w:anchor="/document/71659230/entry/0" w:history="1">
        <w:r w:rsidR="00C10A7F" w:rsidRPr="00C10A7F">
          <w:rPr>
            <w:rFonts w:ascii="Times New Roman" w:eastAsia="Times New Roman" w:hAnsi="Times New Roman" w:cs="Times New Roman"/>
            <w:sz w:val="24"/>
            <w:szCs w:val="24"/>
            <w:lang w:eastAsia="ru-RU"/>
          </w:rPr>
          <w:t>Приказ</w:t>
        </w:r>
      </w:hyperlink>
      <w:r w:rsidR="00C10A7F" w:rsidRPr="00C10A7F">
        <w:rPr>
          <w:rFonts w:ascii="Times New Roman" w:eastAsia="Times New Roman" w:hAnsi="Times New Roman" w:cs="Times New Roman"/>
          <w:sz w:val="24"/>
          <w:szCs w:val="24"/>
          <w:lang w:eastAsia="ru-RU"/>
        </w:rPr>
        <w:t> Минстроя России от 13 апреля 2017 г. № 711/</w:t>
      </w:r>
      <w:proofErr w:type="spellStart"/>
      <w:proofErr w:type="gramStart"/>
      <w:r w:rsidR="00C10A7F" w:rsidRPr="00C10A7F">
        <w:rPr>
          <w:rFonts w:ascii="Times New Roman" w:eastAsia="Times New Roman" w:hAnsi="Times New Roman" w:cs="Times New Roman"/>
          <w:sz w:val="24"/>
          <w:szCs w:val="24"/>
          <w:lang w:eastAsia="ru-RU"/>
        </w:rPr>
        <w:t>пр</w:t>
      </w:r>
      <w:proofErr w:type="spellEnd"/>
      <w:proofErr w:type="gramEnd"/>
      <w:r w:rsidR="00C10A7F" w:rsidRPr="00C10A7F">
        <w:rPr>
          <w:rFonts w:ascii="Times New Roman" w:eastAsia="Times New Roman" w:hAnsi="Times New Roman" w:cs="Times New Roman"/>
          <w:sz w:val="24"/>
          <w:szCs w:val="24"/>
          <w:lang w:eastAsia="ru-RU"/>
        </w:rPr>
        <w:t xml:space="preserve"> </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C10A7F">
        <w:rPr>
          <w:rFonts w:ascii="Times New Roman" w:eastAsia="Times New Roman" w:hAnsi="Times New Roman" w:cs="Times New Roman"/>
          <w:sz w:val="24"/>
          <w:szCs w:val="24"/>
          <w:lang w:eastAsia="ru-RU"/>
        </w:rPr>
        <w:t>»</w:t>
      </w:r>
      <w:r w:rsidR="00C10A7F" w:rsidRPr="00C10A7F">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spacing w:before="240" w:after="240" w:line="240" w:lineRule="auto"/>
        <w:ind w:firstLine="540"/>
        <w:jc w:val="both"/>
        <w:rPr>
          <w:rFonts w:ascii="Times New Roman" w:eastAsia="Times New Roman" w:hAnsi="Times New Roman" w:cs="Times New Roman"/>
          <w:b/>
          <w:sz w:val="24"/>
          <w:szCs w:val="24"/>
          <w:lang w:eastAsia="ru-RU"/>
        </w:rPr>
      </w:pPr>
      <w:r w:rsidRPr="0026156E">
        <w:rPr>
          <w:rFonts w:ascii="Times New Roman" w:eastAsia="Times New Roman" w:hAnsi="Times New Roman" w:cs="Times New Roman"/>
          <w:b/>
          <w:sz w:val="24"/>
          <w:szCs w:val="24"/>
          <w:lang w:eastAsia="ru-RU"/>
        </w:rPr>
        <w:t>3.14. В области ритуальных услуг и содержания мест захоронения</w:t>
      </w:r>
    </w:p>
    <w:p w:rsidR="0026156E" w:rsidRPr="0026156E" w:rsidRDefault="0026156E" w:rsidP="0026156E">
      <w:pPr>
        <w:widowControl w:val="0"/>
        <w:autoSpaceDE w:val="0"/>
        <w:autoSpaceDN w:val="0"/>
        <w:spacing w:before="220" w:after="0" w:line="240" w:lineRule="auto"/>
        <w:ind w:firstLine="567"/>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В местных нормативах градостроительного проектирования в области ритуальных услуг и содержания мест захоронения определены виды объектов местного значения муниципального района - кладбища традиционного захоронения, кладбища </w:t>
      </w:r>
      <w:proofErr w:type="spellStart"/>
      <w:r w:rsidRPr="0026156E">
        <w:rPr>
          <w:rFonts w:ascii="Times New Roman" w:eastAsia="Times New Roman" w:hAnsi="Times New Roman" w:cs="Times New Roman"/>
          <w:sz w:val="24"/>
          <w:szCs w:val="24"/>
          <w:lang w:eastAsia="ru-RU"/>
        </w:rPr>
        <w:t>урновых</w:t>
      </w:r>
      <w:proofErr w:type="spellEnd"/>
      <w:r w:rsidRPr="0026156E">
        <w:rPr>
          <w:rFonts w:ascii="Times New Roman" w:eastAsia="Times New Roman" w:hAnsi="Times New Roman" w:cs="Times New Roman"/>
          <w:sz w:val="24"/>
          <w:szCs w:val="24"/>
          <w:lang w:eastAsia="ru-RU"/>
        </w:rPr>
        <w:t xml:space="preserve"> захоронений после кремации.</w:t>
      </w:r>
    </w:p>
    <w:p w:rsidR="0026156E" w:rsidRPr="0026156E" w:rsidRDefault="0026156E" w:rsidP="0026156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Предельные значения расчетных показателей уровня обеспеченности, </w:t>
      </w:r>
      <w:proofErr w:type="gramStart"/>
      <w:r w:rsidRPr="0026156E">
        <w:rPr>
          <w:rFonts w:ascii="Times New Roman" w:eastAsia="Times New Roman" w:hAnsi="Times New Roman" w:cs="Times New Roman"/>
          <w:sz w:val="24"/>
          <w:szCs w:val="24"/>
          <w:lang w:eastAsia="ru-RU"/>
        </w:rPr>
        <w:t>га</w:t>
      </w:r>
      <w:proofErr w:type="gramEnd"/>
      <w:r w:rsidRPr="0026156E">
        <w:rPr>
          <w:rFonts w:ascii="Times New Roman" w:eastAsia="Times New Roman" w:hAnsi="Times New Roman" w:cs="Times New Roman"/>
          <w:sz w:val="24"/>
          <w:szCs w:val="24"/>
          <w:lang w:eastAsia="ru-RU"/>
        </w:rPr>
        <w:t xml:space="preserve"> на 1 тыс. человек населения и минимально допустимого размера земельного участка для объектов местного значения муниципального района в области организации ритуальных услуг и содержания мест захоронения - кладбищ традиционного захоронения, кладбищ </w:t>
      </w:r>
      <w:proofErr w:type="spellStart"/>
      <w:r w:rsidRPr="0026156E">
        <w:rPr>
          <w:rFonts w:ascii="Times New Roman" w:eastAsia="Times New Roman" w:hAnsi="Times New Roman" w:cs="Times New Roman"/>
          <w:sz w:val="24"/>
          <w:szCs w:val="24"/>
          <w:lang w:eastAsia="ru-RU"/>
        </w:rPr>
        <w:t>урновых</w:t>
      </w:r>
      <w:proofErr w:type="spellEnd"/>
      <w:r w:rsidRPr="0026156E">
        <w:rPr>
          <w:rFonts w:ascii="Times New Roman" w:eastAsia="Times New Roman" w:hAnsi="Times New Roman" w:cs="Times New Roman"/>
          <w:sz w:val="24"/>
          <w:szCs w:val="24"/>
          <w:lang w:eastAsia="ru-RU"/>
        </w:rPr>
        <w:t xml:space="preserve"> захоронений после кремации установлены в соответствии с таблицей Д.1 СП 42.13330.2016.</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w:t>
      </w:r>
      <w:proofErr w:type="gramStart"/>
      <w:r w:rsidRPr="0026156E">
        <w:rPr>
          <w:rFonts w:ascii="Times New Roman" w:eastAsia="Times New Roman" w:hAnsi="Times New Roman" w:cs="Times New Roman"/>
          <w:sz w:val="24"/>
          <w:szCs w:val="24"/>
          <w:lang w:eastAsia="ru-RU"/>
        </w:rPr>
        <w:t>га</w:t>
      </w:r>
      <w:proofErr w:type="gramEnd"/>
      <w:r w:rsidRPr="0026156E">
        <w:rPr>
          <w:rFonts w:ascii="Times New Roman" w:eastAsia="Times New Roman" w:hAnsi="Times New Roman" w:cs="Times New Roman"/>
          <w:sz w:val="24"/>
          <w:szCs w:val="24"/>
          <w:lang w:eastAsia="ru-RU"/>
        </w:rPr>
        <w:t>),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Показатель минимальной обеспеченности местами захоронения определяется по формуле:</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spellStart"/>
      <w:r w:rsidRPr="0026156E">
        <w:rPr>
          <w:rFonts w:ascii="Times New Roman" w:eastAsia="Times New Roman" w:hAnsi="Times New Roman" w:cs="Times New Roman"/>
          <w:sz w:val="24"/>
          <w:szCs w:val="24"/>
          <w:lang w:eastAsia="ru-RU"/>
        </w:rPr>
        <w:t>S</w:t>
      </w:r>
      <w:r w:rsidRPr="0026156E">
        <w:rPr>
          <w:rFonts w:ascii="Times New Roman" w:eastAsia="Times New Roman" w:hAnsi="Times New Roman" w:cs="Times New Roman"/>
          <w:sz w:val="24"/>
          <w:szCs w:val="24"/>
          <w:vertAlign w:val="subscript"/>
          <w:lang w:eastAsia="ru-RU"/>
        </w:rPr>
        <w:t>кл</w:t>
      </w:r>
      <w:proofErr w:type="spellEnd"/>
      <w:r w:rsidRPr="0026156E">
        <w:rPr>
          <w:rFonts w:ascii="Times New Roman" w:eastAsia="Times New Roman" w:hAnsi="Times New Roman" w:cs="Times New Roman"/>
          <w:sz w:val="24"/>
          <w:szCs w:val="24"/>
          <w:lang w:eastAsia="ru-RU"/>
        </w:rPr>
        <w:t xml:space="preserve"> = (0,24 </w:t>
      </w:r>
      <w:proofErr w:type="spellStart"/>
      <w:r w:rsidRPr="0026156E">
        <w:rPr>
          <w:rFonts w:ascii="Times New Roman" w:eastAsia="Times New Roman" w:hAnsi="Times New Roman" w:cs="Times New Roman"/>
          <w:sz w:val="24"/>
          <w:szCs w:val="24"/>
          <w:lang w:eastAsia="ru-RU"/>
        </w:rPr>
        <w:t>x</w:t>
      </w:r>
      <w:proofErr w:type="spellEnd"/>
      <w:r w:rsidRPr="0026156E">
        <w:rPr>
          <w:rFonts w:ascii="Times New Roman" w:eastAsia="Times New Roman" w:hAnsi="Times New Roman" w:cs="Times New Roman"/>
          <w:sz w:val="24"/>
          <w:szCs w:val="24"/>
          <w:lang w:eastAsia="ru-RU"/>
        </w:rPr>
        <w:t xml:space="preserve"> </w:t>
      </w:r>
      <w:proofErr w:type="spellStart"/>
      <w:proofErr w:type="gramStart"/>
      <w:r w:rsidRPr="0026156E">
        <w:rPr>
          <w:rFonts w:ascii="Times New Roman" w:eastAsia="Times New Roman" w:hAnsi="Times New Roman" w:cs="Times New Roman"/>
          <w:sz w:val="24"/>
          <w:szCs w:val="24"/>
          <w:lang w:eastAsia="ru-RU"/>
        </w:rPr>
        <w:t>Pop</w:t>
      </w:r>
      <w:proofErr w:type="gramEnd"/>
      <w:r w:rsidRPr="0026156E">
        <w:rPr>
          <w:rFonts w:ascii="Times New Roman" w:eastAsia="Times New Roman" w:hAnsi="Times New Roman" w:cs="Times New Roman"/>
          <w:sz w:val="24"/>
          <w:szCs w:val="24"/>
          <w:vertAlign w:val="subscript"/>
          <w:lang w:eastAsia="ru-RU"/>
        </w:rPr>
        <w:t>омсу</w:t>
      </w:r>
      <w:proofErr w:type="spellEnd"/>
      <w:r w:rsidRPr="0026156E">
        <w:rPr>
          <w:rFonts w:ascii="Times New Roman" w:eastAsia="Times New Roman" w:hAnsi="Times New Roman" w:cs="Times New Roman"/>
          <w:sz w:val="24"/>
          <w:szCs w:val="24"/>
          <w:lang w:eastAsia="ru-RU"/>
        </w:rPr>
        <w:t xml:space="preserve"> </w:t>
      </w:r>
      <w:proofErr w:type="spellStart"/>
      <w:r w:rsidRPr="0026156E">
        <w:rPr>
          <w:rFonts w:ascii="Times New Roman" w:eastAsia="Times New Roman" w:hAnsi="Times New Roman" w:cs="Times New Roman"/>
          <w:sz w:val="24"/>
          <w:szCs w:val="24"/>
          <w:lang w:eastAsia="ru-RU"/>
        </w:rPr>
        <w:t>x</w:t>
      </w:r>
      <w:proofErr w:type="spellEnd"/>
      <w:r w:rsidRPr="0026156E">
        <w:rPr>
          <w:rFonts w:ascii="Times New Roman" w:eastAsia="Times New Roman" w:hAnsi="Times New Roman" w:cs="Times New Roman"/>
          <w:sz w:val="24"/>
          <w:szCs w:val="24"/>
          <w:lang w:eastAsia="ru-RU"/>
        </w:rPr>
        <w:t xml:space="preserve"> k</w:t>
      </w:r>
      <w:r w:rsidRPr="0026156E">
        <w:rPr>
          <w:rFonts w:ascii="Times New Roman" w:eastAsia="Times New Roman" w:hAnsi="Times New Roman" w:cs="Times New Roman"/>
          <w:sz w:val="24"/>
          <w:szCs w:val="24"/>
          <w:vertAlign w:val="subscript"/>
          <w:lang w:eastAsia="ru-RU"/>
        </w:rPr>
        <w:t>1</w:t>
      </w:r>
      <w:r w:rsidRPr="0026156E">
        <w:rPr>
          <w:rFonts w:ascii="Times New Roman" w:eastAsia="Times New Roman" w:hAnsi="Times New Roman" w:cs="Times New Roman"/>
          <w:sz w:val="24"/>
          <w:szCs w:val="24"/>
          <w:lang w:eastAsia="ru-RU"/>
        </w:rPr>
        <w:t xml:space="preserve"> </w:t>
      </w:r>
      <w:proofErr w:type="spellStart"/>
      <w:r w:rsidRPr="0026156E">
        <w:rPr>
          <w:rFonts w:ascii="Times New Roman" w:eastAsia="Times New Roman" w:hAnsi="Times New Roman" w:cs="Times New Roman"/>
          <w:sz w:val="24"/>
          <w:szCs w:val="24"/>
          <w:lang w:eastAsia="ru-RU"/>
        </w:rPr>
        <w:t>x</w:t>
      </w:r>
      <w:proofErr w:type="spellEnd"/>
      <w:r w:rsidRPr="0026156E">
        <w:rPr>
          <w:rFonts w:ascii="Times New Roman" w:eastAsia="Times New Roman" w:hAnsi="Times New Roman" w:cs="Times New Roman"/>
          <w:sz w:val="24"/>
          <w:szCs w:val="24"/>
          <w:lang w:eastAsia="ru-RU"/>
        </w:rPr>
        <w:t xml:space="preserve"> (1 - k</w:t>
      </w:r>
      <w:r w:rsidRPr="0026156E">
        <w:rPr>
          <w:rFonts w:ascii="Times New Roman" w:eastAsia="Times New Roman" w:hAnsi="Times New Roman" w:cs="Times New Roman"/>
          <w:sz w:val="24"/>
          <w:szCs w:val="24"/>
          <w:vertAlign w:val="subscript"/>
          <w:lang w:eastAsia="ru-RU"/>
        </w:rPr>
        <w:t>2</w:t>
      </w:r>
      <w:r w:rsidRPr="0026156E">
        <w:rPr>
          <w:rFonts w:ascii="Times New Roman" w:eastAsia="Times New Roman" w:hAnsi="Times New Roman" w:cs="Times New Roman"/>
          <w:sz w:val="24"/>
          <w:szCs w:val="24"/>
          <w:lang w:eastAsia="ru-RU"/>
        </w:rPr>
        <w:t xml:space="preserve"> - k</w:t>
      </w:r>
      <w:r w:rsidRPr="0026156E">
        <w:rPr>
          <w:rFonts w:ascii="Times New Roman" w:eastAsia="Times New Roman" w:hAnsi="Times New Roman" w:cs="Times New Roman"/>
          <w:sz w:val="24"/>
          <w:szCs w:val="24"/>
          <w:vertAlign w:val="subscript"/>
          <w:lang w:eastAsia="ru-RU"/>
        </w:rPr>
        <w:t>3</w:t>
      </w:r>
      <w:r w:rsidRPr="0026156E">
        <w:rPr>
          <w:rFonts w:ascii="Times New Roman" w:eastAsia="Times New Roman" w:hAnsi="Times New Roman" w:cs="Times New Roman"/>
          <w:sz w:val="24"/>
          <w:szCs w:val="24"/>
          <w:lang w:eastAsia="ru-RU"/>
        </w:rPr>
        <w:t xml:space="preserve">)) </w:t>
      </w:r>
      <w:proofErr w:type="spellStart"/>
      <w:r w:rsidRPr="0026156E">
        <w:rPr>
          <w:rFonts w:ascii="Times New Roman" w:eastAsia="Times New Roman" w:hAnsi="Times New Roman" w:cs="Times New Roman"/>
          <w:sz w:val="24"/>
          <w:szCs w:val="24"/>
          <w:lang w:eastAsia="ru-RU"/>
        </w:rPr>
        <w:t>x</w:t>
      </w:r>
      <w:proofErr w:type="spellEnd"/>
      <w:r w:rsidRPr="0026156E">
        <w:rPr>
          <w:rFonts w:ascii="Times New Roman" w:eastAsia="Times New Roman" w:hAnsi="Times New Roman" w:cs="Times New Roman"/>
          <w:sz w:val="24"/>
          <w:szCs w:val="24"/>
          <w:lang w:eastAsia="ru-RU"/>
        </w:rPr>
        <w:t xml:space="preserve"> Y - </w:t>
      </w:r>
      <w:proofErr w:type="spellStart"/>
      <w:r w:rsidRPr="0026156E">
        <w:rPr>
          <w:rFonts w:ascii="Times New Roman" w:eastAsia="Times New Roman" w:hAnsi="Times New Roman" w:cs="Times New Roman"/>
          <w:sz w:val="24"/>
          <w:szCs w:val="24"/>
          <w:lang w:eastAsia="ru-RU"/>
        </w:rPr>
        <w:t>S</w:t>
      </w:r>
      <w:r w:rsidRPr="0026156E">
        <w:rPr>
          <w:rFonts w:ascii="Times New Roman" w:eastAsia="Times New Roman" w:hAnsi="Times New Roman" w:cs="Times New Roman"/>
          <w:sz w:val="24"/>
          <w:szCs w:val="24"/>
          <w:vertAlign w:val="subscript"/>
          <w:lang w:eastAsia="ru-RU"/>
        </w:rPr>
        <w:t>сущ</w:t>
      </w:r>
      <w:proofErr w:type="spellEnd"/>
      <w:r w:rsidRPr="0026156E">
        <w:rPr>
          <w:rFonts w:ascii="Times New Roman" w:eastAsia="Times New Roman" w:hAnsi="Times New Roman" w:cs="Times New Roman"/>
          <w:sz w:val="24"/>
          <w:szCs w:val="24"/>
          <w:lang w:eastAsia="ru-RU"/>
        </w:rPr>
        <w:t>,  где:</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spellStart"/>
      <w:r w:rsidRPr="0026156E">
        <w:rPr>
          <w:rFonts w:ascii="Times New Roman" w:eastAsia="Times New Roman" w:hAnsi="Times New Roman" w:cs="Times New Roman"/>
          <w:sz w:val="24"/>
          <w:szCs w:val="24"/>
          <w:lang w:eastAsia="ru-RU"/>
        </w:rPr>
        <w:t>S</w:t>
      </w:r>
      <w:r w:rsidRPr="0026156E">
        <w:rPr>
          <w:rFonts w:ascii="Times New Roman" w:eastAsia="Times New Roman" w:hAnsi="Times New Roman" w:cs="Times New Roman"/>
          <w:sz w:val="24"/>
          <w:szCs w:val="24"/>
          <w:vertAlign w:val="subscript"/>
          <w:lang w:eastAsia="ru-RU"/>
        </w:rPr>
        <w:t>кл</w:t>
      </w:r>
      <w:proofErr w:type="spellEnd"/>
      <w:r w:rsidRPr="0026156E">
        <w:rPr>
          <w:rFonts w:ascii="Times New Roman" w:eastAsia="Times New Roman" w:hAnsi="Times New Roman" w:cs="Times New Roman"/>
          <w:sz w:val="24"/>
          <w:szCs w:val="24"/>
          <w:lang w:eastAsia="ru-RU"/>
        </w:rPr>
        <w:t xml:space="preserve"> - потребность в площади территории для размещения кладбищ в </w:t>
      </w:r>
      <w:proofErr w:type="gramStart"/>
      <w:r w:rsidRPr="0026156E">
        <w:rPr>
          <w:rFonts w:ascii="Times New Roman" w:eastAsia="Times New Roman" w:hAnsi="Times New Roman" w:cs="Times New Roman"/>
          <w:sz w:val="24"/>
          <w:szCs w:val="24"/>
          <w:lang w:eastAsia="ru-RU"/>
        </w:rPr>
        <w:t>га</w:t>
      </w:r>
      <w:proofErr w:type="gramEnd"/>
      <w:r w:rsidRPr="0026156E">
        <w:rPr>
          <w:rFonts w:ascii="Times New Roman" w:eastAsia="Times New Roman" w:hAnsi="Times New Roman" w:cs="Times New Roman"/>
          <w:sz w:val="24"/>
          <w:szCs w:val="24"/>
          <w:lang w:eastAsia="ru-RU"/>
        </w:rPr>
        <w:t>;</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 xml:space="preserve">0,24 - необходимая обеспеченность территорий для размещения кладбищ на 1 000 человек. Определяется с учетом </w:t>
      </w:r>
      <w:hyperlink r:id="rId74"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26156E">
          <w:rPr>
            <w:rFonts w:ascii="Times New Roman" w:eastAsia="Times New Roman" w:hAnsi="Times New Roman" w:cs="Times New Roman"/>
            <w:sz w:val="24"/>
            <w:szCs w:val="24"/>
            <w:lang w:eastAsia="ru-RU"/>
          </w:rPr>
          <w:t>приложения Д</w:t>
        </w:r>
      </w:hyperlink>
      <w:r w:rsidRPr="0026156E">
        <w:rPr>
          <w:rFonts w:ascii="Times New Roman" w:eastAsia="Times New Roman" w:hAnsi="Times New Roman" w:cs="Times New Roman"/>
          <w:sz w:val="24"/>
          <w:szCs w:val="24"/>
          <w:lang w:eastAsia="ru-RU"/>
        </w:rPr>
        <w:t xml:space="preserve"> к СП 42.13330.2016;</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spellStart"/>
      <w:proofErr w:type="gramStart"/>
      <w:r w:rsidRPr="0026156E">
        <w:rPr>
          <w:rFonts w:ascii="Times New Roman" w:eastAsia="Times New Roman" w:hAnsi="Times New Roman" w:cs="Times New Roman"/>
          <w:sz w:val="24"/>
          <w:szCs w:val="24"/>
          <w:lang w:eastAsia="ru-RU"/>
        </w:rPr>
        <w:t>Pop</w:t>
      </w:r>
      <w:proofErr w:type="gramEnd"/>
      <w:r w:rsidRPr="0026156E">
        <w:rPr>
          <w:rFonts w:ascii="Times New Roman" w:eastAsia="Times New Roman" w:hAnsi="Times New Roman" w:cs="Times New Roman"/>
          <w:sz w:val="24"/>
          <w:szCs w:val="24"/>
          <w:vertAlign w:val="subscript"/>
          <w:lang w:eastAsia="ru-RU"/>
        </w:rPr>
        <w:t>омсу</w:t>
      </w:r>
      <w:proofErr w:type="spellEnd"/>
      <w:r w:rsidRPr="0026156E">
        <w:rPr>
          <w:rFonts w:ascii="Times New Roman" w:eastAsia="Times New Roman" w:hAnsi="Times New Roman" w:cs="Times New Roman"/>
          <w:sz w:val="24"/>
          <w:szCs w:val="24"/>
          <w:lang w:eastAsia="ru-RU"/>
        </w:rPr>
        <w:t xml:space="preserve"> - численность населения ОМСУ/города или населенного пункта в тыс. чел;</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k</w:t>
      </w:r>
      <w:r w:rsidRPr="0026156E">
        <w:rPr>
          <w:rFonts w:ascii="Times New Roman" w:eastAsia="Times New Roman" w:hAnsi="Times New Roman" w:cs="Times New Roman"/>
          <w:sz w:val="24"/>
          <w:szCs w:val="24"/>
          <w:vertAlign w:val="subscript"/>
          <w:lang w:eastAsia="ru-RU"/>
        </w:rPr>
        <w:t>1</w:t>
      </w:r>
      <w:r w:rsidRPr="0026156E">
        <w:rPr>
          <w:rFonts w:ascii="Times New Roman" w:eastAsia="Times New Roman" w:hAnsi="Times New Roman" w:cs="Times New Roman"/>
          <w:sz w:val="24"/>
          <w:szCs w:val="24"/>
          <w:lang w:eastAsia="ru-RU"/>
        </w:rPr>
        <w:t xml:space="preserve"> - коэффициент смертности в муниципальном образовании;</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k</w:t>
      </w:r>
      <w:r w:rsidRPr="0026156E">
        <w:rPr>
          <w:rFonts w:ascii="Times New Roman" w:eastAsia="Times New Roman" w:hAnsi="Times New Roman" w:cs="Times New Roman"/>
          <w:sz w:val="24"/>
          <w:szCs w:val="24"/>
          <w:vertAlign w:val="subscript"/>
          <w:lang w:eastAsia="ru-RU"/>
        </w:rPr>
        <w:t>2</w:t>
      </w:r>
      <w:r w:rsidRPr="0026156E">
        <w:rPr>
          <w:rFonts w:ascii="Times New Roman" w:eastAsia="Times New Roman" w:hAnsi="Times New Roman" w:cs="Times New Roman"/>
          <w:sz w:val="24"/>
          <w:szCs w:val="24"/>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w:t>
      </w:r>
      <w:proofErr w:type="spellStart"/>
      <w:r w:rsidRPr="0026156E">
        <w:rPr>
          <w:rFonts w:ascii="Times New Roman" w:eastAsia="Times New Roman" w:hAnsi="Times New Roman" w:cs="Times New Roman"/>
          <w:sz w:val="24"/>
          <w:szCs w:val="24"/>
          <w:lang w:eastAsia="ru-RU"/>
        </w:rPr>
        <w:t>Роспотребнадзора</w:t>
      </w:r>
      <w:proofErr w:type="spellEnd"/>
      <w:r w:rsidRPr="0026156E">
        <w:rPr>
          <w:rFonts w:ascii="Times New Roman" w:eastAsia="Times New Roman" w:hAnsi="Times New Roman" w:cs="Times New Roman"/>
          <w:sz w:val="24"/>
          <w:szCs w:val="24"/>
          <w:lang w:eastAsia="ru-RU"/>
        </w:rPr>
        <w:t xml:space="preserve">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k</w:t>
      </w:r>
      <w:r w:rsidRPr="0026156E">
        <w:rPr>
          <w:rFonts w:ascii="Times New Roman" w:eastAsia="Times New Roman" w:hAnsi="Times New Roman" w:cs="Times New Roman"/>
          <w:sz w:val="24"/>
          <w:szCs w:val="24"/>
          <w:vertAlign w:val="subscript"/>
          <w:lang w:eastAsia="ru-RU"/>
        </w:rPr>
        <w:t>3</w:t>
      </w:r>
      <w:r w:rsidRPr="0026156E">
        <w:rPr>
          <w:rFonts w:ascii="Times New Roman" w:eastAsia="Times New Roman" w:hAnsi="Times New Roman" w:cs="Times New Roman"/>
          <w:sz w:val="24"/>
          <w:szCs w:val="24"/>
          <w:lang w:eastAsia="ru-RU"/>
        </w:rPr>
        <w:t xml:space="preserve"> - коэффициент, определяющий максимальную долю кремации. Устанавливается по согласованию с органом </w:t>
      </w:r>
      <w:proofErr w:type="spellStart"/>
      <w:r w:rsidRPr="0026156E">
        <w:rPr>
          <w:rFonts w:ascii="Times New Roman" w:eastAsia="Times New Roman" w:hAnsi="Times New Roman" w:cs="Times New Roman"/>
          <w:sz w:val="24"/>
          <w:szCs w:val="24"/>
          <w:lang w:eastAsia="ru-RU"/>
        </w:rPr>
        <w:t>Роспотребнадзора</w:t>
      </w:r>
      <w:proofErr w:type="spellEnd"/>
      <w:r w:rsidRPr="0026156E">
        <w:rPr>
          <w:rFonts w:ascii="Times New Roman" w:eastAsia="Times New Roman" w:hAnsi="Times New Roman" w:cs="Times New Roman"/>
          <w:sz w:val="24"/>
          <w:szCs w:val="24"/>
          <w:lang w:eastAsia="ru-RU"/>
        </w:rPr>
        <w:t xml:space="preserve">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6156E">
        <w:rPr>
          <w:rFonts w:ascii="Times New Roman" w:eastAsia="Times New Roman" w:hAnsi="Times New Roman" w:cs="Times New Roman"/>
          <w:sz w:val="24"/>
          <w:szCs w:val="24"/>
          <w:lang w:eastAsia="ru-RU"/>
        </w:rPr>
        <w:t>Y - прогнозный период генерального плана - продолжительность первой очереди или расчетного срока.</w:t>
      </w:r>
    </w:p>
    <w:p w:rsidR="0026156E" w:rsidRPr="0026156E" w:rsidRDefault="0026156E" w:rsidP="0026156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spellStart"/>
      <w:proofErr w:type="gramStart"/>
      <w:r w:rsidRPr="0026156E">
        <w:rPr>
          <w:rFonts w:ascii="Times New Roman" w:eastAsia="Times New Roman" w:hAnsi="Times New Roman" w:cs="Times New Roman"/>
          <w:sz w:val="24"/>
          <w:szCs w:val="24"/>
          <w:lang w:eastAsia="ru-RU"/>
        </w:rPr>
        <w:t>S</w:t>
      </w:r>
      <w:proofErr w:type="gramEnd"/>
      <w:r w:rsidRPr="0026156E">
        <w:rPr>
          <w:rFonts w:ascii="Times New Roman" w:eastAsia="Times New Roman" w:hAnsi="Times New Roman" w:cs="Times New Roman"/>
          <w:sz w:val="24"/>
          <w:szCs w:val="24"/>
          <w:vertAlign w:val="subscript"/>
          <w:lang w:eastAsia="ru-RU"/>
        </w:rPr>
        <w:t>сущ</w:t>
      </w:r>
      <w:proofErr w:type="spellEnd"/>
      <w:r w:rsidRPr="0026156E">
        <w:rPr>
          <w:rFonts w:ascii="Times New Roman" w:eastAsia="Times New Roman" w:hAnsi="Times New Roman" w:cs="Times New Roman"/>
          <w:sz w:val="24"/>
          <w:szCs w:val="24"/>
          <w:lang w:eastAsia="ru-RU"/>
        </w:rPr>
        <w:t xml:space="preserve"> - имеющиеся свободные площади для захоронений в действующих кладбищах.</w:t>
      </w:r>
    </w:p>
    <w:p w:rsidR="00DE2DE9" w:rsidRDefault="00DE2DE9" w:rsidP="00C10A7F">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p>
    <w:p w:rsidR="00F735AF" w:rsidRDefault="00F735AF" w:rsidP="00C10A7F">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Часть </w:t>
      </w:r>
      <w:r w:rsidR="005D1CE7" w:rsidRPr="00F735AF">
        <w:rPr>
          <w:rFonts w:ascii="Times New Roman" w:eastAsia="Times New Roman" w:hAnsi="Times New Roman" w:cs="Times New Roman"/>
          <w:b/>
          <w:sz w:val="28"/>
          <w:szCs w:val="28"/>
          <w:lang w:eastAsia="ru-RU"/>
        </w:rPr>
        <w:t xml:space="preserve">III. </w:t>
      </w:r>
    </w:p>
    <w:p w:rsidR="005D1CE7" w:rsidRPr="00F735AF" w:rsidRDefault="005D1CE7" w:rsidP="00C10A7F">
      <w:pPr>
        <w:shd w:val="clear" w:color="auto" w:fill="FFFFFF"/>
        <w:spacing w:before="100" w:beforeAutospacing="1" w:after="100" w:afterAutospacing="1" w:line="240" w:lineRule="auto"/>
        <w:ind w:firstLine="567"/>
        <w:jc w:val="center"/>
        <w:rPr>
          <w:rFonts w:ascii="Times New Roman" w:eastAsia="Times New Roman" w:hAnsi="Times New Roman" w:cs="Times New Roman"/>
          <w:b/>
          <w:sz w:val="28"/>
          <w:szCs w:val="28"/>
          <w:lang w:eastAsia="ru-RU"/>
        </w:rPr>
      </w:pPr>
      <w:r w:rsidRPr="00F735AF">
        <w:rPr>
          <w:rFonts w:ascii="Times New Roman" w:eastAsia="Times New Roman" w:hAnsi="Times New Roman" w:cs="Times New Roman"/>
          <w:b/>
          <w:sz w:val="28"/>
          <w:szCs w:val="28"/>
          <w:lang w:eastAsia="ru-RU"/>
        </w:rPr>
        <w:t>Правила и область применения расчетных показателей</w:t>
      </w:r>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24990">
        <w:rPr>
          <w:rFonts w:ascii="Times New Roman" w:eastAsia="Times New Roman" w:hAnsi="Times New Roman" w:cs="Times New Roman"/>
          <w:sz w:val="24"/>
          <w:szCs w:val="24"/>
          <w:lang w:eastAsia="ru-RU"/>
        </w:rPr>
        <w:t xml:space="preserve">Настоящие </w:t>
      </w:r>
      <w:r w:rsidR="005E1DB5" w:rsidRPr="00724990">
        <w:rPr>
          <w:rFonts w:ascii="Times New Roman" w:eastAsia="Times New Roman" w:hAnsi="Times New Roman" w:cs="Times New Roman"/>
          <w:sz w:val="24"/>
          <w:szCs w:val="24"/>
          <w:lang w:eastAsia="ru-RU"/>
        </w:rPr>
        <w:t>М</w:t>
      </w:r>
      <w:r w:rsidRPr="00724990">
        <w:rPr>
          <w:rFonts w:ascii="Times New Roman" w:eastAsia="Times New Roman" w:hAnsi="Times New Roman" w:cs="Times New Roman"/>
          <w:sz w:val="24"/>
          <w:szCs w:val="24"/>
          <w:lang w:eastAsia="ru-RU"/>
        </w:rPr>
        <w:t xml:space="preserve">НГП применяются при разработке, согласовании, утверждении, внесении изменений и реализации документов территориального планирования </w:t>
      </w:r>
      <w:r w:rsidR="005E1DB5" w:rsidRPr="00724990">
        <w:rPr>
          <w:rFonts w:ascii="Times New Roman" w:eastAsia="Times New Roman" w:hAnsi="Times New Roman" w:cs="Times New Roman"/>
          <w:sz w:val="24"/>
          <w:szCs w:val="24"/>
          <w:lang w:eastAsia="ru-RU"/>
        </w:rPr>
        <w:t xml:space="preserve">муниципального образования муниципальный </w:t>
      </w:r>
      <w:proofErr w:type="spellStart"/>
      <w:r w:rsidR="005E1DB5" w:rsidRPr="00724990">
        <w:rPr>
          <w:rFonts w:ascii="Times New Roman" w:eastAsia="Times New Roman" w:hAnsi="Times New Roman" w:cs="Times New Roman"/>
          <w:sz w:val="24"/>
          <w:szCs w:val="24"/>
          <w:lang w:eastAsia="ru-RU"/>
        </w:rPr>
        <w:t>Выселковский</w:t>
      </w:r>
      <w:proofErr w:type="spellEnd"/>
      <w:r w:rsidR="005E1DB5" w:rsidRPr="00724990">
        <w:rPr>
          <w:rFonts w:ascii="Times New Roman" w:eastAsia="Times New Roman" w:hAnsi="Times New Roman" w:cs="Times New Roman"/>
          <w:sz w:val="24"/>
          <w:szCs w:val="24"/>
          <w:lang w:eastAsia="ru-RU"/>
        </w:rPr>
        <w:t xml:space="preserve"> район</w:t>
      </w:r>
      <w:r w:rsidRPr="00724990">
        <w:rPr>
          <w:rFonts w:ascii="Times New Roman" w:eastAsia="Times New Roman" w:hAnsi="Times New Roman" w:cs="Times New Roman"/>
          <w:sz w:val="24"/>
          <w:szCs w:val="24"/>
          <w:lang w:eastAsia="ru-RU"/>
        </w:rPr>
        <w:t>, муниципальных образований</w:t>
      </w:r>
      <w:r w:rsidR="005E1DB5" w:rsidRPr="00724990">
        <w:rPr>
          <w:rFonts w:ascii="Times New Roman" w:eastAsia="Times New Roman" w:hAnsi="Times New Roman" w:cs="Times New Roman"/>
          <w:sz w:val="24"/>
          <w:szCs w:val="24"/>
          <w:lang w:eastAsia="ru-RU"/>
        </w:rPr>
        <w:t xml:space="preserve"> </w:t>
      </w:r>
      <w:proofErr w:type="spellStart"/>
      <w:r w:rsidR="005E1DB5" w:rsidRPr="00724990">
        <w:rPr>
          <w:rFonts w:ascii="Times New Roman" w:eastAsia="Times New Roman" w:hAnsi="Times New Roman" w:cs="Times New Roman"/>
          <w:sz w:val="24"/>
          <w:szCs w:val="24"/>
          <w:lang w:eastAsia="ru-RU"/>
        </w:rPr>
        <w:t>Выселковского</w:t>
      </w:r>
      <w:proofErr w:type="spellEnd"/>
      <w:r w:rsidR="005E1DB5" w:rsidRPr="00724990">
        <w:rPr>
          <w:rFonts w:ascii="Times New Roman" w:eastAsia="Times New Roman" w:hAnsi="Times New Roman" w:cs="Times New Roman"/>
          <w:sz w:val="24"/>
          <w:szCs w:val="24"/>
          <w:lang w:eastAsia="ru-RU"/>
        </w:rPr>
        <w:t xml:space="preserve"> района (сельских поселений)</w:t>
      </w:r>
      <w:r w:rsidRPr="00724990">
        <w:rPr>
          <w:rFonts w:ascii="Times New Roman" w:eastAsia="Times New Roman" w:hAnsi="Times New Roman" w:cs="Times New Roman"/>
          <w:sz w:val="24"/>
          <w:szCs w:val="24"/>
          <w:lang w:eastAsia="ru-RU"/>
        </w:rPr>
        <w:t xml:space="preserve">, а также используются для принятия решений в пределах своих полномочий органами местного самоуправления муниципальных образований </w:t>
      </w:r>
      <w:proofErr w:type="spellStart"/>
      <w:r w:rsidR="005E1DB5" w:rsidRPr="00724990">
        <w:rPr>
          <w:rFonts w:ascii="Times New Roman" w:eastAsia="Times New Roman" w:hAnsi="Times New Roman" w:cs="Times New Roman"/>
          <w:sz w:val="24"/>
          <w:szCs w:val="24"/>
          <w:lang w:eastAsia="ru-RU"/>
        </w:rPr>
        <w:t>Выселковского</w:t>
      </w:r>
      <w:proofErr w:type="spellEnd"/>
      <w:r w:rsidR="005E1DB5" w:rsidRPr="00724990">
        <w:rPr>
          <w:rFonts w:ascii="Times New Roman" w:eastAsia="Times New Roman" w:hAnsi="Times New Roman" w:cs="Times New Roman"/>
          <w:sz w:val="24"/>
          <w:szCs w:val="24"/>
          <w:lang w:eastAsia="ru-RU"/>
        </w:rPr>
        <w:t xml:space="preserve"> района</w:t>
      </w:r>
      <w:r w:rsidRPr="00724990">
        <w:rPr>
          <w:rFonts w:ascii="Times New Roman" w:eastAsia="Times New Roman" w:hAnsi="Times New Roman" w:cs="Times New Roman"/>
          <w:sz w:val="24"/>
          <w:szCs w:val="24"/>
          <w:lang w:eastAsia="ru-RU"/>
        </w:rPr>
        <w:t>.</w:t>
      </w:r>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24990">
        <w:rPr>
          <w:rFonts w:ascii="Times New Roman" w:eastAsia="Times New Roman" w:hAnsi="Times New Roman" w:cs="Times New Roman"/>
          <w:sz w:val="24"/>
          <w:szCs w:val="24"/>
          <w:lang w:eastAsia="ru-RU"/>
        </w:rPr>
        <w:t xml:space="preserve">Настоящие </w:t>
      </w:r>
      <w:r w:rsidR="005E1DB5" w:rsidRPr="00724990">
        <w:rPr>
          <w:rFonts w:ascii="Times New Roman" w:eastAsia="Times New Roman" w:hAnsi="Times New Roman" w:cs="Times New Roman"/>
          <w:sz w:val="24"/>
          <w:szCs w:val="24"/>
          <w:lang w:eastAsia="ru-RU"/>
        </w:rPr>
        <w:t>М</w:t>
      </w:r>
      <w:r w:rsidRPr="00724990">
        <w:rPr>
          <w:rFonts w:ascii="Times New Roman" w:eastAsia="Times New Roman" w:hAnsi="Times New Roman" w:cs="Times New Roman"/>
          <w:sz w:val="24"/>
          <w:szCs w:val="24"/>
          <w:lang w:eastAsia="ru-RU"/>
        </w:rPr>
        <w:t>НГП применяются при подготовке (внесении изменений) правил землепользования и застройки, документации по планировке территории, местных нормативов градостроительного проектирования</w:t>
      </w:r>
      <w:r w:rsidR="005E1DB5" w:rsidRPr="00724990">
        <w:rPr>
          <w:rFonts w:ascii="Times New Roman" w:eastAsia="Times New Roman" w:hAnsi="Times New Roman" w:cs="Times New Roman"/>
          <w:sz w:val="24"/>
          <w:szCs w:val="24"/>
          <w:lang w:eastAsia="ru-RU"/>
        </w:rPr>
        <w:t xml:space="preserve"> муниципальных образований </w:t>
      </w:r>
      <w:proofErr w:type="spellStart"/>
      <w:r w:rsidR="005E1DB5" w:rsidRPr="00724990">
        <w:rPr>
          <w:rFonts w:ascii="Times New Roman" w:eastAsia="Times New Roman" w:hAnsi="Times New Roman" w:cs="Times New Roman"/>
          <w:sz w:val="24"/>
          <w:szCs w:val="24"/>
          <w:lang w:eastAsia="ru-RU"/>
        </w:rPr>
        <w:t>Выселковского</w:t>
      </w:r>
      <w:proofErr w:type="spellEnd"/>
      <w:r w:rsidR="005E1DB5" w:rsidRPr="00724990">
        <w:rPr>
          <w:rFonts w:ascii="Times New Roman" w:eastAsia="Times New Roman" w:hAnsi="Times New Roman" w:cs="Times New Roman"/>
          <w:sz w:val="24"/>
          <w:szCs w:val="24"/>
          <w:lang w:eastAsia="ru-RU"/>
        </w:rPr>
        <w:t xml:space="preserve"> района</w:t>
      </w:r>
      <w:r w:rsidRPr="00724990">
        <w:rPr>
          <w:rFonts w:ascii="Times New Roman" w:eastAsia="Times New Roman" w:hAnsi="Times New Roman" w:cs="Times New Roman"/>
          <w:sz w:val="24"/>
          <w:szCs w:val="24"/>
          <w:lang w:eastAsia="ru-RU"/>
        </w:rPr>
        <w:t>.</w:t>
      </w:r>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24990">
        <w:rPr>
          <w:rFonts w:ascii="Times New Roman" w:eastAsia="Times New Roman" w:hAnsi="Times New Roman" w:cs="Times New Roman"/>
          <w:sz w:val="24"/>
          <w:szCs w:val="24"/>
          <w:lang w:eastAsia="ru-RU"/>
        </w:rPr>
        <w:t xml:space="preserve">Необходимость применения </w:t>
      </w:r>
      <w:r w:rsidR="005E1DB5" w:rsidRPr="00724990">
        <w:rPr>
          <w:rFonts w:ascii="Times New Roman" w:eastAsia="Times New Roman" w:hAnsi="Times New Roman" w:cs="Times New Roman"/>
          <w:sz w:val="24"/>
          <w:szCs w:val="24"/>
          <w:lang w:eastAsia="ru-RU"/>
        </w:rPr>
        <w:t>М</w:t>
      </w:r>
      <w:r w:rsidRPr="00724990">
        <w:rPr>
          <w:rFonts w:ascii="Times New Roman" w:eastAsia="Times New Roman" w:hAnsi="Times New Roman" w:cs="Times New Roman"/>
          <w:sz w:val="24"/>
          <w:szCs w:val="24"/>
          <w:lang w:eastAsia="ru-RU"/>
        </w:rPr>
        <w:t xml:space="preserve">НГП при подготовке правил землепользования и застройки определяется органами местного самоуправления с учетом особенностей муниципального образования. </w:t>
      </w:r>
      <w:r w:rsidR="005E1DB5" w:rsidRPr="00724990">
        <w:rPr>
          <w:rFonts w:ascii="Times New Roman" w:eastAsia="Times New Roman" w:hAnsi="Times New Roman" w:cs="Times New Roman"/>
          <w:sz w:val="24"/>
          <w:szCs w:val="24"/>
          <w:lang w:eastAsia="ru-RU"/>
        </w:rPr>
        <w:t>М</w:t>
      </w:r>
      <w:r w:rsidRPr="00724990">
        <w:rPr>
          <w:rFonts w:ascii="Times New Roman" w:eastAsia="Times New Roman" w:hAnsi="Times New Roman" w:cs="Times New Roman"/>
          <w:sz w:val="24"/>
          <w:szCs w:val="24"/>
          <w:lang w:eastAsia="ru-RU"/>
        </w:rPr>
        <w:t>НГП подлежат обязательному применению относительно территорий, в границах которых запланирована деятельность по комплексному развитию, в случае, если такие территории определены правилами землепользования и застройки.</w:t>
      </w:r>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724990">
        <w:rPr>
          <w:rFonts w:ascii="Times New Roman" w:eastAsia="Times New Roman" w:hAnsi="Times New Roman" w:cs="Times New Roman"/>
          <w:sz w:val="24"/>
          <w:szCs w:val="24"/>
          <w:lang w:eastAsia="ru-RU"/>
        </w:rPr>
        <w:t xml:space="preserve">Положения настоящих </w:t>
      </w:r>
      <w:r w:rsidR="005E1DB5" w:rsidRPr="00724990">
        <w:rPr>
          <w:rFonts w:ascii="Times New Roman" w:eastAsia="Times New Roman" w:hAnsi="Times New Roman" w:cs="Times New Roman"/>
          <w:sz w:val="24"/>
          <w:szCs w:val="24"/>
          <w:lang w:eastAsia="ru-RU"/>
        </w:rPr>
        <w:t>М</w:t>
      </w:r>
      <w:r w:rsidRPr="00724990">
        <w:rPr>
          <w:rFonts w:ascii="Times New Roman" w:eastAsia="Times New Roman" w:hAnsi="Times New Roman" w:cs="Times New Roman"/>
          <w:sz w:val="24"/>
          <w:szCs w:val="24"/>
          <w:lang w:eastAsia="ru-RU"/>
        </w:rPr>
        <w:t xml:space="preserve">НГП в части комплексного развития территории распространяются на правоотношения по реализации заключенных до вступления в силу Федерального закона от 30.12.2020 </w:t>
      </w:r>
      <w:r w:rsidR="009B3516" w:rsidRPr="00724990">
        <w:rPr>
          <w:rFonts w:ascii="Times New Roman" w:eastAsia="Times New Roman" w:hAnsi="Times New Roman" w:cs="Times New Roman"/>
          <w:sz w:val="24"/>
          <w:szCs w:val="24"/>
          <w:lang w:eastAsia="ru-RU"/>
        </w:rPr>
        <w:t>№</w:t>
      </w:r>
      <w:r w:rsidRPr="00724990">
        <w:rPr>
          <w:rFonts w:ascii="Times New Roman" w:eastAsia="Times New Roman" w:hAnsi="Times New Roman" w:cs="Times New Roman"/>
          <w:sz w:val="24"/>
          <w:szCs w:val="24"/>
          <w:lang w:eastAsia="ru-RU"/>
        </w:rPr>
        <w:t xml:space="preserve"> 494-ФЗ </w:t>
      </w:r>
      <w:r w:rsidR="00C10A7F" w:rsidRPr="00724990">
        <w:rPr>
          <w:rFonts w:ascii="Times New Roman" w:eastAsia="Times New Roman" w:hAnsi="Times New Roman" w:cs="Times New Roman"/>
          <w:sz w:val="24"/>
          <w:szCs w:val="24"/>
          <w:lang w:eastAsia="ru-RU"/>
        </w:rPr>
        <w:t>«</w:t>
      </w:r>
      <w:r w:rsidRPr="00724990">
        <w:rPr>
          <w:rFonts w:ascii="Times New Roman" w:eastAsia="Times New Roman" w:hAnsi="Times New Roman" w:cs="Times New Roman"/>
          <w:sz w:val="24"/>
          <w:szCs w:val="24"/>
          <w:lang w:eastAsia="ru-RU"/>
        </w:rPr>
        <w: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r w:rsidR="00C10A7F" w:rsidRPr="00724990">
        <w:rPr>
          <w:rFonts w:ascii="Times New Roman" w:eastAsia="Times New Roman" w:hAnsi="Times New Roman" w:cs="Times New Roman"/>
          <w:sz w:val="24"/>
          <w:szCs w:val="24"/>
          <w:lang w:eastAsia="ru-RU"/>
        </w:rPr>
        <w:t>»</w:t>
      </w:r>
      <w:r w:rsidRPr="00724990">
        <w:rPr>
          <w:rFonts w:ascii="Times New Roman" w:eastAsia="Times New Roman" w:hAnsi="Times New Roman" w:cs="Times New Roman"/>
          <w:sz w:val="24"/>
          <w:szCs w:val="24"/>
          <w:lang w:eastAsia="ru-RU"/>
        </w:rPr>
        <w:t xml:space="preserve"> договоров о развитии застроенных территорий, договоров о комплексном освоении территории, договоров о комплексном развитии территории, договоров об</w:t>
      </w:r>
      <w:proofErr w:type="gramEnd"/>
      <w:r w:rsidRPr="00724990">
        <w:rPr>
          <w:rFonts w:ascii="Times New Roman" w:eastAsia="Times New Roman" w:hAnsi="Times New Roman" w:cs="Times New Roman"/>
          <w:sz w:val="24"/>
          <w:szCs w:val="24"/>
          <w:lang w:eastAsia="ru-RU"/>
        </w:rPr>
        <w:t xml:space="preserve"> </w:t>
      </w:r>
      <w:proofErr w:type="gramStart"/>
      <w:r w:rsidRPr="00724990">
        <w:rPr>
          <w:rFonts w:ascii="Times New Roman" w:eastAsia="Times New Roman" w:hAnsi="Times New Roman" w:cs="Times New Roman"/>
          <w:sz w:val="24"/>
          <w:szCs w:val="24"/>
          <w:lang w:eastAsia="ru-RU"/>
        </w:rPr>
        <w:t>освоении территории в целях строительства стандартного жилья, договоров о комплексном освоении территории в целях строительства стандартного жилья, а также договоров, предусматривающих предоставление земельных участков из государственной или муниципальной собственности в целях реализации указанных договоров о развитии застроенных территорий, договоров о комплексном освоении территории, договоров о комплексном развитии территории, договоров об освоении территории в целях строительства стандартного жилья, договоров о комплексном</w:t>
      </w:r>
      <w:proofErr w:type="gramEnd"/>
      <w:r w:rsidRPr="00724990">
        <w:rPr>
          <w:rFonts w:ascii="Times New Roman" w:eastAsia="Times New Roman" w:hAnsi="Times New Roman" w:cs="Times New Roman"/>
          <w:sz w:val="24"/>
          <w:szCs w:val="24"/>
          <w:lang w:eastAsia="ru-RU"/>
        </w:rPr>
        <w:t xml:space="preserve"> </w:t>
      </w:r>
      <w:proofErr w:type="gramStart"/>
      <w:r w:rsidRPr="00724990">
        <w:rPr>
          <w:rFonts w:ascii="Times New Roman" w:eastAsia="Times New Roman" w:hAnsi="Times New Roman" w:cs="Times New Roman"/>
          <w:sz w:val="24"/>
          <w:szCs w:val="24"/>
          <w:lang w:eastAsia="ru-RU"/>
        </w:rPr>
        <w:t>освоении</w:t>
      </w:r>
      <w:proofErr w:type="gramEnd"/>
      <w:r w:rsidRPr="00724990">
        <w:rPr>
          <w:rFonts w:ascii="Times New Roman" w:eastAsia="Times New Roman" w:hAnsi="Times New Roman" w:cs="Times New Roman"/>
          <w:sz w:val="24"/>
          <w:szCs w:val="24"/>
          <w:lang w:eastAsia="ru-RU"/>
        </w:rPr>
        <w:t xml:space="preserve"> территории в целях строительства стандартного жилья.</w:t>
      </w:r>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24990">
        <w:rPr>
          <w:rFonts w:ascii="Times New Roman" w:eastAsia="Times New Roman" w:hAnsi="Times New Roman" w:cs="Times New Roman"/>
          <w:sz w:val="24"/>
          <w:szCs w:val="24"/>
          <w:lang w:eastAsia="ru-RU"/>
        </w:rPr>
        <w:t xml:space="preserve">Определение местоположения планируемого к размещению объекта </w:t>
      </w:r>
      <w:r w:rsidR="005E1DB5" w:rsidRPr="00724990">
        <w:rPr>
          <w:rFonts w:ascii="Times New Roman" w:eastAsia="Times New Roman" w:hAnsi="Times New Roman" w:cs="Times New Roman"/>
          <w:sz w:val="24"/>
          <w:szCs w:val="24"/>
          <w:lang w:eastAsia="ru-RU"/>
        </w:rPr>
        <w:t>местного</w:t>
      </w:r>
      <w:r w:rsidRPr="00724990">
        <w:rPr>
          <w:rFonts w:ascii="Times New Roman" w:eastAsia="Times New Roman" w:hAnsi="Times New Roman" w:cs="Times New Roman"/>
          <w:sz w:val="24"/>
          <w:szCs w:val="24"/>
          <w:lang w:eastAsia="ru-RU"/>
        </w:rPr>
        <w:t xml:space="preserve"> значения следует осуществлять исходя из минимально допустимого уровня обеспеченности населения объектами и максимально допустимого уровня территориальной доступности того или иного объекта в целях градостроительного проектирования, установленными настоящими </w:t>
      </w:r>
      <w:r w:rsidR="005E1DB5" w:rsidRPr="00724990">
        <w:rPr>
          <w:rFonts w:ascii="Times New Roman" w:eastAsia="Times New Roman" w:hAnsi="Times New Roman" w:cs="Times New Roman"/>
          <w:sz w:val="24"/>
          <w:szCs w:val="24"/>
          <w:lang w:eastAsia="ru-RU"/>
        </w:rPr>
        <w:t>М</w:t>
      </w:r>
      <w:r w:rsidRPr="00724990">
        <w:rPr>
          <w:rFonts w:ascii="Times New Roman" w:eastAsia="Times New Roman" w:hAnsi="Times New Roman" w:cs="Times New Roman"/>
          <w:sz w:val="24"/>
          <w:szCs w:val="24"/>
          <w:lang w:eastAsia="ru-RU"/>
        </w:rPr>
        <w:t>НГП.</w:t>
      </w:r>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24990">
        <w:rPr>
          <w:rFonts w:ascii="Times New Roman" w:eastAsia="Times New Roman" w:hAnsi="Times New Roman" w:cs="Times New Roman"/>
          <w:sz w:val="24"/>
          <w:szCs w:val="24"/>
          <w:lang w:eastAsia="ru-RU"/>
        </w:rPr>
        <w:t>В границах территории объектов культурного наследия (памятников истории и культуры) народов Российской Федерации, территории зон охраны объектов культурного наследия (памятников истории и культуры) народов Российской Федерации нормативы градостроительного проектирования Краснодарского края применяются в части, не противоречащей законодательству об охране объектов культурного наследия.</w:t>
      </w:r>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24990">
        <w:rPr>
          <w:rFonts w:ascii="Times New Roman" w:eastAsia="Times New Roman" w:hAnsi="Times New Roman" w:cs="Times New Roman"/>
          <w:sz w:val="24"/>
          <w:szCs w:val="24"/>
          <w:lang w:eastAsia="ru-RU"/>
        </w:rPr>
        <w:t>В границах особо охраняемых природных территорий нормативы градостроительного проектирования Краснодарского края применяются в части, не противоречащей законодательству в области охраны особо охраняемых природных территорий.</w:t>
      </w:r>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24990">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населения муниципальных образований </w:t>
      </w:r>
      <w:proofErr w:type="spellStart"/>
      <w:r w:rsidR="005E1DB5" w:rsidRPr="00724990">
        <w:rPr>
          <w:rFonts w:ascii="Times New Roman" w:eastAsia="Times New Roman" w:hAnsi="Times New Roman" w:cs="Times New Roman"/>
          <w:sz w:val="24"/>
          <w:szCs w:val="24"/>
          <w:lang w:eastAsia="ru-RU"/>
        </w:rPr>
        <w:t>Выселковского</w:t>
      </w:r>
      <w:proofErr w:type="spellEnd"/>
      <w:r w:rsidR="005E1DB5" w:rsidRPr="00724990">
        <w:rPr>
          <w:rFonts w:ascii="Times New Roman" w:eastAsia="Times New Roman" w:hAnsi="Times New Roman" w:cs="Times New Roman"/>
          <w:sz w:val="24"/>
          <w:szCs w:val="24"/>
          <w:lang w:eastAsia="ru-RU"/>
        </w:rPr>
        <w:t xml:space="preserve"> района </w:t>
      </w:r>
      <w:r w:rsidRPr="00724990">
        <w:rPr>
          <w:rFonts w:ascii="Times New Roman" w:eastAsia="Times New Roman" w:hAnsi="Times New Roman" w:cs="Times New Roman"/>
          <w:sz w:val="24"/>
          <w:szCs w:val="24"/>
          <w:lang w:eastAsia="ru-RU"/>
        </w:rPr>
        <w:t xml:space="preserve">объектами местного значения, предусмотренными частями 3 и 4 статьи 29.2 Градостроительного кодекса РФ, устанавливаемые </w:t>
      </w:r>
      <w:r w:rsidR="005E1DB5" w:rsidRPr="00724990">
        <w:rPr>
          <w:rFonts w:ascii="Times New Roman" w:eastAsia="Times New Roman" w:hAnsi="Times New Roman" w:cs="Times New Roman"/>
          <w:sz w:val="24"/>
          <w:szCs w:val="24"/>
          <w:lang w:eastAsia="ru-RU"/>
        </w:rPr>
        <w:t>МНГП</w:t>
      </w:r>
      <w:r w:rsidRPr="00724990">
        <w:rPr>
          <w:rFonts w:ascii="Times New Roman" w:eastAsia="Times New Roman" w:hAnsi="Times New Roman" w:cs="Times New Roman"/>
          <w:sz w:val="24"/>
          <w:szCs w:val="24"/>
          <w:lang w:eastAsia="ru-RU"/>
        </w:rPr>
        <w:t>, не могут быть ниже предельных значений расчетных показателей минимально допустимого уровня обеспеченности населения, установленных в РНГП Краснодарского края.</w:t>
      </w:r>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724990">
        <w:rPr>
          <w:rFonts w:ascii="Times New Roman" w:eastAsia="Times New Roman" w:hAnsi="Times New Roman" w:cs="Times New Roman"/>
          <w:sz w:val="24"/>
          <w:szCs w:val="24"/>
          <w:lang w:eastAsia="ru-RU"/>
        </w:rPr>
        <w:lastRenderedPageBreak/>
        <w:t xml:space="preserve">Расчетные показатели максимально допустимого уровня территориальной доступности объектов местного значения предусмотренных частями 3 и 4 статьи 29.2 Градостроительного кодекса РФ, установленные в </w:t>
      </w:r>
      <w:r w:rsidR="005E1DB5" w:rsidRPr="00724990">
        <w:rPr>
          <w:rFonts w:ascii="Times New Roman" w:eastAsia="Times New Roman" w:hAnsi="Times New Roman" w:cs="Times New Roman"/>
          <w:sz w:val="24"/>
          <w:szCs w:val="24"/>
          <w:lang w:eastAsia="ru-RU"/>
        </w:rPr>
        <w:t>МНГП</w:t>
      </w:r>
      <w:r w:rsidRPr="00724990">
        <w:rPr>
          <w:rFonts w:ascii="Times New Roman" w:eastAsia="Times New Roman" w:hAnsi="Times New Roman" w:cs="Times New Roman"/>
          <w:sz w:val="24"/>
          <w:szCs w:val="24"/>
          <w:lang w:eastAsia="ru-RU"/>
        </w:rPr>
        <w:t>, не могут превышать предельные значения таких показателей, установленные в настоящих РНГП Краснодарского края.</w:t>
      </w:r>
      <w:proofErr w:type="gramEnd"/>
    </w:p>
    <w:p w:rsidR="005D1CE7" w:rsidRPr="00724990"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24990">
        <w:rPr>
          <w:rFonts w:ascii="Times New Roman" w:eastAsia="Times New Roman" w:hAnsi="Times New Roman" w:cs="Times New Roman"/>
          <w:sz w:val="24"/>
          <w:szCs w:val="24"/>
          <w:lang w:eastAsia="ru-RU"/>
        </w:rPr>
        <w:t xml:space="preserve">Не применяются настоящие </w:t>
      </w:r>
      <w:r w:rsidR="005E1DB5" w:rsidRPr="00724990">
        <w:rPr>
          <w:rFonts w:ascii="Times New Roman" w:eastAsia="Times New Roman" w:hAnsi="Times New Roman" w:cs="Times New Roman"/>
          <w:sz w:val="24"/>
          <w:szCs w:val="24"/>
          <w:lang w:eastAsia="ru-RU"/>
        </w:rPr>
        <w:t>М</w:t>
      </w:r>
      <w:r w:rsidRPr="00724990">
        <w:rPr>
          <w:rFonts w:ascii="Times New Roman" w:eastAsia="Times New Roman" w:hAnsi="Times New Roman" w:cs="Times New Roman"/>
          <w:sz w:val="24"/>
          <w:szCs w:val="24"/>
          <w:lang w:eastAsia="ru-RU"/>
        </w:rPr>
        <w:t xml:space="preserve">НГП к документации по планировке территории, разрабатываемой и утверждаемой во исполнение договоров комплексного развития территории, заключенных до даты вступления в силу настоящих </w:t>
      </w:r>
      <w:r w:rsidR="005E1DB5" w:rsidRPr="00724990">
        <w:rPr>
          <w:rFonts w:ascii="Times New Roman" w:eastAsia="Times New Roman" w:hAnsi="Times New Roman" w:cs="Times New Roman"/>
          <w:sz w:val="24"/>
          <w:szCs w:val="24"/>
          <w:lang w:eastAsia="ru-RU"/>
        </w:rPr>
        <w:t>М</w:t>
      </w:r>
      <w:r w:rsidRPr="00724990">
        <w:rPr>
          <w:rFonts w:ascii="Times New Roman" w:eastAsia="Times New Roman" w:hAnsi="Times New Roman" w:cs="Times New Roman"/>
          <w:sz w:val="24"/>
          <w:szCs w:val="24"/>
          <w:lang w:eastAsia="ru-RU"/>
        </w:rPr>
        <w:t>НГП.</w:t>
      </w:r>
    </w:p>
    <w:p w:rsidR="005D1CE7" w:rsidRDefault="005D1CE7"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724990">
        <w:rPr>
          <w:rFonts w:ascii="Times New Roman" w:eastAsia="Times New Roman" w:hAnsi="Times New Roman" w:cs="Times New Roman"/>
          <w:sz w:val="24"/>
          <w:szCs w:val="24"/>
          <w:lang w:eastAsia="ru-RU"/>
        </w:rPr>
        <w:t xml:space="preserve">Разъяснения о применении норм </w:t>
      </w:r>
      <w:r w:rsidR="00FE1138">
        <w:rPr>
          <w:rFonts w:ascii="Times New Roman" w:eastAsia="Times New Roman" w:hAnsi="Times New Roman" w:cs="Times New Roman"/>
          <w:sz w:val="24"/>
          <w:szCs w:val="24"/>
          <w:lang w:eastAsia="ru-RU"/>
        </w:rPr>
        <w:t>МНГП</w:t>
      </w:r>
      <w:r w:rsidRPr="00724990">
        <w:rPr>
          <w:rFonts w:ascii="Times New Roman" w:eastAsia="Times New Roman" w:hAnsi="Times New Roman" w:cs="Times New Roman"/>
          <w:sz w:val="24"/>
          <w:szCs w:val="24"/>
          <w:lang w:eastAsia="ru-RU"/>
        </w:rPr>
        <w:t xml:space="preserve"> осуществляет уполномоченный орган исполнительной </w:t>
      </w:r>
      <w:r w:rsidR="00FE1138">
        <w:rPr>
          <w:rFonts w:ascii="Times New Roman" w:eastAsia="Times New Roman" w:hAnsi="Times New Roman" w:cs="Times New Roman"/>
          <w:sz w:val="24"/>
          <w:szCs w:val="24"/>
          <w:lang w:eastAsia="ru-RU"/>
        </w:rPr>
        <w:t>орган местного самоуправления</w:t>
      </w:r>
      <w:r w:rsidRPr="00724990">
        <w:rPr>
          <w:rFonts w:ascii="Times New Roman" w:eastAsia="Times New Roman" w:hAnsi="Times New Roman" w:cs="Times New Roman"/>
          <w:sz w:val="24"/>
          <w:szCs w:val="24"/>
          <w:lang w:eastAsia="ru-RU"/>
        </w:rPr>
        <w:t xml:space="preserve"> </w:t>
      </w:r>
      <w:proofErr w:type="spellStart"/>
      <w:r w:rsidR="005E1DB5" w:rsidRPr="00724990">
        <w:rPr>
          <w:rFonts w:ascii="Times New Roman" w:eastAsia="Times New Roman" w:hAnsi="Times New Roman" w:cs="Times New Roman"/>
          <w:sz w:val="24"/>
          <w:szCs w:val="24"/>
          <w:lang w:eastAsia="ru-RU"/>
        </w:rPr>
        <w:t>Выселковского</w:t>
      </w:r>
      <w:proofErr w:type="spellEnd"/>
      <w:r w:rsidR="005E1DB5" w:rsidRPr="00724990">
        <w:rPr>
          <w:rFonts w:ascii="Times New Roman" w:eastAsia="Times New Roman" w:hAnsi="Times New Roman" w:cs="Times New Roman"/>
          <w:sz w:val="24"/>
          <w:szCs w:val="24"/>
          <w:lang w:eastAsia="ru-RU"/>
        </w:rPr>
        <w:t xml:space="preserve"> района</w:t>
      </w:r>
      <w:r w:rsidRPr="00724990">
        <w:rPr>
          <w:rFonts w:ascii="Times New Roman" w:eastAsia="Times New Roman" w:hAnsi="Times New Roman" w:cs="Times New Roman"/>
          <w:sz w:val="24"/>
          <w:szCs w:val="24"/>
          <w:lang w:eastAsia="ru-RU"/>
        </w:rPr>
        <w:t xml:space="preserve"> в области градостроительной деятельности.</w:t>
      </w:r>
    </w:p>
    <w:p w:rsidR="00A1655C" w:rsidRDefault="00A1655C"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DE2DE9" w:rsidRDefault="00DE2DE9"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A1655C" w:rsidRPr="00A1655C" w:rsidRDefault="00A1655C" w:rsidP="00A1655C">
      <w:pPr>
        <w:widowControl w:val="0"/>
        <w:autoSpaceDE w:val="0"/>
        <w:autoSpaceDN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A1655C">
        <w:rPr>
          <w:rFonts w:ascii="Times New Roman" w:eastAsia="Times New Roman" w:hAnsi="Times New Roman" w:cs="Times New Roman"/>
          <w:color w:val="000000"/>
          <w:sz w:val="24"/>
          <w:szCs w:val="24"/>
          <w:shd w:val="clear" w:color="auto" w:fill="FFFFFF"/>
          <w:lang w:eastAsia="ru-RU"/>
        </w:rPr>
        <w:t xml:space="preserve">Начальник управления архитектуры и </w:t>
      </w:r>
    </w:p>
    <w:p w:rsidR="00A1655C" w:rsidRPr="00A1655C" w:rsidRDefault="00A1655C" w:rsidP="00A1655C">
      <w:pPr>
        <w:widowControl w:val="0"/>
        <w:autoSpaceDE w:val="0"/>
        <w:autoSpaceDN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A1655C">
        <w:rPr>
          <w:rFonts w:ascii="Times New Roman" w:eastAsia="Times New Roman" w:hAnsi="Times New Roman" w:cs="Times New Roman"/>
          <w:color w:val="000000"/>
          <w:sz w:val="24"/>
          <w:szCs w:val="24"/>
          <w:shd w:val="clear" w:color="auto" w:fill="FFFFFF"/>
          <w:lang w:eastAsia="ru-RU"/>
        </w:rPr>
        <w:t xml:space="preserve">градостроительства администрации </w:t>
      </w:r>
    </w:p>
    <w:p w:rsidR="00A1655C" w:rsidRPr="00A1655C" w:rsidRDefault="00A1655C" w:rsidP="00A1655C">
      <w:pPr>
        <w:widowControl w:val="0"/>
        <w:autoSpaceDE w:val="0"/>
        <w:autoSpaceDN w:val="0"/>
        <w:spacing w:after="0" w:line="240" w:lineRule="auto"/>
        <w:jc w:val="both"/>
        <w:rPr>
          <w:rFonts w:ascii="Times New Roman" w:eastAsia="Times New Roman" w:hAnsi="Times New Roman" w:cs="Times New Roman"/>
          <w:color w:val="000000"/>
          <w:sz w:val="24"/>
          <w:szCs w:val="24"/>
          <w:shd w:val="clear" w:color="auto" w:fill="FFFFFF"/>
          <w:lang w:eastAsia="ru-RU"/>
        </w:rPr>
      </w:pPr>
      <w:r w:rsidRPr="00A1655C">
        <w:rPr>
          <w:rFonts w:ascii="Times New Roman" w:eastAsia="Times New Roman" w:hAnsi="Times New Roman" w:cs="Times New Roman"/>
          <w:color w:val="000000"/>
          <w:sz w:val="24"/>
          <w:szCs w:val="24"/>
          <w:shd w:val="clear" w:color="auto" w:fill="FFFFFF"/>
          <w:lang w:eastAsia="ru-RU"/>
        </w:rPr>
        <w:t xml:space="preserve">муниципального образования </w:t>
      </w:r>
    </w:p>
    <w:p w:rsidR="00A1655C" w:rsidRPr="00A1655C" w:rsidRDefault="00A1655C" w:rsidP="00A1655C">
      <w:pPr>
        <w:widowControl w:val="0"/>
        <w:autoSpaceDE w:val="0"/>
        <w:autoSpaceDN w:val="0"/>
        <w:spacing w:after="0" w:line="240" w:lineRule="auto"/>
        <w:jc w:val="both"/>
        <w:rPr>
          <w:rFonts w:ascii="Times New Roman" w:eastAsia="Times New Roman" w:hAnsi="Times New Roman" w:cs="Times New Roman"/>
          <w:color w:val="000000"/>
          <w:sz w:val="24"/>
          <w:szCs w:val="24"/>
          <w:shd w:val="clear" w:color="auto" w:fill="FFFFFF"/>
          <w:lang w:eastAsia="ru-RU"/>
        </w:rPr>
      </w:pPr>
      <w:proofErr w:type="spellStart"/>
      <w:r w:rsidRPr="00A1655C">
        <w:rPr>
          <w:rFonts w:ascii="Times New Roman" w:eastAsia="Times New Roman" w:hAnsi="Times New Roman" w:cs="Times New Roman"/>
          <w:color w:val="000000"/>
          <w:sz w:val="24"/>
          <w:szCs w:val="24"/>
          <w:shd w:val="clear" w:color="auto" w:fill="FFFFFF"/>
          <w:lang w:eastAsia="ru-RU"/>
        </w:rPr>
        <w:t>Выселковский</w:t>
      </w:r>
      <w:proofErr w:type="spellEnd"/>
      <w:r w:rsidRPr="00A1655C">
        <w:rPr>
          <w:rFonts w:ascii="Times New Roman" w:eastAsia="Times New Roman" w:hAnsi="Times New Roman" w:cs="Times New Roman"/>
          <w:color w:val="000000"/>
          <w:sz w:val="24"/>
          <w:szCs w:val="24"/>
          <w:shd w:val="clear" w:color="auto" w:fill="FFFFFF"/>
          <w:lang w:eastAsia="ru-RU"/>
        </w:rPr>
        <w:t xml:space="preserve"> район, </w:t>
      </w:r>
    </w:p>
    <w:p w:rsidR="00A1655C" w:rsidRPr="00A1655C" w:rsidRDefault="00A1655C" w:rsidP="00A1655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1655C">
        <w:rPr>
          <w:rFonts w:ascii="Times New Roman" w:eastAsia="Times New Roman" w:hAnsi="Times New Roman" w:cs="Times New Roman"/>
          <w:color w:val="000000"/>
          <w:sz w:val="24"/>
          <w:szCs w:val="24"/>
          <w:shd w:val="clear" w:color="auto" w:fill="FFFFFF"/>
          <w:lang w:eastAsia="ru-RU"/>
        </w:rPr>
        <w:t>главный архитектор                                                                                           Труфанова А. А.</w:t>
      </w:r>
    </w:p>
    <w:p w:rsidR="00A1655C" w:rsidRPr="00724990" w:rsidRDefault="00A1655C" w:rsidP="00C10A7F">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3845BD" w:rsidRDefault="003845BD" w:rsidP="00C10A7F">
      <w:pPr>
        <w:pStyle w:val="ConsPlusNormal"/>
        <w:ind w:firstLine="567"/>
        <w:jc w:val="both"/>
        <w:rPr>
          <w:rFonts w:ascii="Times New Roman" w:hAnsi="Times New Roman" w:cs="Times New Roman"/>
          <w:szCs w:val="22"/>
        </w:rPr>
      </w:pPr>
    </w:p>
    <w:sectPr w:rsidR="003845BD" w:rsidSect="00FD1BFD">
      <w:headerReference w:type="default" r:id="rId75"/>
      <w:footerReference w:type="default" r:id="rId76"/>
      <w:footerReference w:type="first" r:id="rId77"/>
      <w:pgSz w:w="11905" w:h="16838"/>
      <w:pgMar w:top="851" w:right="565" w:bottom="851" w:left="1701" w:header="0"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409" w:rsidRDefault="009A7409" w:rsidP="00C91100">
      <w:pPr>
        <w:spacing w:after="0" w:line="240" w:lineRule="auto"/>
      </w:pPr>
      <w:r>
        <w:separator/>
      </w:r>
    </w:p>
  </w:endnote>
  <w:endnote w:type="continuationSeparator" w:id="0">
    <w:p w:rsidR="009A7409" w:rsidRDefault="009A7409" w:rsidP="00C91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PT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9305728"/>
      <w:docPartObj>
        <w:docPartGallery w:val="Page Numbers (Bottom of Page)"/>
        <w:docPartUnique/>
      </w:docPartObj>
    </w:sdtPr>
    <w:sdtContent>
      <w:p w:rsidR="00FD1BFD" w:rsidRDefault="00AC667F">
        <w:pPr>
          <w:pStyle w:val="a9"/>
          <w:jc w:val="right"/>
        </w:pPr>
        <w:r>
          <w:fldChar w:fldCharType="begin"/>
        </w:r>
        <w:r w:rsidR="00FD1BFD">
          <w:instrText>PAGE   \* MERGEFORMAT</w:instrText>
        </w:r>
        <w:r>
          <w:fldChar w:fldCharType="separate"/>
        </w:r>
        <w:r w:rsidR="00A5270C">
          <w:rPr>
            <w:noProof/>
          </w:rPr>
          <w:t>59</w:t>
        </w:r>
        <w:r>
          <w:fldChar w:fldCharType="end"/>
        </w:r>
      </w:p>
    </w:sdtContent>
  </w:sdt>
  <w:p w:rsidR="00FD1BFD" w:rsidRDefault="00FD1BFD" w:rsidP="00F90710">
    <w:pPr>
      <w:tabs>
        <w:tab w:val="left" w:pos="1776"/>
        <w:tab w:val="left" w:pos="333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3360664"/>
      <w:docPartObj>
        <w:docPartGallery w:val="Page Numbers (Bottom of Page)"/>
        <w:docPartUnique/>
      </w:docPartObj>
    </w:sdtPr>
    <w:sdtContent>
      <w:p w:rsidR="00FD1BFD" w:rsidRDefault="00AC667F">
        <w:pPr>
          <w:pStyle w:val="a9"/>
          <w:jc w:val="right"/>
        </w:pPr>
        <w:r>
          <w:fldChar w:fldCharType="begin"/>
        </w:r>
        <w:r w:rsidR="00FD1BFD">
          <w:instrText>PAGE   \* MERGEFORMAT</w:instrText>
        </w:r>
        <w:r>
          <w:fldChar w:fldCharType="separate"/>
        </w:r>
        <w:r w:rsidR="00A5270C">
          <w:rPr>
            <w:noProof/>
          </w:rPr>
          <w:t>1</w:t>
        </w:r>
        <w:r>
          <w:fldChar w:fldCharType="end"/>
        </w:r>
      </w:p>
    </w:sdtContent>
  </w:sdt>
  <w:p w:rsidR="00FD1BFD" w:rsidRDefault="00FD1BF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409" w:rsidRDefault="009A7409" w:rsidP="00C91100">
      <w:pPr>
        <w:spacing w:after="0" w:line="240" w:lineRule="auto"/>
      </w:pPr>
      <w:r>
        <w:separator/>
      </w:r>
    </w:p>
  </w:footnote>
  <w:footnote w:type="continuationSeparator" w:id="0">
    <w:p w:rsidR="009A7409" w:rsidRDefault="009A7409" w:rsidP="00C91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BFD" w:rsidRDefault="00FD1BFD" w:rsidP="00AC5FD7">
    <w:pPr>
      <w:pStyle w:val="a7"/>
      <w:jc w:val="center"/>
      <w:rPr>
        <w:rFonts w:ascii="Times New Roman" w:hAnsi="Times New Roman" w:cs="Times New Roman"/>
        <w:b/>
        <w:color w:val="0070C0"/>
      </w:rPr>
    </w:pPr>
  </w:p>
  <w:p w:rsidR="00FD1BFD" w:rsidRDefault="00FD1BFD" w:rsidP="00AC5FD7">
    <w:pPr>
      <w:pStyle w:val="a7"/>
      <w:jc w:val="center"/>
      <w:rPr>
        <w:rFonts w:ascii="Times New Roman" w:hAnsi="Times New Roman" w:cs="Times New Roman"/>
        <w:b/>
        <w:color w:val="0070C0"/>
      </w:rPr>
    </w:pPr>
  </w:p>
  <w:p w:rsidR="00FD1BFD" w:rsidRDefault="00FD1BFD"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 xml:space="preserve">Местные нормативы градостроительного проектирования муниципального образования </w:t>
    </w:r>
    <w:proofErr w:type="spellStart"/>
    <w:r>
      <w:rPr>
        <w:rFonts w:ascii="Times New Roman" w:hAnsi="Times New Roman" w:cs="Times New Roman"/>
        <w:b/>
        <w:color w:val="0070C0"/>
      </w:rPr>
      <w:t>Выселковский</w:t>
    </w:r>
    <w:proofErr w:type="spellEnd"/>
    <w:r>
      <w:rPr>
        <w:rFonts w:ascii="Times New Roman" w:hAnsi="Times New Roman" w:cs="Times New Roman"/>
        <w:b/>
        <w:color w:val="0070C0"/>
      </w:rPr>
      <w:t xml:space="preserve"> район</w:t>
    </w:r>
  </w:p>
  <w:p w:rsidR="00FD1BFD" w:rsidRDefault="00FD1BFD" w:rsidP="00AE6780">
    <w:pPr>
      <w:pStyle w:val="a7"/>
      <w:ind w:left="-142" w:right="-141"/>
      <w:jc w:val="center"/>
      <w:rPr>
        <w:rFonts w:ascii="Times New Roman" w:hAnsi="Times New Roman" w:cs="Times New Roman"/>
        <w:b/>
        <w:color w:val="0070C0"/>
      </w:rPr>
    </w:pPr>
    <w:r>
      <w:rPr>
        <w:rFonts w:ascii="Times New Roman" w:hAnsi="Times New Roman" w:cs="Times New Roman"/>
        <w:b/>
        <w:color w:val="0070C0"/>
      </w:rPr>
      <w:t>____________________________________________________________________________________</w:t>
    </w:r>
  </w:p>
  <w:p w:rsidR="00FD1BFD" w:rsidRPr="00020A4E" w:rsidRDefault="00FD1BFD" w:rsidP="00AE6780">
    <w:pPr>
      <w:pStyle w:val="a7"/>
      <w:ind w:left="-142" w:right="-141"/>
      <w:jc w:val="center"/>
      <w:rPr>
        <w:rFonts w:ascii="Times New Roman" w:hAnsi="Times New Roman" w:cs="Times New Roman"/>
        <w:b/>
        <w:color w:val="0070C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2">
    <w:nsid w:val="00000006"/>
    <w:multiLevelType w:val="singleLevel"/>
    <w:tmpl w:val="00000006"/>
    <w:name w:val="WW8Num13"/>
    <w:lvl w:ilvl="0">
      <w:start w:val="1"/>
      <w:numFmt w:val="bullet"/>
      <w:lvlText w:val=""/>
      <w:lvlJc w:val="left"/>
      <w:pPr>
        <w:tabs>
          <w:tab w:val="num" w:pos="1004"/>
        </w:tabs>
        <w:ind w:left="1004" w:hanging="360"/>
      </w:pPr>
      <w:rPr>
        <w:rFonts w:ascii="Symbol" w:hAnsi="Symbol"/>
      </w:rPr>
    </w:lvl>
  </w:abstractNum>
  <w:abstractNum w:abstractNumId="3">
    <w:nsid w:val="0000000D"/>
    <w:multiLevelType w:val="multilevel"/>
    <w:tmpl w:val="0000000D"/>
    <w:name w:val="WW8Num12"/>
    <w:lvl w:ilvl="0">
      <w:start w:val="1"/>
      <w:numFmt w:val="decimal"/>
      <w:lvlText w:val="%1"/>
      <w:lvlJc w:val="left"/>
      <w:pPr>
        <w:tabs>
          <w:tab w:val="num" w:pos="1778"/>
        </w:tabs>
        <w:ind w:left="1778"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sz w:val="24"/>
        <w:szCs w:val="24"/>
        <w:u w:val="none"/>
        <w:lang/>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12"/>
    <w:multiLevelType w:val="singleLevel"/>
    <w:tmpl w:val="C084266E"/>
    <w:name w:val="WW8Num24"/>
    <w:lvl w:ilvl="0">
      <w:start w:val="1"/>
      <w:numFmt w:val="decimal"/>
      <w:lvlText w:val="Рис.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specVanish w:val="0"/>
      </w:rPr>
    </w:lvl>
  </w:abstractNum>
  <w:abstractNum w:abstractNumId="5">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C04D64"/>
    <w:multiLevelType w:val="hybridMultilevel"/>
    <w:tmpl w:val="990CEE8C"/>
    <w:lvl w:ilvl="0" w:tplc="FFFFFFFF">
      <w:start w:val="1"/>
      <w:numFmt w:val="bullet"/>
      <w:pStyle w:val="-S"/>
      <w:lvlText w:val=""/>
      <w:lvlJc w:val="left"/>
      <w:pPr>
        <w:ind w:left="1400" w:hanging="360"/>
      </w:pPr>
      <w:rPr>
        <w:rFonts w:ascii="Symbol" w:hAnsi="Symbol" w:hint="default"/>
      </w:rPr>
    </w:lvl>
    <w:lvl w:ilvl="1" w:tplc="FFFFFFFF">
      <w:start w:val="1"/>
      <w:numFmt w:val="bullet"/>
      <w:lvlText w:val="o"/>
      <w:lvlJc w:val="left"/>
      <w:pPr>
        <w:ind w:left="2120" w:hanging="360"/>
      </w:pPr>
      <w:rPr>
        <w:rFonts w:ascii="Courier New" w:hAnsi="Courier New" w:cs="Courier New" w:hint="default"/>
      </w:rPr>
    </w:lvl>
    <w:lvl w:ilvl="2" w:tplc="FFFFFFFF">
      <w:start w:val="1"/>
      <w:numFmt w:val="bullet"/>
      <w:lvlText w:val=""/>
      <w:lvlJc w:val="left"/>
      <w:pPr>
        <w:ind w:left="2840" w:hanging="360"/>
      </w:pPr>
      <w:rPr>
        <w:rFonts w:ascii="Wingdings" w:hAnsi="Wingdings" w:hint="default"/>
      </w:rPr>
    </w:lvl>
    <w:lvl w:ilvl="3" w:tplc="FFFFFFFF">
      <w:start w:val="1"/>
      <w:numFmt w:val="bullet"/>
      <w:lvlText w:val=""/>
      <w:lvlJc w:val="left"/>
      <w:pPr>
        <w:ind w:left="3560" w:hanging="360"/>
      </w:pPr>
      <w:rPr>
        <w:rFonts w:ascii="Symbol" w:hAnsi="Symbol" w:hint="default"/>
      </w:rPr>
    </w:lvl>
    <w:lvl w:ilvl="4" w:tplc="FFFFFFFF">
      <w:start w:val="1"/>
      <w:numFmt w:val="bullet"/>
      <w:lvlText w:val="o"/>
      <w:lvlJc w:val="left"/>
      <w:pPr>
        <w:ind w:left="4280" w:hanging="360"/>
      </w:pPr>
      <w:rPr>
        <w:rFonts w:ascii="Courier New" w:hAnsi="Courier New" w:cs="Courier New" w:hint="default"/>
      </w:rPr>
    </w:lvl>
    <w:lvl w:ilvl="5" w:tplc="FFFFFFFF">
      <w:start w:val="1"/>
      <w:numFmt w:val="bullet"/>
      <w:lvlText w:val=""/>
      <w:lvlJc w:val="left"/>
      <w:pPr>
        <w:ind w:left="5000" w:hanging="360"/>
      </w:pPr>
      <w:rPr>
        <w:rFonts w:ascii="Wingdings" w:hAnsi="Wingdings" w:hint="default"/>
      </w:rPr>
    </w:lvl>
    <w:lvl w:ilvl="6" w:tplc="FFFFFFFF">
      <w:start w:val="1"/>
      <w:numFmt w:val="bullet"/>
      <w:lvlText w:val=""/>
      <w:lvlJc w:val="left"/>
      <w:pPr>
        <w:ind w:left="5720" w:hanging="360"/>
      </w:pPr>
      <w:rPr>
        <w:rFonts w:ascii="Symbol" w:hAnsi="Symbol" w:hint="default"/>
      </w:rPr>
    </w:lvl>
    <w:lvl w:ilvl="7" w:tplc="FFFFFFFF">
      <w:start w:val="1"/>
      <w:numFmt w:val="bullet"/>
      <w:lvlText w:val="o"/>
      <w:lvlJc w:val="left"/>
      <w:pPr>
        <w:ind w:left="6440" w:hanging="360"/>
      </w:pPr>
      <w:rPr>
        <w:rFonts w:ascii="Courier New" w:hAnsi="Courier New" w:cs="Courier New" w:hint="default"/>
      </w:rPr>
    </w:lvl>
    <w:lvl w:ilvl="8" w:tplc="FFFFFFFF">
      <w:start w:val="1"/>
      <w:numFmt w:val="bullet"/>
      <w:lvlText w:val=""/>
      <w:lvlJc w:val="left"/>
      <w:pPr>
        <w:ind w:left="7160" w:hanging="360"/>
      </w:pPr>
      <w:rPr>
        <w:rFonts w:ascii="Wingdings" w:hAnsi="Wingdings" w:hint="default"/>
      </w:rPr>
    </w:lvl>
  </w:abstractNum>
  <w:abstractNum w:abstractNumId="8">
    <w:nsid w:val="07376C13"/>
    <w:multiLevelType w:val="hybridMultilevel"/>
    <w:tmpl w:val="9D9623F4"/>
    <w:lvl w:ilvl="0" w:tplc="34840110">
      <w:start w:val="1"/>
      <w:numFmt w:val="decimal"/>
      <w:pStyle w:val="1"/>
      <w:lvlText w:val="Рисунок %1"/>
      <w:lvlJc w:val="right"/>
      <w:pPr>
        <w:tabs>
          <w:tab w:val="num" w:pos="1560"/>
        </w:tabs>
        <w:ind w:left="1446" w:firstLine="1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07D46FD3"/>
    <w:multiLevelType w:val="multilevel"/>
    <w:tmpl w:val="070EE0D4"/>
    <w:lvl w:ilvl="0">
      <w:start w:val="1"/>
      <w:numFmt w:val="decimal"/>
      <w:pStyle w:val="10"/>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4D739BC"/>
    <w:multiLevelType w:val="hybridMultilevel"/>
    <w:tmpl w:val="78C808C4"/>
    <w:styleLink w:val="1ai5"/>
    <w:lvl w:ilvl="0" w:tplc="EDDA538C">
      <w:start w:val="1"/>
      <w:numFmt w:val="decimal"/>
      <w:pStyle w:val="S"/>
      <w:lvlText w:val="Таблица. %1"/>
      <w:lvlJc w:val="right"/>
      <w:pPr>
        <w:ind w:left="360" w:hanging="360"/>
      </w:pPr>
    </w:lvl>
    <w:lvl w:ilvl="1" w:tplc="04190003">
      <w:start w:val="1"/>
      <w:numFmt w:val="lowerLetter"/>
      <w:lvlText w:val="%2."/>
      <w:lvlJc w:val="left"/>
      <w:pPr>
        <w:ind w:left="1080" w:hanging="360"/>
      </w:pPr>
    </w:lvl>
    <w:lvl w:ilvl="2" w:tplc="04190005">
      <w:start w:val="1"/>
      <w:numFmt w:val="lowerRoman"/>
      <w:lvlText w:val="%3."/>
      <w:lvlJc w:val="right"/>
      <w:pPr>
        <w:ind w:left="1800" w:hanging="180"/>
      </w:pPr>
    </w:lvl>
    <w:lvl w:ilvl="3" w:tplc="04190001">
      <w:start w:val="1"/>
      <w:numFmt w:val="decimal"/>
      <w:lvlText w:val="%4."/>
      <w:lvlJc w:val="left"/>
      <w:pPr>
        <w:ind w:left="2520" w:hanging="360"/>
      </w:pPr>
    </w:lvl>
    <w:lvl w:ilvl="4" w:tplc="04190003">
      <w:start w:val="1"/>
      <w:numFmt w:val="lowerLetter"/>
      <w:lvlText w:val="%5."/>
      <w:lvlJc w:val="left"/>
      <w:pPr>
        <w:ind w:left="3240" w:hanging="360"/>
      </w:pPr>
    </w:lvl>
    <w:lvl w:ilvl="5" w:tplc="04190005">
      <w:start w:val="1"/>
      <w:numFmt w:val="lowerRoman"/>
      <w:lvlText w:val="%6."/>
      <w:lvlJc w:val="right"/>
      <w:pPr>
        <w:ind w:left="3960" w:hanging="180"/>
      </w:pPr>
    </w:lvl>
    <w:lvl w:ilvl="6" w:tplc="04190001">
      <w:start w:val="1"/>
      <w:numFmt w:val="decimal"/>
      <w:lvlText w:val="%7."/>
      <w:lvlJc w:val="left"/>
      <w:pPr>
        <w:ind w:left="4680" w:hanging="360"/>
      </w:pPr>
    </w:lvl>
    <w:lvl w:ilvl="7" w:tplc="04190003">
      <w:start w:val="1"/>
      <w:numFmt w:val="lowerLetter"/>
      <w:lvlText w:val="%8."/>
      <w:lvlJc w:val="left"/>
      <w:pPr>
        <w:ind w:left="5400" w:hanging="360"/>
      </w:pPr>
    </w:lvl>
    <w:lvl w:ilvl="8" w:tplc="04190005">
      <w:start w:val="1"/>
      <w:numFmt w:val="lowerRoman"/>
      <w:lvlText w:val="%9."/>
      <w:lvlJc w:val="right"/>
      <w:pPr>
        <w:ind w:left="6120" w:hanging="180"/>
      </w:pPr>
    </w:lvl>
  </w:abstractNum>
  <w:abstractNum w:abstractNumId="11">
    <w:nsid w:val="1BD61282"/>
    <w:multiLevelType w:val="hybridMultilevel"/>
    <w:tmpl w:val="86E46154"/>
    <w:lvl w:ilvl="0" w:tplc="FA508480">
      <w:start w:val="1"/>
      <w:numFmt w:val="decimal"/>
      <w:pStyle w:val="a"/>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3302529"/>
    <w:multiLevelType w:val="hybridMultilevel"/>
    <w:tmpl w:val="AA4CBDDA"/>
    <w:lvl w:ilvl="0" w:tplc="BB66B3B2">
      <w:start w:val="1"/>
      <w:numFmt w:val="decimal"/>
      <w:pStyle w:val="12"/>
      <w:lvlText w:val="Таблица %1"/>
      <w:lvlJc w:val="right"/>
      <w:pPr>
        <w:tabs>
          <w:tab w:val="num" w:pos="0"/>
        </w:tabs>
        <w:ind w:left="-170" w:firstLine="170"/>
      </w:pPr>
    </w:lvl>
    <w:lvl w:ilvl="1" w:tplc="04190019">
      <w:start w:val="1"/>
      <w:numFmt w:val="lowerLetter"/>
      <w:lvlText w:val="%2."/>
      <w:lvlJc w:val="left"/>
      <w:pPr>
        <w:tabs>
          <w:tab w:val="num" w:pos="-2139"/>
        </w:tabs>
        <w:ind w:left="-2139" w:hanging="360"/>
      </w:pPr>
    </w:lvl>
    <w:lvl w:ilvl="2" w:tplc="0419001B">
      <w:start w:val="1"/>
      <w:numFmt w:val="lowerRoman"/>
      <w:lvlText w:val="%3."/>
      <w:lvlJc w:val="right"/>
      <w:pPr>
        <w:tabs>
          <w:tab w:val="num" w:pos="-1419"/>
        </w:tabs>
        <w:ind w:left="-1419" w:hanging="180"/>
      </w:pPr>
    </w:lvl>
    <w:lvl w:ilvl="3" w:tplc="0419000F">
      <w:start w:val="1"/>
      <w:numFmt w:val="decimal"/>
      <w:lvlText w:val="%4."/>
      <w:lvlJc w:val="left"/>
      <w:pPr>
        <w:tabs>
          <w:tab w:val="num" w:pos="-699"/>
        </w:tabs>
        <w:ind w:left="-699" w:hanging="360"/>
      </w:pPr>
    </w:lvl>
    <w:lvl w:ilvl="4" w:tplc="04190019">
      <w:start w:val="1"/>
      <w:numFmt w:val="lowerLetter"/>
      <w:lvlText w:val="%5."/>
      <w:lvlJc w:val="left"/>
      <w:pPr>
        <w:tabs>
          <w:tab w:val="num" w:pos="21"/>
        </w:tabs>
        <w:ind w:left="21" w:hanging="360"/>
      </w:pPr>
    </w:lvl>
    <w:lvl w:ilvl="5" w:tplc="0419001B">
      <w:start w:val="1"/>
      <w:numFmt w:val="lowerRoman"/>
      <w:lvlText w:val="%6."/>
      <w:lvlJc w:val="right"/>
      <w:pPr>
        <w:tabs>
          <w:tab w:val="num" w:pos="741"/>
        </w:tabs>
        <w:ind w:left="741" w:hanging="180"/>
      </w:pPr>
    </w:lvl>
    <w:lvl w:ilvl="6" w:tplc="0419000F">
      <w:start w:val="1"/>
      <w:numFmt w:val="decimal"/>
      <w:lvlText w:val="%7."/>
      <w:lvlJc w:val="left"/>
      <w:pPr>
        <w:tabs>
          <w:tab w:val="num" w:pos="1461"/>
        </w:tabs>
        <w:ind w:left="1461" w:hanging="360"/>
      </w:pPr>
    </w:lvl>
    <w:lvl w:ilvl="7" w:tplc="04190019">
      <w:start w:val="1"/>
      <w:numFmt w:val="lowerLetter"/>
      <w:lvlText w:val="%8."/>
      <w:lvlJc w:val="left"/>
      <w:pPr>
        <w:tabs>
          <w:tab w:val="num" w:pos="2181"/>
        </w:tabs>
        <w:ind w:left="2181" w:hanging="360"/>
      </w:pPr>
    </w:lvl>
    <w:lvl w:ilvl="8" w:tplc="0419001B">
      <w:start w:val="1"/>
      <w:numFmt w:val="lowerRoman"/>
      <w:lvlText w:val="%9."/>
      <w:lvlJc w:val="right"/>
      <w:pPr>
        <w:tabs>
          <w:tab w:val="num" w:pos="2901"/>
        </w:tabs>
        <w:ind w:left="2901" w:hanging="180"/>
      </w:pPr>
    </w:lvl>
  </w:abstractNum>
  <w:abstractNum w:abstractNumId="14">
    <w:nsid w:val="2AA54857"/>
    <w:multiLevelType w:val="multilevel"/>
    <w:tmpl w:val="F7621D32"/>
    <w:styleLink w:val="1ai23"/>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32A76"/>
    <w:multiLevelType w:val="hybridMultilevel"/>
    <w:tmpl w:val="37066D2C"/>
    <w:styleLink w:val="13"/>
    <w:lvl w:ilvl="0" w:tplc="0419000F">
      <w:start w:val="1"/>
      <w:numFmt w:val="decimal"/>
      <w:lvlText w:val="%1."/>
      <w:lvlJc w:val="left"/>
      <w:pPr>
        <w:ind w:left="644" w:hanging="360"/>
      </w:pPr>
      <w:rPr>
        <w:rFonts w:hint="default"/>
        <w:b w:val="0"/>
        <w:i w:val="0"/>
        <w:strike w:val="0"/>
        <w:dstrike w:val="0"/>
        <w:color w:val="auto"/>
        <w:sz w:val="24"/>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345307"/>
    <w:multiLevelType w:val="multilevel"/>
    <w:tmpl w:val="DAAEED1E"/>
    <w:lvl w:ilvl="0">
      <w:start w:val="1"/>
      <w:numFmt w:val="decimal"/>
      <w:pStyle w:val="S1"/>
      <w:lvlText w:val="%1"/>
      <w:lvlJc w:val="left"/>
      <w:pPr>
        <w:tabs>
          <w:tab w:val="num" w:pos="1778"/>
        </w:tabs>
        <w:ind w:left="1778" w:hanging="360"/>
      </w:pPr>
      <w:rPr>
        <w:b/>
      </w:rPr>
    </w:lvl>
    <w:lvl w:ilvl="1">
      <w:start w:val="1"/>
      <w:numFmt w:val="decimal"/>
      <w:pStyle w:val="S2"/>
      <w:lvlText w:val="%1.%2"/>
      <w:lvlJc w:val="left"/>
      <w:pPr>
        <w:tabs>
          <w:tab w:val="num" w:pos="720"/>
        </w:tabs>
        <w:ind w:left="720" w:hanging="360"/>
      </w:pPr>
      <w:rPr>
        <w:b w:val="0"/>
      </w:rPr>
    </w:lvl>
    <w:lvl w:ilvl="2">
      <w:start w:val="1"/>
      <w:numFmt w:val="decimal"/>
      <w:pStyle w:val="S3"/>
      <w:lvlText w:val="%1.%2.%3"/>
      <w:lvlJc w:val="left"/>
      <w:pPr>
        <w:tabs>
          <w:tab w:val="num" w:pos="1145"/>
        </w:tabs>
        <w:ind w:left="1145" w:hanging="720"/>
      </w:pPr>
      <w:rPr>
        <w:strike w:val="0"/>
        <w:dstrike w:val="0"/>
        <w:u w:val="none" w:color="000000"/>
        <w:effect w:val="non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D1C2EA7"/>
    <w:multiLevelType w:val="hybridMultilevel"/>
    <w:tmpl w:val="E3549766"/>
    <w:styleLink w:val="14"/>
    <w:lvl w:ilvl="0" w:tplc="EA86BB12">
      <w:start w:val="1"/>
      <w:numFmt w:val="decimal"/>
      <w:lvlText w:val="%1."/>
      <w:lvlJc w:val="left"/>
      <w:pPr>
        <w:tabs>
          <w:tab w:val="num" w:pos="1069"/>
        </w:tabs>
        <w:ind w:left="1069"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8">
    <w:nsid w:val="3F57259C"/>
    <w:multiLevelType w:val="multilevel"/>
    <w:tmpl w:val="26A6366A"/>
    <w:styleLink w:val="23"/>
    <w:lvl w:ilvl="0">
      <w:start w:val="2016"/>
      <w:numFmt w:val="decimal"/>
      <w:lvlText w:val="01.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9532F"/>
    <w:multiLevelType w:val="hybridMultilevel"/>
    <w:tmpl w:val="111A67F2"/>
    <w:styleLink w:val="1ai1"/>
    <w:lvl w:ilvl="0" w:tplc="B89A713A">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cs="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cs="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cs="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20">
    <w:nsid w:val="42EB65EC"/>
    <w:multiLevelType w:val="multilevel"/>
    <w:tmpl w:val="C11E433C"/>
    <w:styleLink w:val="11111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43F15"/>
    <w:multiLevelType w:val="hybridMultilevel"/>
    <w:tmpl w:val="51220E92"/>
    <w:styleLink w:val="1ai"/>
    <w:lvl w:ilvl="0" w:tplc="DB4E0218">
      <w:start w:val="1"/>
      <w:numFmt w:val="decimal"/>
      <w:lvlText w:val="%1."/>
      <w:lvlJc w:val="left"/>
      <w:pPr>
        <w:tabs>
          <w:tab w:val="num" w:pos="9023"/>
        </w:tabs>
        <w:ind w:left="9023" w:hanging="1368"/>
      </w:pPr>
    </w:lvl>
    <w:lvl w:ilvl="1" w:tplc="04190003">
      <w:start w:val="1"/>
      <w:numFmt w:val="lowerLetter"/>
      <w:lvlText w:val="%2."/>
      <w:lvlJc w:val="left"/>
      <w:pPr>
        <w:tabs>
          <w:tab w:val="num" w:pos="8735"/>
        </w:tabs>
        <w:ind w:left="8735" w:hanging="360"/>
      </w:pPr>
    </w:lvl>
    <w:lvl w:ilvl="2" w:tplc="04190005">
      <w:start w:val="1"/>
      <w:numFmt w:val="lowerRoman"/>
      <w:lvlText w:val="%3."/>
      <w:lvlJc w:val="right"/>
      <w:pPr>
        <w:tabs>
          <w:tab w:val="num" w:pos="9455"/>
        </w:tabs>
        <w:ind w:left="9455" w:hanging="180"/>
      </w:pPr>
    </w:lvl>
    <w:lvl w:ilvl="3" w:tplc="04190001">
      <w:start w:val="1"/>
      <w:numFmt w:val="decimal"/>
      <w:lvlText w:val="%4."/>
      <w:lvlJc w:val="left"/>
      <w:pPr>
        <w:tabs>
          <w:tab w:val="num" w:pos="10175"/>
        </w:tabs>
        <w:ind w:left="10175" w:hanging="360"/>
      </w:pPr>
    </w:lvl>
    <w:lvl w:ilvl="4" w:tplc="04190003">
      <w:start w:val="1"/>
      <w:numFmt w:val="lowerLetter"/>
      <w:lvlText w:val="%5."/>
      <w:lvlJc w:val="left"/>
      <w:pPr>
        <w:tabs>
          <w:tab w:val="num" w:pos="10895"/>
        </w:tabs>
        <w:ind w:left="10895" w:hanging="360"/>
      </w:pPr>
    </w:lvl>
    <w:lvl w:ilvl="5" w:tplc="04190005">
      <w:start w:val="1"/>
      <w:numFmt w:val="lowerRoman"/>
      <w:lvlText w:val="%6."/>
      <w:lvlJc w:val="right"/>
      <w:pPr>
        <w:tabs>
          <w:tab w:val="num" w:pos="11615"/>
        </w:tabs>
        <w:ind w:left="11615" w:hanging="180"/>
      </w:pPr>
    </w:lvl>
    <w:lvl w:ilvl="6" w:tplc="04190001">
      <w:start w:val="1"/>
      <w:numFmt w:val="decimal"/>
      <w:lvlText w:val="%7."/>
      <w:lvlJc w:val="left"/>
      <w:pPr>
        <w:tabs>
          <w:tab w:val="num" w:pos="12335"/>
        </w:tabs>
        <w:ind w:left="12335" w:hanging="360"/>
      </w:pPr>
    </w:lvl>
    <w:lvl w:ilvl="7" w:tplc="04190003">
      <w:start w:val="1"/>
      <w:numFmt w:val="lowerLetter"/>
      <w:lvlText w:val="%8."/>
      <w:lvlJc w:val="left"/>
      <w:pPr>
        <w:tabs>
          <w:tab w:val="num" w:pos="13055"/>
        </w:tabs>
        <w:ind w:left="13055" w:hanging="360"/>
      </w:pPr>
    </w:lvl>
    <w:lvl w:ilvl="8" w:tplc="04190005">
      <w:start w:val="1"/>
      <w:numFmt w:val="lowerRoman"/>
      <w:lvlText w:val="%9."/>
      <w:lvlJc w:val="right"/>
      <w:pPr>
        <w:tabs>
          <w:tab w:val="num" w:pos="13775"/>
        </w:tabs>
        <w:ind w:left="13775" w:hanging="180"/>
      </w:pPr>
    </w:lvl>
  </w:abstractNum>
  <w:abstractNum w:abstractNumId="22">
    <w:nsid w:val="4A2F353E"/>
    <w:multiLevelType w:val="hybridMultilevel"/>
    <w:tmpl w:val="2976E280"/>
    <w:lvl w:ilvl="0" w:tplc="FF0278DE">
      <w:start w:val="1"/>
      <w:numFmt w:val="decimal"/>
      <w:pStyle w:val="S0"/>
      <w:lvlText w:val="Рис. %1"/>
      <w:lvlJc w:val="left"/>
      <w:pPr>
        <w:ind w:left="360"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A880FA4"/>
    <w:multiLevelType w:val="hybridMultilevel"/>
    <w:tmpl w:val="F3604B28"/>
    <w:styleLink w:val="1ai3"/>
    <w:lvl w:ilvl="0" w:tplc="75F0ECE0">
      <w:start w:val="2"/>
      <w:numFmt w:val="bullet"/>
      <w:lvlText w:val=""/>
      <w:lvlJc w:val="left"/>
      <w:pPr>
        <w:ind w:left="900" w:hanging="360"/>
      </w:pPr>
      <w:rPr>
        <w:rFonts w:ascii="Symbol" w:eastAsia="Times New Roman" w:hAnsi="Symbol"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54940AD7"/>
    <w:multiLevelType w:val="singleLevel"/>
    <w:tmpl w:val="2BC2FD96"/>
    <w:lvl w:ilvl="0">
      <w:start w:val="1"/>
      <w:numFmt w:val="decimal"/>
      <w:lvlText w:val="%1."/>
      <w:legacy w:legacy="1" w:legacySpace="0" w:legacyIndent="221"/>
      <w:lvlJc w:val="left"/>
      <w:rPr>
        <w:rFonts w:ascii="Times New Roman" w:hAnsi="Times New Roman" w:cs="Times New Roman" w:hint="default"/>
      </w:rPr>
    </w:lvl>
  </w:abstractNum>
  <w:abstractNum w:abstractNumId="26">
    <w:nsid w:val="68537386"/>
    <w:multiLevelType w:val="multilevel"/>
    <w:tmpl w:val="38104E02"/>
    <w:styleLink w:val="11111123"/>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640A0D"/>
    <w:multiLevelType w:val="multilevel"/>
    <w:tmpl w:val="6F06BC60"/>
    <w:styleLink w:val="1ai13"/>
    <w:lvl w:ilvl="0">
      <w:start w:val="2016"/>
      <w:numFmt w:val="decimal"/>
      <w:lvlText w:val="0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6"/>
  </w:num>
  <w:num w:numId="3">
    <w:abstractNumId w:val="14"/>
  </w:num>
  <w:num w:numId="4">
    <w:abstractNumId w:val="18"/>
  </w:num>
  <w:num w:numId="5">
    <w:abstractNumId w:val="27"/>
  </w:num>
  <w:num w:numId="6">
    <w:abstractNumId w:val="15"/>
  </w:num>
  <w:num w:numId="7">
    <w:abstractNumId w:val="2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17"/>
  </w:num>
  <w:num w:numId="19">
    <w:abstractNumId w:val="19"/>
  </w:num>
  <w:num w:numId="20">
    <w:abstractNumId w:val="21"/>
  </w:num>
  <w:num w:numId="21">
    <w:abstractNumId w:val="24"/>
  </w:num>
  <w:num w:numId="22">
    <w:abstractNumId w:val="10"/>
  </w:num>
  <w:num w:numId="23">
    <w:abstractNumId w:val="11"/>
  </w:num>
  <w:num w:numId="24">
    <w:abstractNumId w:val="2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rsids>
    <w:rsidRoot w:val="00CA344F"/>
    <w:rsid w:val="00005644"/>
    <w:rsid w:val="00006EB4"/>
    <w:rsid w:val="00006EEA"/>
    <w:rsid w:val="00007347"/>
    <w:rsid w:val="0001486E"/>
    <w:rsid w:val="00014D4F"/>
    <w:rsid w:val="00016ED3"/>
    <w:rsid w:val="00020A4E"/>
    <w:rsid w:val="00022853"/>
    <w:rsid w:val="000231CB"/>
    <w:rsid w:val="000248EA"/>
    <w:rsid w:val="00027CF4"/>
    <w:rsid w:val="00030CE5"/>
    <w:rsid w:val="00031246"/>
    <w:rsid w:val="000317F5"/>
    <w:rsid w:val="0003393C"/>
    <w:rsid w:val="00033F1F"/>
    <w:rsid w:val="0003400E"/>
    <w:rsid w:val="00034ED7"/>
    <w:rsid w:val="000353CE"/>
    <w:rsid w:val="0003661D"/>
    <w:rsid w:val="00036980"/>
    <w:rsid w:val="0003709F"/>
    <w:rsid w:val="00040D63"/>
    <w:rsid w:val="00041CA6"/>
    <w:rsid w:val="000450A0"/>
    <w:rsid w:val="000462B8"/>
    <w:rsid w:val="00054545"/>
    <w:rsid w:val="000545E8"/>
    <w:rsid w:val="000553F8"/>
    <w:rsid w:val="000556ED"/>
    <w:rsid w:val="0005578A"/>
    <w:rsid w:val="000564D0"/>
    <w:rsid w:val="00063570"/>
    <w:rsid w:val="000639E6"/>
    <w:rsid w:val="00066260"/>
    <w:rsid w:val="00066CC2"/>
    <w:rsid w:val="00067B15"/>
    <w:rsid w:val="00067EE2"/>
    <w:rsid w:val="000704EF"/>
    <w:rsid w:val="000725ED"/>
    <w:rsid w:val="00074D6E"/>
    <w:rsid w:val="00085309"/>
    <w:rsid w:val="00090136"/>
    <w:rsid w:val="00090AF9"/>
    <w:rsid w:val="000916C1"/>
    <w:rsid w:val="000919E2"/>
    <w:rsid w:val="00091D00"/>
    <w:rsid w:val="00093500"/>
    <w:rsid w:val="000958A3"/>
    <w:rsid w:val="00097F91"/>
    <w:rsid w:val="000A1007"/>
    <w:rsid w:val="000A1E4A"/>
    <w:rsid w:val="000A3658"/>
    <w:rsid w:val="000A422A"/>
    <w:rsid w:val="000A5D2E"/>
    <w:rsid w:val="000A5F8C"/>
    <w:rsid w:val="000B1F1D"/>
    <w:rsid w:val="000B287B"/>
    <w:rsid w:val="000B31B2"/>
    <w:rsid w:val="000B38C8"/>
    <w:rsid w:val="000B5707"/>
    <w:rsid w:val="000B57AF"/>
    <w:rsid w:val="000B691C"/>
    <w:rsid w:val="000B7B0D"/>
    <w:rsid w:val="000C2028"/>
    <w:rsid w:val="000C2BA9"/>
    <w:rsid w:val="000C302E"/>
    <w:rsid w:val="000C3BFA"/>
    <w:rsid w:val="000C5918"/>
    <w:rsid w:val="000C5EEA"/>
    <w:rsid w:val="000D03D9"/>
    <w:rsid w:val="000D4220"/>
    <w:rsid w:val="000D42C7"/>
    <w:rsid w:val="000D6A1C"/>
    <w:rsid w:val="000D6F61"/>
    <w:rsid w:val="000D7083"/>
    <w:rsid w:val="000D766D"/>
    <w:rsid w:val="000E0E6A"/>
    <w:rsid w:val="000E2D2A"/>
    <w:rsid w:val="000E3298"/>
    <w:rsid w:val="000E4680"/>
    <w:rsid w:val="000F02A1"/>
    <w:rsid w:val="000F09E5"/>
    <w:rsid w:val="000F7568"/>
    <w:rsid w:val="00100BFD"/>
    <w:rsid w:val="00102B07"/>
    <w:rsid w:val="00102BAC"/>
    <w:rsid w:val="00106B91"/>
    <w:rsid w:val="0010790F"/>
    <w:rsid w:val="00110DF8"/>
    <w:rsid w:val="0011301F"/>
    <w:rsid w:val="001132CE"/>
    <w:rsid w:val="00115D66"/>
    <w:rsid w:val="00116352"/>
    <w:rsid w:val="001163C0"/>
    <w:rsid w:val="00116CBA"/>
    <w:rsid w:val="00116EC4"/>
    <w:rsid w:val="0011731A"/>
    <w:rsid w:val="00120252"/>
    <w:rsid w:val="001205A9"/>
    <w:rsid w:val="001207D0"/>
    <w:rsid w:val="00120935"/>
    <w:rsid w:val="00121105"/>
    <w:rsid w:val="00124771"/>
    <w:rsid w:val="00127A87"/>
    <w:rsid w:val="00131E0A"/>
    <w:rsid w:val="00135A71"/>
    <w:rsid w:val="00136534"/>
    <w:rsid w:val="001424D0"/>
    <w:rsid w:val="00143F1B"/>
    <w:rsid w:val="001441A8"/>
    <w:rsid w:val="001475A9"/>
    <w:rsid w:val="001505D2"/>
    <w:rsid w:val="00150D06"/>
    <w:rsid w:val="00150E8C"/>
    <w:rsid w:val="001515F3"/>
    <w:rsid w:val="001532D0"/>
    <w:rsid w:val="001541E5"/>
    <w:rsid w:val="00154481"/>
    <w:rsid w:val="00156B83"/>
    <w:rsid w:val="00161836"/>
    <w:rsid w:val="00161E2C"/>
    <w:rsid w:val="00162017"/>
    <w:rsid w:val="00162352"/>
    <w:rsid w:val="0016550F"/>
    <w:rsid w:val="001658F7"/>
    <w:rsid w:val="00167481"/>
    <w:rsid w:val="00167E3C"/>
    <w:rsid w:val="00170201"/>
    <w:rsid w:val="001706C8"/>
    <w:rsid w:val="00171D5C"/>
    <w:rsid w:val="00173B2C"/>
    <w:rsid w:val="0017534F"/>
    <w:rsid w:val="00175AAD"/>
    <w:rsid w:val="00176C1E"/>
    <w:rsid w:val="00180CB6"/>
    <w:rsid w:val="0018149A"/>
    <w:rsid w:val="00181694"/>
    <w:rsid w:val="00181D2D"/>
    <w:rsid w:val="00184724"/>
    <w:rsid w:val="001851B7"/>
    <w:rsid w:val="00185C72"/>
    <w:rsid w:val="00186454"/>
    <w:rsid w:val="0019094D"/>
    <w:rsid w:val="00196D54"/>
    <w:rsid w:val="001A1048"/>
    <w:rsid w:val="001A26E9"/>
    <w:rsid w:val="001A2705"/>
    <w:rsid w:val="001A37D1"/>
    <w:rsid w:val="001A4D78"/>
    <w:rsid w:val="001A7578"/>
    <w:rsid w:val="001B2065"/>
    <w:rsid w:val="001B60E8"/>
    <w:rsid w:val="001B7CB8"/>
    <w:rsid w:val="001B7DD0"/>
    <w:rsid w:val="001C0D43"/>
    <w:rsid w:val="001C1C52"/>
    <w:rsid w:val="001C5985"/>
    <w:rsid w:val="001D19CA"/>
    <w:rsid w:val="001D3490"/>
    <w:rsid w:val="001D3573"/>
    <w:rsid w:val="001D40FA"/>
    <w:rsid w:val="001E1399"/>
    <w:rsid w:val="001E3B2E"/>
    <w:rsid w:val="001E5465"/>
    <w:rsid w:val="001E724D"/>
    <w:rsid w:val="001E7B91"/>
    <w:rsid w:val="001F0106"/>
    <w:rsid w:val="001F1801"/>
    <w:rsid w:val="001F1C24"/>
    <w:rsid w:val="001F31A3"/>
    <w:rsid w:val="001F5204"/>
    <w:rsid w:val="001F6BD2"/>
    <w:rsid w:val="001F75E2"/>
    <w:rsid w:val="001F7D13"/>
    <w:rsid w:val="002018BA"/>
    <w:rsid w:val="00201EEE"/>
    <w:rsid w:val="00203282"/>
    <w:rsid w:val="00204EAB"/>
    <w:rsid w:val="00206E69"/>
    <w:rsid w:val="00207D7B"/>
    <w:rsid w:val="00211275"/>
    <w:rsid w:val="002201B6"/>
    <w:rsid w:val="00221CA1"/>
    <w:rsid w:val="002225FD"/>
    <w:rsid w:val="00223B43"/>
    <w:rsid w:val="00224AD9"/>
    <w:rsid w:val="0022513C"/>
    <w:rsid w:val="00226FF8"/>
    <w:rsid w:val="00233491"/>
    <w:rsid w:val="00233B06"/>
    <w:rsid w:val="0023473D"/>
    <w:rsid w:val="00237001"/>
    <w:rsid w:val="00240803"/>
    <w:rsid w:val="00241225"/>
    <w:rsid w:val="00243230"/>
    <w:rsid w:val="00243B65"/>
    <w:rsid w:val="0024644F"/>
    <w:rsid w:val="00250672"/>
    <w:rsid w:val="0025177C"/>
    <w:rsid w:val="00252D31"/>
    <w:rsid w:val="00255B18"/>
    <w:rsid w:val="002562A0"/>
    <w:rsid w:val="002562D3"/>
    <w:rsid w:val="0026156E"/>
    <w:rsid w:val="00263CA9"/>
    <w:rsid w:val="0026568B"/>
    <w:rsid w:val="00265DBA"/>
    <w:rsid w:val="00266877"/>
    <w:rsid w:val="00270DFF"/>
    <w:rsid w:val="00270F9C"/>
    <w:rsid w:val="00271F52"/>
    <w:rsid w:val="00276592"/>
    <w:rsid w:val="00284CC8"/>
    <w:rsid w:val="0028682D"/>
    <w:rsid w:val="00286F27"/>
    <w:rsid w:val="002911E5"/>
    <w:rsid w:val="002913A3"/>
    <w:rsid w:val="00292898"/>
    <w:rsid w:val="00295686"/>
    <w:rsid w:val="002A1013"/>
    <w:rsid w:val="002A22D1"/>
    <w:rsid w:val="002A3172"/>
    <w:rsid w:val="002A6095"/>
    <w:rsid w:val="002A60EC"/>
    <w:rsid w:val="002A6E3B"/>
    <w:rsid w:val="002A76A0"/>
    <w:rsid w:val="002B0A26"/>
    <w:rsid w:val="002B10EA"/>
    <w:rsid w:val="002B11BA"/>
    <w:rsid w:val="002B131F"/>
    <w:rsid w:val="002B4191"/>
    <w:rsid w:val="002B47A0"/>
    <w:rsid w:val="002B7167"/>
    <w:rsid w:val="002B71DD"/>
    <w:rsid w:val="002B75C2"/>
    <w:rsid w:val="002C0FF7"/>
    <w:rsid w:val="002C30DA"/>
    <w:rsid w:val="002D1AA2"/>
    <w:rsid w:val="002D3A77"/>
    <w:rsid w:val="002D491A"/>
    <w:rsid w:val="002D4FBA"/>
    <w:rsid w:val="002E2202"/>
    <w:rsid w:val="002E2542"/>
    <w:rsid w:val="002E3317"/>
    <w:rsid w:val="002E4156"/>
    <w:rsid w:val="002E4FAA"/>
    <w:rsid w:val="002E5C3D"/>
    <w:rsid w:val="002E6BEB"/>
    <w:rsid w:val="002E72CF"/>
    <w:rsid w:val="002E7899"/>
    <w:rsid w:val="002F02C4"/>
    <w:rsid w:val="002F08BD"/>
    <w:rsid w:val="002F0B62"/>
    <w:rsid w:val="002F1558"/>
    <w:rsid w:val="002F3219"/>
    <w:rsid w:val="002F4945"/>
    <w:rsid w:val="002F577F"/>
    <w:rsid w:val="002F6F62"/>
    <w:rsid w:val="00301EEE"/>
    <w:rsid w:val="00304FF6"/>
    <w:rsid w:val="0030665E"/>
    <w:rsid w:val="00306A36"/>
    <w:rsid w:val="003121DF"/>
    <w:rsid w:val="003123EC"/>
    <w:rsid w:val="0031268A"/>
    <w:rsid w:val="0031367D"/>
    <w:rsid w:val="00314B80"/>
    <w:rsid w:val="0031639F"/>
    <w:rsid w:val="00322AA4"/>
    <w:rsid w:val="0032478E"/>
    <w:rsid w:val="00324B26"/>
    <w:rsid w:val="00324B6C"/>
    <w:rsid w:val="003300F2"/>
    <w:rsid w:val="0033090C"/>
    <w:rsid w:val="00330BD4"/>
    <w:rsid w:val="00330E04"/>
    <w:rsid w:val="00332976"/>
    <w:rsid w:val="00334FA0"/>
    <w:rsid w:val="003358A1"/>
    <w:rsid w:val="00335DCA"/>
    <w:rsid w:val="00342C4E"/>
    <w:rsid w:val="003433FA"/>
    <w:rsid w:val="003439F0"/>
    <w:rsid w:val="0034481E"/>
    <w:rsid w:val="003529E1"/>
    <w:rsid w:val="003534D5"/>
    <w:rsid w:val="00353D56"/>
    <w:rsid w:val="00354EC7"/>
    <w:rsid w:val="00355FBB"/>
    <w:rsid w:val="003563CA"/>
    <w:rsid w:val="00356BFF"/>
    <w:rsid w:val="003578AA"/>
    <w:rsid w:val="00357A58"/>
    <w:rsid w:val="00361E33"/>
    <w:rsid w:val="0036314D"/>
    <w:rsid w:val="00363B08"/>
    <w:rsid w:val="00365DDD"/>
    <w:rsid w:val="00366233"/>
    <w:rsid w:val="00374457"/>
    <w:rsid w:val="00374486"/>
    <w:rsid w:val="00374774"/>
    <w:rsid w:val="00375005"/>
    <w:rsid w:val="00376642"/>
    <w:rsid w:val="00380744"/>
    <w:rsid w:val="003808F8"/>
    <w:rsid w:val="003823F0"/>
    <w:rsid w:val="00383B27"/>
    <w:rsid w:val="003845BD"/>
    <w:rsid w:val="003861FF"/>
    <w:rsid w:val="00386B8A"/>
    <w:rsid w:val="003876C1"/>
    <w:rsid w:val="00387F1F"/>
    <w:rsid w:val="00390491"/>
    <w:rsid w:val="00391556"/>
    <w:rsid w:val="00392011"/>
    <w:rsid w:val="003925BD"/>
    <w:rsid w:val="003940CD"/>
    <w:rsid w:val="00395B38"/>
    <w:rsid w:val="00397A73"/>
    <w:rsid w:val="003A143B"/>
    <w:rsid w:val="003A2590"/>
    <w:rsid w:val="003A639F"/>
    <w:rsid w:val="003A6553"/>
    <w:rsid w:val="003A6ADC"/>
    <w:rsid w:val="003B3697"/>
    <w:rsid w:val="003B5E89"/>
    <w:rsid w:val="003B756C"/>
    <w:rsid w:val="003C2403"/>
    <w:rsid w:val="003C25C6"/>
    <w:rsid w:val="003C75E4"/>
    <w:rsid w:val="003C782C"/>
    <w:rsid w:val="003D1E21"/>
    <w:rsid w:val="003D719A"/>
    <w:rsid w:val="003E3F34"/>
    <w:rsid w:val="003E4C75"/>
    <w:rsid w:val="003E6333"/>
    <w:rsid w:val="003E660D"/>
    <w:rsid w:val="003E70D1"/>
    <w:rsid w:val="003F0B66"/>
    <w:rsid w:val="003F2BE6"/>
    <w:rsid w:val="003F46E5"/>
    <w:rsid w:val="003F49AD"/>
    <w:rsid w:val="003F7EAD"/>
    <w:rsid w:val="004000CE"/>
    <w:rsid w:val="004005E6"/>
    <w:rsid w:val="00400859"/>
    <w:rsid w:val="004010F7"/>
    <w:rsid w:val="004017F2"/>
    <w:rsid w:val="00401CB7"/>
    <w:rsid w:val="00402701"/>
    <w:rsid w:val="00403A9C"/>
    <w:rsid w:val="0040404F"/>
    <w:rsid w:val="00405919"/>
    <w:rsid w:val="004112DF"/>
    <w:rsid w:val="0041309D"/>
    <w:rsid w:val="00414AF3"/>
    <w:rsid w:val="00416714"/>
    <w:rsid w:val="004172A6"/>
    <w:rsid w:val="00417F02"/>
    <w:rsid w:val="00424982"/>
    <w:rsid w:val="00425A02"/>
    <w:rsid w:val="004276BC"/>
    <w:rsid w:val="00430B69"/>
    <w:rsid w:val="0043127B"/>
    <w:rsid w:val="0043134E"/>
    <w:rsid w:val="00431D53"/>
    <w:rsid w:val="00432209"/>
    <w:rsid w:val="0043281F"/>
    <w:rsid w:val="00433C05"/>
    <w:rsid w:val="00435E89"/>
    <w:rsid w:val="00437294"/>
    <w:rsid w:val="004378D3"/>
    <w:rsid w:val="00442B27"/>
    <w:rsid w:val="0044492B"/>
    <w:rsid w:val="00445406"/>
    <w:rsid w:val="00446691"/>
    <w:rsid w:val="00450362"/>
    <w:rsid w:val="004543D3"/>
    <w:rsid w:val="004543D8"/>
    <w:rsid w:val="00454743"/>
    <w:rsid w:val="00457160"/>
    <w:rsid w:val="00457D7A"/>
    <w:rsid w:val="00460FE2"/>
    <w:rsid w:val="004656FE"/>
    <w:rsid w:val="004669FF"/>
    <w:rsid w:val="00466FE0"/>
    <w:rsid w:val="00467375"/>
    <w:rsid w:val="00467D97"/>
    <w:rsid w:val="004702F7"/>
    <w:rsid w:val="00470862"/>
    <w:rsid w:val="00470C6A"/>
    <w:rsid w:val="004725CD"/>
    <w:rsid w:val="0047270F"/>
    <w:rsid w:val="004728DF"/>
    <w:rsid w:val="004775C6"/>
    <w:rsid w:val="00480068"/>
    <w:rsid w:val="00491E44"/>
    <w:rsid w:val="00493267"/>
    <w:rsid w:val="00494160"/>
    <w:rsid w:val="0049467F"/>
    <w:rsid w:val="004951C7"/>
    <w:rsid w:val="00496536"/>
    <w:rsid w:val="0049666E"/>
    <w:rsid w:val="004A069F"/>
    <w:rsid w:val="004A16B0"/>
    <w:rsid w:val="004A232A"/>
    <w:rsid w:val="004A35DD"/>
    <w:rsid w:val="004A3AC5"/>
    <w:rsid w:val="004A5025"/>
    <w:rsid w:val="004A50B2"/>
    <w:rsid w:val="004A6C56"/>
    <w:rsid w:val="004A79FD"/>
    <w:rsid w:val="004B1E36"/>
    <w:rsid w:val="004B5281"/>
    <w:rsid w:val="004B6328"/>
    <w:rsid w:val="004C04C7"/>
    <w:rsid w:val="004C2E52"/>
    <w:rsid w:val="004C438A"/>
    <w:rsid w:val="004C4520"/>
    <w:rsid w:val="004C47C0"/>
    <w:rsid w:val="004C62A2"/>
    <w:rsid w:val="004C781C"/>
    <w:rsid w:val="004D1254"/>
    <w:rsid w:val="004D1510"/>
    <w:rsid w:val="004D44C0"/>
    <w:rsid w:val="004D5868"/>
    <w:rsid w:val="004E02A0"/>
    <w:rsid w:val="004E13A8"/>
    <w:rsid w:val="004E28F0"/>
    <w:rsid w:val="004E434B"/>
    <w:rsid w:val="004E62CE"/>
    <w:rsid w:val="004E6DA1"/>
    <w:rsid w:val="004E7CC8"/>
    <w:rsid w:val="004E7D1D"/>
    <w:rsid w:val="004F0F58"/>
    <w:rsid w:val="004F142B"/>
    <w:rsid w:val="004F1C21"/>
    <w:rsid w:val="004F1F65"/>
    <w:rsid w:val="004F363A"/>
    <w:rsid w:val="004F3C2F"/>
    <w:rsid w:val="004F52B1"/>
    <w:rsid w:val="004F72F7"/>
    <w:rsid w:val="0050004F"/>
    <w:rsid w:val="00500C46"/>
    <w:rsid w:val="00500CF4"/>
    <w:rsid w:val="00504B9B"/>
    <w:rsid w:val="0050652C"/>
    <w:rsid w:val="0050677E"/>
    <w:rsid w:val="00506D05"/>
    <w:rsid w:val="00506F82"/>
    <w:rsid w:val="00507244"/>
    <w:rsid w:val="005102EB"/>
    <w:rsid w:val="0051068C"/>
    <w:rsid w:val="00512E80"/>
    <w:rsid w:val="00514F78"/>
    <w:rsid w:val="00516A30"/>
    <w:rsid w:val="0052097F"/>
    <w:rsid w:val="00523E5F"/>
    <w:rsid w:val="005257E4"/>
    <w:rsid w:val="00527B6B"/>
    <w:rsid w:val="005330F9"/>
    <w:rsid w:val="0053370C"/>
    <w:rsid w:val="005342D3"/>
    <w:rsid w:val="0053562D"/>
    <w:rsid w:val="0053693B"/>
    <w:rsid w:val="005414E2"/>
    <w:rsid w:val="00542122"/>
    <w:rsid w:val="005440B8"/>
    <w:rsid w:val="00544AD2"/>
    <w:rsid w:val="0054556D"/>
    <w:rsid w:val="0055688F"/>
    <w:rsid w:val="0055723F"/>
    <w:rsid w:val="00561F32"/>
    <w:rsid w:val="0056349B"/>
    <w:rsid w:val="0056378E"/>
    <w:rsid w:val="00564B66"/>
    <w:rsid w:val="00572226"/>
    <w:rsid w:val="005737A8"/>
    <w:rsid w:val="00575A12"/>
    <w:rsid w:val="0057637E"/>
    <w:rsid w:val="00576B32"/>
    <w:rsid w:val="00584199"/>
    <w:rsid w:val="0058795A"/>
    <w:rsid w:val="005922B6"/>
    <w:rsid w:val="00592BFC"/>
    <w:rsid w:val="0059316D"/>
    <w:rsid w:val="00593A75"/>
    <w:rsid w:val="00594369"/>
    <w:rsid w:val="005A03B6"/>
    <w:rsid w:val="005A08DE"/>
    <w:rsid w:val="005A0B69"/>
    <w:rsid w:val="005A3BC5"/>
    <w:rsid w:val="005A4864"/>
    <w:rsid w:val="005A6D0E"/>
    <w:rsid w:val="005B01E1"/>
    <w:rsid w:val="005B03BE"/>
    <w:rsid w:val="005B0DDC"/>
    <w:rsid w:val="005B1F5E"/>
    <w:rsid w:val="005B60DE"/>
    <w:rsid w:val="005B63BA"/>
    <w:rsid w:val="005B773D"/>
    <w:rsid w:val="005C0B0D"/>
    <w:rsid w:val="005C2735"/>
    <w:rsid w:val="005C5416"/>
    <w:rsid w:val="005C70F4"/>
    <w:rsid w:val="005D0E17"/>
    <w:rsid w:val="005D1CE7"/>
    <w:rsid w:val="005D4777"/>
    <w:rsid w:val="005D4CEE"/>
    <w:rsid w:val="005E04CB"/>
    <w:rsid w:val="005E1202"/>
    <w:rsid w:val="005E1DB5"/>
    <w:rsid w:val="005E3564"/>
    <w:rsid w:val="005E3B71"/>
    <w:rsid w:val="005E414F"/>
    <w:rsid w:val="005E59E5"/>
    <w:rsid w:val="005E5B96"/>
    <w:rsid w:val="005E78F6"/>
    <w:rsid w:val="005F0B20"/>
    <w:rsid w:val="005F62FA"/>
    <w:rsid w:val="005F77DC"/>
    <w:rsid w:val="0060061A"/>
    <w:rsid w:val="00602154"/>
    <w:rsid w:val="0060234F"/>
    <w:rsid w:val="00602798"/>
    <w:rsid w:val="006062F6"/>
    <w:rsid w:val="00606A7B"/>
    <w:rsid w:val="00607913"/>
    <w:rsid w:val="00612F45"/>
    <w:rsid w:val="0061362A"/>
    <w:rsid w:val="006138AC"/>
    <w:rsid w:val="00613D4A"/>
    <w:rsid w:val="006159DA"/>
    <w:rsid w:val="006175B2"/>
    <w:rsid w:val="00620718"/>
    <w:rsid w:val="006209A8"/>
    <w:rsid w:val="0062488B"/>
    <w:rsid w:val="00625104"/>
    <w:rsid w:val="00625415"/>
    <w:rsid w:val="006264A3"/>
    <w:rsid w:val="00626578"/>
    <w:rsid w:val="0062699C"/>
    <w:rsid w:val="006271FC"/>
    <w:rsid w:val="0063075F"/>
    <w:rsid w:val="00630A89"/>
    <w:rsid w:val="00631694"/>
    <w:rsid w:val="00632763"/>
    <w:rsid w:val="00632AC4"/>
    <w:rsid w:val="0063300B"/>
    <w:rsid w:val="00636639"/>
    <w:rsid w:val="0063720F"/>
    <w:rsid w:val="00641172"/>
    <w:rsid w:val="006433BE"/>
    <w:rsid w:val="00643980"/>
    <w:rsid w:val="00646021"/>
    <w:rsid w:val="006472A8"/>
    <w:rsid w:val="00651474"/>
    <w:rsid w:val="006518A8"/>
    <w:rsid w:val="00651D63"/>
    <w:rsid w:val="006562B1"/>
    <w:rsid w:val="00656F32"/>
    <w:rsid w:val="00657050"/>
    <w:rsid w:val="006606A5"/>
    <w:rsid w:val="006618BD"/>
    <w:rsid w:val="00661C8A"/>
    <w:rsid w:val="00661EEE"/>
    <w:rsid w:val="0066448B"/>
    <w:rsid w:val="006645D0"/>
    <w:rsid w:val="006661E4"/>
    <w:rsid w:val="00666AB0"/>
    <w:rsid w:val="00666CE2"/>
    <w:rsid w:val="00667C1C"/>
    <w:rsid w:val="006712DB"/>
    <w:rsid w:val="00672431"/>
    <w:rsid w:val="00673352"/>
    <w:rsid w:val="006741AA"/>
    <w:rsid w:val="0067425C"/>
    <w:rsid w:val="0067570E"/>
    <w:rsid w:val="00681AC5"/>
    <w:rsid w:val="0068234A"/>
    <w:rsid w:val="006844AB"/>
    <w:rsid w:val="00684C1A"/>
    <w:rsid w:val="00685179"/>
    <w:rsid w:val="00685903"/>
    <w:rsid w:val="00686707"/>
    <w:rsid w:val="0069048D"/>
    <w:rsid w:val="006915CE"/>
    <w:rsid w:val="00692648"/>
    <w:rsid w:val="006956AF"/>
    <w:rsid w:val="00695BFE"/>
    <w:rsid w:val="00696245"/>
    <w:rsid w:val="006A2A43"/>
    <w:rsid w:val="006A6149"/>
    <w:rsid w:val="006A6E3D"/>
    <w:rsid w:val="006B08F8"/>
    <w:rsid w:val="006B1074"/>
    <w:rsid w:val="006B2EBD"/>
    <w:rsid w:val="006B5279"/>
    <w:rsid w:val="006B55B3"/>
    <w:rsid w:val="006B7197"/>
    <w:rsid w:val="006C1005"/>
    <w:rsid w:val="006C4724"/>
    <w:rsid w:val="006C49C9"/>
    <w:rsid w:val="006C5A4A"/>
    <w:rsid w:val="006C625F"/>
    <w:rsid w:val="006D2203"/>
    <w:rsid w:val="006D6BDE"/>
    <w:rsid w:val="006E167F"/>
    <w:rsid w:val="006E48B9"/>
    <w:rsid w:val="006E5AAB"/>
    <w:rsid w:val="006F0173"/>
    <w:rsid w:val="006F1B26"/>
    <w:rsid w:val="006F3655"/>
    <w:rsid w:val="006F3FF0"/>
    <w:rsid w:val="007008DF"/>
    <w:rsid w:val="00701643"/>
    <w:rsid w:val="0070269E"/>
    <w:rsid w:val="0070337B"/>
    <w:rsid w:val="00703A19"/>
    <w:rsid w:val="00704BFF"/>
    <w:rsid w:val="007125CA"/>
    <w:rsid w:val="0071353F"/>
    <w:rsid w:val="0071695D"/>
    <w:rsid w:val="00721A88"/>
    <w:rsid w:val="007222D4"/>
    <w:rsid w:val="00722F72"/>
    <w:rsid w:val="00723661"/>
    <w:rsid w:val="007242BC"/>
    <w:rsid w:val="00724990"/>
    <w:rsid w:val="00727AEB"/>
    <w:rsid w:val="00734733"/>
    <w:rsid w:val="00737C40"/>
    <w:rsid w:val="00743554"/>
    <w:rsid w:val="007444FC"/>
    <w:rsid w:val="0074499C"/>
    <w:rsid w:val="00744CE2"/>
    <w:rsid w:val="0074519B"/>
    <w:rsid w:val="0074596E"/>
    <w:rsid w:val="007468B4"/>
    <w:rsid w:val="00750C54"/>
    <w:rsid w:val="00751D97"/>
    <w:rsid w:val="00753078"/>
    <w:rsid w:val="007553CF"/>
    <w:rsid w:val="007559F2"/>
    <w:rsid w:val="00755A58"/>
    <w:rsid w:val="00760D54"/>
    <w:rsid w:val="00760E8C"/>
    <w:rsid w:val="0076150A"/>
    <w:rsid w:val="00761DF3"/>
    <w:rsid w:val="0076236E"/>
    <w:rsid w:val="00762F08"/>
    <w:rsid w:val="00764659"/>
    <w:rsid w:val="007675EC"/>
    <w:rsid w:val="00770693"/>
    <w:rsid w:val="007721CF"/>
    <w:rsid w:val="007758D6"/>
    <w:rsid w:val="00780833"/>
    <w:rsid w:val="00780DDB"/>
    <w:rsid w:val="00781BE9"/>
    <w:rsid w:val="0078228B"/>
    <w:rsid w:val="00782547"/>
    <w:rsid w:val="007825BF"/>
    <w:rsid w:val="0078337B"/>
    <w:rsid w:val="007858F4"/>
    <w:rsid w:val="0078705B"/>
    <w:rsid w:val="00792B4D"/>
    <w:rsid w:val="0079405E"/>
    <w:rsid w:val="00794748"/>
    <w:rsid w:val="00795537"/>
    <w:rsid w:val="00796B45"/>
    <w:rsid w:val="007A11B7"/>
    <w:rsid w:val="007A2F74"/>
    <w:rsid w:val="007A6260"/>
    <w:rsid w:val="007A7172"/>
    <w:rsid w:val="007B1701"/>
    <w:rsid w:val="007B32B8"/>
    <w:rsid w:val="007B345E"/>
    <w:rsid w:val="007B36F9"/>
    <w:rsid w:val="007B64BD"/>
    <w:rsid w:val="007B6938"/>
    <w:rsid w:val="007C05FB"/>
    <w:rsid w:val="007C1E6C"/>
    <w:rsid w:val="007C22CF"/>
    <w:rsid w:val="007C33B3"/>
    <w:rsid w:val="007C39C3"/>
    <w:rsid w:val="007C5141"/>
    <w:rsid w:val="007C51F0"/>
    <w:rsid w:val="007D0550"/>
    <w:rsid w:val="007D21B6"/>
    <w:rsid w:val="007D69B5"/>
    <w:rsid w:val="007E0717"/>
    <w:rsid w:val="007E08C5"/>
    <w:rsid w:val="007E0B5A"/>
    <w:rsid w:val="007E2846"/>
    <w:rsid w:val="007E2DB4"/>
    <w:rsid w:val="007E3B52"/>
    <w:rsid w:val="007E580F"/>
    <w:rsid w:val="007F0849"/>
    <w:rsid w:val="007F0BDB"/>
    <w:rsid w:val="007F1A33"/>
    <w:rsid w:val="007F1AB9"/>
    <w:rsid w:val="007F3A6F"/>
    <w:rsid w:val="007F439F"/>
    <w:rsid w:val="007F4F10"/>
    <w:rsid w:val="007F62D6"/>
    <w:rsid w:val="00800523"/>
    <w:rsid w:val="0080194C"/>
    <w:rsid w:val="00803158"/>
    <w:rsid w:val="0080395F"/>
    <w:rsid w:val="00804007"/>
    <w:rsid w:val="00804487"/>
    <w:rsid w:val="00804A22"/>
    <w:rsid w:val="00806245"/>
    <w:rsid w:val="008105CA"/>
    <w:rsid w:val="0081084C"/>
    <w:rsid w:val="00821E16"/>
    <w:rsid w:val="00822C67"/>
    <w:rsid w:val="00825D96"/>
    <w:rsid w:val="00827C74"/>
    <w:rsid w:val="00827F2A"/>
    <w:rsid w:val="0083077A"/>
    <w:rsid w:val="00830D73"/>
    <w:rsid w:val="00831853"/>
    <w:rsid w:val="00833AB0"/>
    <w:rsid w:val="00836C35"/>
    <w:rsid w:val="0083772E"/>
    <w:rsid w:val="00837D7D"/>
    <w:rsid w:val="00840DF0"/>
    <w:rsid w:val="00841EF3"/>
    <w:rsid w:val="00842282"/>
    <w:rsid w:val="0084247F"/>
    <w:rsid w:val="008433BA"/>
    <w:rsid w:val="0084349E"/>
    <w:rsid w:val="008438B5"/>
    <w:rsid w:val="00843935"/>
    <w:rsid w:val="008447AC"/>
    <w:rsid w:val="00844FD8"/>
    <w:rsid w:val="00846B67"/>
    <w:rsid w:val="008537A0"/>
    <w:rsid w:val="00853BC5"/>
    <w:rsid w:val="0085433B"/>
    <w:rsid w:val="00857ECE"/>
    <w:rsid w:val="00860FB4"/>
    <w:rsid w:val="00861261"/>
    <w:rsid w:val="0086164C"/>
    <w:rsid w:val="00861B14"/>
    <w:rsid w:val="0086243D"/>
    <w:rsid w:val="00871E12"/>
    <w:rsid w:val="00875627"/>
    <w:rsid w:val="00885369"/>
    <w:rsid w:val="008856EB"/>
    <w:rsid w:val="00885913"/>
    <w:rsid w:val="0088682A"/>
    <w:rsid w:val="00886BD4"/>
    <w:rsid w:val="00887391"/>
    <w:rsid w:val="00887A38"/>
    <w:rsid w:val="008941CF"/>
    <w:rsid w:val="00894A7B"/>
    <w:rsid w:val="00896312"/>
    <w:rsid w:val="00897C21"/>
    <w:rsid w:val="008A0C12"/>
    <w:rsid w:val="008A126A"/>
    <w:rsid w:val="008A1F69"/>
    <w:rsid w:val="008A3CAC"/>
    <w:rsid w:val="008A3E67"/>
    <w:rsid w:val="008A5554"/>
    <w:rsid w:val="008A62F5"/>
    <w:rsid w:val="008A6521"/>
    <w:rsid w:val="008A6947"/>
    <w:rsid w:val="008B16A9"/>
    <w:rsid w:val="008B352B"/>
    <w:rsid w:val="008B5C03"/>
    <w:rsid w:val="008C38B6"/>
    <w:rsid w:val="008C6B1A"/>
    <w:rsid w:val="008C7015"/>
    <w:rsid w:val="008D13EA"/>
    <w:rsid w:val="008D1BBC"/>
    <w:rsid w:val="008D1D8E"/>
    <w:rsid w:val="008D1FED"/>
    <w:rsid w:val="008D37D0"/>
    <w:rsid w:val="008D38A6"/>
    <w:rsid w:val="008D7137"/>
    <w:rsid w:val="008D739A"/>
    <w:rsid w:val="008D7C0A"/>
    <w:rsid w:val="008E212B"/>
    <w:rsid w:val="008E43EB"/>
    <w:rsid w:val="008E59CB"/>
    <w:rsid w:val="008E619B"/>
    <w:rsid w:val="008E62C9"/>
    <w:rsid w:val="008E646C"/>
    <w:rsid w:val="008E6A43"/>
    <w:rsid w:val="008F0CEC"/>
    <w:rsid w:val="008F1BA8"/>
    <w:rsid w:val="008F1FD3"/>
    <w:rsid w:val="008F2403"/>
    <w:rsid w:val="008F421D"/>
    <w:rsid w:val="008F50A1"/>
    <w:rsid w:val="008F5DF7"/>
    <w:rsid w:val="008F7436"/>
    <w:rsid w:val="008F7F8B"/>
    <w:rsid w:val="00900D34"/>
    <w:rsid w:val="00901C4B"/>
    <w:rsid w:val="00903DE9"/>
    <w:rsid w:val="0090462D"/>
    <w:rsid w:val="009067D8"/>
    <w:rsid w:val="00906DC6"/>
    <w:rsid w:val="00907100"/>
    <w:rsid w:val="009107BA"/>
    <w:rsid w:val="00910B4E"/>
    <w:rsid w:val="009110B9"/>
    <w:rsid w:val="00915487"/>
    <w:rsid w:val="00921DF5"/>
    <w:rsid w:val="00922633"/>
    <w:rsid w:val="0092379C"/>
    <w:rsid w:val="009239B8"/>
    <w:rsid w:val="00927881"/>
    <w:rsid w:val="00927FC7"/>
    <w:rsid w:val="0093349A"/>
    <w:rsid w:val="009352A5"/>
    <w:rsid w:val="0093554F"/>
    <w:rsid w:val="00936BAF"/>
    <w:rsid w:val="00941BDC"/>
    <w:rsid w:val="00942A57"/>
    <w:rsid w:val="00942EBF"/>
    <w:rsid w:val="0094479F"/>
    <w:rsid w:val="00946701"/>
    <w:rsid w:val="00947AAB"/>
    <w:rsid w:val="00950F94"/>
    <w:rsid w:val="00951D38"/>
    <w:rsid w:val="00953AB5"/>
    <w:rsid w:val="00954279"/>
    <w:rsid w:val="0095482C"/>
    <w:rsid w:val="00960C2C"/>
    <w:rsid w:val="00962217"/>
    <w:rsid w:val="00967D68"/>
    <w:rsid w:val="00971C84"/>
    <w:rsid w:val="00972534"/>
    <w:rsid w:val="00973918"/>
    <w:rsid w:val="00973C11"/>
    <w:rsid w:val="0097467E"/>
    <w:rsid w:val="00976401"/>
    <w:rsid w:val="009764C1"/>
    <w:rsid w:val="0097763D"/>
    <w:rsid w:val="009810E6"/>
    <w:rsid w:val="009812B9"/>
    <w:rsid w:val="009816EC"/>
    <w:rsid w:val="00982953"/>
    <w:rsid w:val="00984EB2"/>
    <w:rsid w:val="00992475"/>
    <w:rsid w:val="00993221"/>
    <w:rsid w:val="00994FE5"/>
    <w:rsid w:val="009954A0"/>
    <w:rsid w:val="00997138"/>
    <w:rsid w:val="0099734F"/>
    <w:rsid w:val="00997A06"/>
    <w:rsid w:val="00997B7B"/>
    <w:rsid w:val="009A13F7"/>
    <w:rsid w:val="009A2ADD"/>
    <w:rsid w:val="009A2DE3"/>
    <w:rsid w:val="009A7186"/>
    <w:rsid w:val="009A7409"/>
    <w:rsid w:val="009A792E"/>
    <w:rsid w:val="009A7AAA"/>
    <w:rsid w:val="009B047F"/>
    <w:rsid w:val="009B0666"/>
    <w:rsid w:val="009B0ADE"/>
    <w:rsid w:val="009B3516"/>
    <w:rsid w:val="009B4294"/>
    <w:rsid w:val="009B476A"/>
    <w:rsid w:val="009B51E6"/>
    <w:rsid w:val="009B6495"/>
    <w:rsid w:val="009B7B65"/>
    <w:rsid w:val="009C07BB"/>
    <w:rsid w:val="009C086C"/>
    <w:rsid w:val="009C0E1D"/>
    <w:rsid w:val="009C189C"/>
    <w:rsid w:val="009C21C9"/>
    <w:rsid w:val="009C35A4"/>
    <w:rsid w:val="009C4ED0"/>
    <w:rsid w:val="009D07C9"/>
    <w:rsid w:val="009D454B"/>
    <w:rsid w:val="009D5383"/>
    <w:rsid w:val="009D6B84"/>
    <w:rsid w:val="009E0B0E"/>
    <w:rsid w:val="009E2901"/>
    <w:rsid w:val="009E2CB2"/>
    <w:rsid w:val="009E2DB1"/>
    <w:rsid w:val="009E488D"/>
    <w:rsid w:val="009F1603"/>
    <w:rsid w:val="009F21B2"/>
    <w:rsid w:val="009F394C"/>
    <w:rsid w:val="009F4970"/>
    <w:rsid w:val="009F554B"/>
    <w:rsid w:val="009F5564"/>
    <w:rsid w:val="009F57F7"/>
    <w:rsid w:val="009F5E82"/>
    <w:rsid w:val="009F6E9C"/>
    <w:rsid w:val="009F6F1E"/>
    <w:rsid w:val="00A0031B"/>
    <w:rsid w:val="00A01C65"/>
    <w:rsid w:val="00A02D51"/>
    <w:rsid w:val="00A04B0B"/>
    <w:rsid w:val="00A05CA8"/>
    <w:rsid w:val="00A1614A"/>
    <w:rsid w:val="00A1655C"/>
    <w:rsid w:val="00A20088"/>
    <w:rsid w:val="00A216F7"/>
    <w:rsid w:val="00A21B10"/>
    <w:rsid w:val="00A2211E"/>
    <w:rsid w:val="00A24D83"/>
    <w:rsid w:val="00A26F1A"/>
    <w:rsid w:val="00A301AA"/>
    <w:rsid w:val="00A31A07"/>
    <w:rsid w:val="00A31B43"/>
    <w:rsid w:val="00A31CAD"/>
    <w:rsid w:val="00A31F7C"/>
    <w:rsid w:val="00A338B6"/>
    <w:rsid w:val="00A34D45"/>
    <w:rsid w:val="00A36811"/>
    <w:rsid w:val="00A378D1"/>
    <w:rsid w:val="00A41C82"/>
    <w:rsid w:val="00A43367"/>
    <w:rsid w:val="00A452E6"/>
    <w:rsid w:val="00A455A9"/>
    <w:rsid w:val="00A464F1"/>
    <w:rsid w:val="00A475E7"/>
    <w:rsid w:val="00A502EA"/>
    <w:rsid w:val="00A5047D"/>
    <w:rsid w:val="00A5270C"/>
    <w:rsid w:val="00A52DA2"/>
    <w:rsid w:val="00A557DA"/>
    <w:rsid w:val="00A6714A"/>
    <w:rsid w:val="00A67D31"/>
    <w:rsid w:val="00A70FC9"/>
    <w:rsid w:val="00A71336"/>
    <w:rsid w:val="00A72E91"/>
    <w:rsid w:val="00A75BE8"/>
    <w:rsid w:val="00A7603C"/>
    <w:rsid w:val="00A81F6F"/>
    <w:rsid w:val="00A827F1"/>
    <w:rsid w:val="00A82CD3"/>
    <w:rsid w:val="00A830EB"/>
    <w:rsid w:val="00A922AA"/>
    <w:rsid w:val="00A93594"/>
    <w:rsid w:val="00A954EF"/>
    <w:rsid w:val="00A97DFE"/>
    <w:rsid w:val="00AA0766"/>
    <w:rsid w:val="00AA2A6D"/>
    <w:rsid w:val="00AA4C2B"/>
    <w:rsid w:val="00AA55EA"/>
    <w:rsid w:val="00AA6638"/>
    <w:rsid w:val="00AA7D05"/>
    <w:rsid w:val="00AB4BDB"/>
    <w:rsid w:val="00AB4DC5"/>
    <w:rsid w:val="00AB4F4C"/>
    <w:rsid w:val="00AB69D0"/>
    <w:rsid w:val="00AC0528"/>
    <w:rsid w:val="00AC071C"/>
    <w:rsid w:val="00AC0764"/>
    <w:rsid w:val="00AC2881"/>
    <w:rsid w:val="00AC3E07"/>
    <w:rsid w:val="00AC5FD7"/>
    <w:rsid w:val="00AC667F"/>
    <w:rsid w:val="00AC7661"/>
    <w:rsid w:val="00AE15B3"/>
    <w:rsid w:val="00AE1795"/>
    <w:rsid w:val="00AE2B7C"/>
    <w:rsid w:val="00AE3325"/>
    <w:rsid w:val="00AE367D"/>
    <w:rsid w:val="00AE44A6"/>
    <w:rsid w:val="00AE466F"/>
    <w:rsid w:val="00AE51D1"/>
    <w:rsid w:val="00AE5E2B"/>
    <w:rsid w:val="00AE6780"/>
    <w:rsid w:val="00AF1091"/>
    <w:rsid w:val="00AF65BE"/>
    <w:rsid w:val="00B00749"/>
    <w:rsid w:val="00B037A4"/>
    <w:rsid w:val="00B047EA"/>
    <w:rsid w:val="00B155F0"/>
    <w:rsid w:val="00B15A8C"/>
    <w:rsid w:val="00B2143C"/>
    <w:rsid w:val="00B22F45"/>
    <w:rsid w:val="00B244DC"/>
    <w:rsid w:val="00B2512C"/>
    <w:rsid w:val="00B25282"/>
    <w:rsid w:val="00B26C03"/>
    <w:rsid w:val="00B30960"/>
    <w:rsid w:val="00B30D8F"/>
    <w:rsid w:val="00B32367"/>
    <w:rsid w:val="00B32998"/>
    <w:rsid w:val="00B36A0B"/>
    <w:rsid w:val="00B36B88"/>
    <w:rsid w:val="00B371B9"/>
    <w:rsid w:val="00B37B94"/>
    <w:rsid w:val="00B4031D"/>
    <w:rsid w:val="00B40B8F"/>
    <w:rsid w:val="00B435F0"/>
    <w:rsid w:val="00B4527A"/>
    <w:rsid w:val="00B45EE4"/>
    <w:rsid w:val="00B50B0A"/>
    <w:rsid w:val="00B517C4"/>
    <w:rsid w:val="00B524AC"/>
    <w:rsid w:val="00B5384D"/>
    <w:rsid w:val="00B53B71"/>
    <w:rsid w:val="00B55023"/>
    <w:rsid w:val="00B559B3"/>
    <w:rsid w:val="00B6034F"/>
    <w:rsid w:val="00B62D30"/>
    <w:rsid w:val="00B63FF5"/>
    <w:rsid w:val="00B67387"/>
    <w:rsid w:val="00B72CC7"/>
    <w:rsid w:val="00B73E60"/>
    <w:rsid w:val="00B75E5D"/>
    <w:rsid w:val="00B7651C"/>
    <w:rsid w:val="00B775CA"/>
    <w:rsid w:val="00B778B2"/>
    <w:rsid w:val="00B80F05"/>
    <w:rsid w:val="00B812F2"/>
    <w:rsid w:val="00B84A4E"/>
    <w:rsid w:val="00B86B6E"/>
    <w:rsid w:val="00B86F6D"/>
    <w:rsid w:val="00B8798E"/>
    <w:rsid w:val="00B92BB4"/>
    <w:rsid w:val="00B94597"/>
    <w:rsid w:val="00B949C5"/>
    <w:rsid w:val="00B95AC0"/>
    <w:rsid w:val="00B976EF"/>
    <w:rsid w:val="00BA0068"/>
    <w:rsid w:val="00BA048B"/>
    <w:rsid w:val="00BA1B18"/>
    <w:rsid w:val="00BA1DFD"/>
    <w:rsid w:val="00BA1E25"/>
    <w:rsid w:val="00BA20DA"/>
    <w:rsid w:val="00BA2C01"/>
    <w:rsid w:val="00BA2E40"/>
    <w:rsid w:val="00BA41A0"/>
    <w:rsid w:val="00BA4E17"/>
    <w:rsid w:val="00BA5AA5"/>
    <w:rsid w:val="00BA5BA7"/>
    <w:rsid w:val="00BA79E0"/>
    <w:rsid w:val="00BB0326"/>
    <w:rsid w:val="00BB0B04"/>
    <w:rsid w:val="00BB2CA1"/>
    <w:rsid w:val="00BB3E61"/>
    <w:rsid w:val="00BB4AFF"/>
    <w:rsid w:val="00BB4CE1"/>
    <w:rsid w:val="00BB4E53"/>
    <w:rsid w:val="00BB559D"/>
    <w:rsid w:val="00BB58FD"/>
    <w:rsid w:val="00BB72A9"/>
    <w:rsid w:val="00BC1EA5"/>
    <w:rsid w:val="00BC25C6"/>
    <w:rsid w:val="00BC2872"/>
    <w:rsid w:val="00BC4A9C"/>
    <w:rsid w:val="00BC4D99"/>
    <w:rsid w:val="00BC5CD6"/>
    <w:rsid w:val="00BC6B30"/>
    <w:rsid w:val="00BD3802"/>
    <w:rsid w:val="00BE28AD"/>
    <w:rsid w:val="00BE4E7B"/>
    <w:rsid w:val="00BE5E5C"/>
    <w:rsid w:val="00BE6124"/>
    <w:rsid w:val="00BE65D4"/>
    <w:rsid w:val="00BE6B48"/>
    <w:rsid w:val="00BF0139"/>
    <w:rsid w:val="00BF0165"/>
    <w:rsid w:val="00BF1C6D"/>
    <w:rsid w:val="00BF2A92"/>
    <w:rsid w:val="00BF324D"/>
    <w:rsid w:val="00BF515F"/>
    <w:rsid w:val="00BF6370"/>
    <w:rsid w:val="00BF729D"/>
    <w:rsid w:val="00C023A6"/>
    <w:rsid w:val="00C03A63"/>
    <w:rsid w:val="00C03D75"/>
    <w:rsid w:val="00C06EB3"/>
    <w:rsid w:val="00C07346"/>
    <w:rsid w:val="00C10A7F"/>
    <w:rsid w:val="00C11CE5"/>
    <w:rsid w:val="00C12367"/>
    <w:rsid w:val="00C1245E"/>
    <w:rsid w:val="00C12D43"/>
    <w:rsid w:val="00C153EA"/>
    <w:rsid w:val="00C15B77"/>
    <w:rsid w:val="00C233F2"/>
    <w:rsid w:val="00C25872"/>
    <w:rsid w:val="00C266DB"/>
    <w:rsid w:val="00C2771C"/>
    <w:rsid w:val="00C3177F"/>
    <w:rsid w:val="00C32180"/>
    <w:rsid w:val="00C36000"/>
    <w:rsid w:val="00C369B6"/>
    <w:rsid w:val="00C4011D"/>
    <w:rsid w:val="00C4023C"/>
    <w:rsid w:val="00C4249A"/>
    <w:rsid w:val="00C4474F"/>
    <w:rsid w:val="00C44C2C"/>
    <w:rsid w:val="00C44D26"/>
    <w:rsid w:val="00C5601E"/>
    <w:rsid w:val="00C57347"/>
    <w:rsid w:val="00C57C69"/>
    <w:rsid w:val="00C70018"/>
    <w:rsid w:val="00C71F02"/>
    <w:rsid w:val="00C72A16"/>
    <w:rsid w:val="00C751F3"/>
    <w:rsid w:val="00C75D2E"/>
    <w:rsid w:val="00C77218"/>
    <w:rsid w:val="00C83570"/>
    <w:rsid w:val="00C8430E"/>
    <w:rsid w:val="00C84A2F"/>
    <w:rsid w:val="00C8551B"/>
    <w:rsid w:val="00C857DE"/>
    <w:rsid w:val="00C85AA6"/>
    <w:rsid w:val="00C91100"/>
    <w:rsid w:val="00C9259F"/>
    <w:rsid w:val="00C93259"/>
    <w:rsid w:val="00C934E8"/>
    <w:rsid w:val="00C955BB"/>
    <w:rsid w:val="00C958E7"/>
    <w:rsid w:val="00C9618C"/>
    <w:rsid w:val="00C97F50"/>
    <w:rsid w:val="00CA0D2D"/>
    <w:rsid w:val="00CA1812"/>
    <w:rsid w:val="00CA1F7D"/>
    <w:rsid w:val="00CA32CB"/>
    <w:rsid w:val="00CA344F"/>
    <w:rsid w:val="00CA4AC0"/>
    <w:rsid w:val="00CA526C"/>
    <w:rsid w:val="00CA6827"/>
    <w:rsid w:val="00CA7982"/>
    <w:rsid w:val="00CA7C46"/>
    <w:rsid w:val="00CB14E3"/>
    <w:rsid w:val="00CB23A7"/>
    <w:rsid w:val="00CB4142"/>
    <w:rsid w:val="00CB5D79"/>
    <w:rsid w:val="00CC2105"/>
    <w:rsid w:val="00CC58F8"/>
    <w:rsid w:val="00CC6E51"/>
    <w:rsid w:val="00CD039E"/>
    <w:rsid w:val="00CD09AD"/>
    <w:rsid w:val="00CD0E99"/>
    <w:rsid w:val="00CD17D4"/>
    <w:rsid w:val="00CD1854"/>
    <w:rsid w:val="00CD2B7F"/>
    <w:rsid w:val="00CD300E"/>
    <w:rsid w:val="00CD3E1D"/>
    <w:rsid w:val="00CE0927"/>
    <w:rsid w:val="00CE19E7"/>
    <w:rsid w:val="00CE4B03"/>
    <w:rsid w:val="00CE5437"/>
    <w:rsid w:val="00CE5789"/>
    <w:rsid w:val="00CE7B37"/>
    <w:rsid w:val="00CF0317"/>
    <w:rsid w:val="00CF2A1A"/>
    <w:rsid w:val="00D009CF"/>
    <w:rsid w:val="00D053B3"/>
    <w:rsid w:val="00D07D2D"/>
    <w:rsid w:val="00D15A73"/>
    <w:rsid w:val="00D16B25"/>
    <w:rsid w:val="00D200A3"/>
    <w:rsid w:val="00D22108"/>
    <w:rsid w:val="00D2224C"/>
    <w:rsid w:val="00D2296B"/>
    <w:rsid w:val="00D24887"/>
    <w:rsid w:val="00D262F3"/>
    <w:rsid w:val="00D276A5"/>
    <w:rsid w:val="00D307D1"/>
    <w:rsid w:val="00D30E01"/>
    <w:rsid w:val="00D31B04"/>
    <w:rsid w:val="00D33192"/>
    <w:rsid w:val="00D34790"/>
    <w:rsid w:val="00D36A9D"/>
    <w:rsid w:val="00D411FD"/>
    <w:rsid w:val="00D42C4A"/>
    <w:rsid w:val="00D447C2"/>
    <w:rsid w:val="00D458D8"/>
    <w:rsid w:val="00D47242"/>
    <w:rsid w:val="00D515FA"/>
    <w:rsid w:val="00D55064"/>
    <w:rsid w:val="00D56C8D"/>
    <w:rsid w:val="00D603EA"/>
    <w:rsid w:val="00D60D5D"/>
    <w:rsid w:val="00D628D8"/>
    <w:rsid w:val="00D6360C"/>
    <w:rsid w:val="00D65ACA"/>
    <w:rsid w:val="00D67BC9"/>
    <w:rsid w:val="00D67D41"/>
    <w:rsid w:val="00D709AE"/>
    <w:rsid w:val="00D7186C"/>
    <w:rsid w:val="00D726C4"/>
    <w:rsid w:val="00D75218"/>
    <w:rsid w:val="00D7522F"/>
    <w:rsid w:val="00D7554A"/>
    <w:rsid w:val="00D80006"/>
    <w:rsid w:val="00D81B11"/>
    <w:rsid w:val="00D82FB3"/>
    <w:rsid w:val="00D85EED"/>
    <w:rsid w:val="00D86D39"/>
    <w:rsid w:val="00D9157E"/>
    <w:rsid w:val="00D92309"/>
    <w:rsid w:val="00D93188"/>
    <w:rsid w:val="00D94313"/>
    <w:rsid w:val="00D94864"/>
    <w:rsid w:val="00D950B1"/>
    <w:rsid w:val="00D95DAD"/>
    <w:rsid w:val="00D9773D"/>
    <w:rsid w:val="00DA0DD6"/>
    <w:rsid w:val="00DA5505"/>
    <w:rsid w:val="00DA7AE1"/>
    <w:rsid w:val="00DA7D34"/>
    <w:rsid w:val="00DB0978"/>
    <w:rsid w:val="00DB36E9"/>
    <w:rsid w:val="00DB6151"/>
    <w:rsid w:val="00DB695E"/>
    <w:rsid w:val="00DC0F78"/>
    <w:rsid w:val="00DC35A0"/>
    <w:rsid w:val="00DC3873"/>
    <w:rsid w:val="00DC4729"/>
    <w:rsid w:val="00DC51FB"/>
    <w:rsid w:val="00DD00C1"/>
    <w:rsid w:val="00DD0127"/>
    <w:rsid w:val="00DD13B2"/>
    <w:rsid w:val="00DD1A18"/>
    <w:rsid w:val="00DD2636"/>
    <w:rsid w:val="00DD341B"/>
    <w:rsid w:val="00DD49E9"/>
    <w:rsid w:val="00DD4AAA"/>
    <w:rsid w:val="00DD6ACC"/>
    <w:rsid w:val="00DE0DCB"/>
    <w:rsid w:val="00DE2DE9"/>
    <w:rsid w:val="00DE3E33"/>
    <w:rsid w:val="00DE7A2C"/>
    <w:rsid w:val="00DF1163"/>
    <w:rsid w:val="00DF11BF"/>
    <w:rsid w:val="00DF200B"/>
    <w:rsid w:val="00DF561F"/>
    <w:rsid w:val="00DF68C2"/>
    <w:rsid w:val="00E014A3"/>
    <w:rsid w:val="00E017F6"/>
    <w:rsid w:val="00E01A96"/>
    <w:rsid w:val="00E02516"/>
    <w:rsid w:val="00E045D6"/>
    <w:rsid w:val="00E05AB5"/>
    <w:rsid w:val="00E05C25"/>
    <w:rsid w:val="00E10504"/>
    <w:rsid w:val="00E1436D"/>
    <w:rsid w:val="00E14912"/>
    <w:rsid w:val="00E15227"/>
    <w:rsid w:val="00E160AF"/>
    <w:rsid w:val="00E17048"/>
    <w:rsid w:val="00E204E2"/>
    <w:rsid w:val="00E21B76"/>
    <w:rsid w:val="00E23500"/>
    <w:rsid w:val="00E235F4"/>
    <w:rsid w:val="00E23764"/>
    <w:rsid w:val="00E23C53"/>
    <w:rsid w:val="00E24289"/>
    <w:rsid w:val="00E25E44"/>
    <w:rsid w:val="00E2615E"/>
    <w:rsid w:val="00E27A6D"/>
    <w:rsid w:val="00E307E0"/>
    <w:rsid w:val="00E36FE5"/>
    <w:rsid w:val="00E371BD"/>
    <w:rsid w:val="00E3747C"/>
    <w:rsid w:val="00E43005"/>
    <w:rsid w:val="00E44A90"/>
    <w:rsid w:val="00E454BF"/>
    <w:rsid w:val="00E45CDD"/>
    <w:rsid w:val="00E47EF5"/>
    <w:rsid w:val="00E50246"/>
    <w:rsid w:val="00E50D0F"/>
    <w:rsid w:val="00E53937"/>
    <w:rsid w:val="00E60082"/>
    <w:rsid w:val="00E6342C"/>
    <w:rsid w:val="00E63872"/>
    <w:rsid w:val="00E67458"/>
    <w:rsid w:val="00E70593"/>
    <w:rsid w:val="00E70825"/>
    <w:rsid w:val="00E713CE"/>
    <w:rsid w:val="00E7341C"/>
    <w:rsid w:val="00E7452E"/>
    <w:rsid w:val="00E75EEC"/>
    <w:rsid w:val="00E80186"/>
    <w:rsid w:val="00E81599"/>
    <w:rsid w:val="00E81B62"/>
    <w:rsid w:val="00E865A8"/>
    <w:rsid w:val="00E8707A"/>
    <w:rsid w:val="00E926BF"/>
    <w:rsid w:val="00E9433B"/>
    <w:rsid w:val="00E946C8"/>
    <w:rsid w:val="00E947AC"/>
    <w:rsid w:val="00E952B0"/>
    <w:rsid w:val="00E95652"/>
    <w:rsid w:val="00E96424"/>
    <w:rsid w:val="00EA0AF8"/>
    <w:rsid w:val="00EA10AE"/>
    <w:rsid w:val="00EA2755"/>
    <w:rsid w:val="00EA29AD"/>
    <w:rsid w:val="00EA3DBA"/>
    <w:rsid w:val="00EB1856"/>
    <w:rsid w:val="00EB2C4A"/>
    <w:rsid w:val="00EB3A63"/>
    <w:rsid w:val="00EB4AED"/>
    <w:rsid w:val="00EB5D73"/>
    <w:rsid w:val="00EB6A7E"/>
    <w:rsid w:val="00EB6CA9"/>
    <w:rsid w:val="00EC3854"/>
    <w:rsid w:val="00EC4225"/>
    <w:rsid w:val="00EC51B3"/>
    <w:rsid w:val="00EC5886"/>
    <w:rsid w:val="00EC5FEF"/>
    <w:rsid w:val="00EC6F3A"/>
    <w:rsid w:val="00EC7B7B"/>
    <w:rsid w:val="00ED122E"/>
    <w:rsid w:val="00ED5EA7"/>
    <w:rsid w:val="00EE2461"/>
    <w:rsid w:val="00EE3F91"/>
    <w:rsid w:val="00EE3FC8"/>
    <w:rsid w:val="00EE5BAA"/>
    <w:rsid w:val="00EE5CF1"/>
    <w:rsid w:val="00EE7EAA"/>
    <w:rsid w:val="00EE7FD2"/>
    <w:rsid w:val="00EF2E83"/>
    <w:rsid w:val="00EF3817"/>
    <w:rsid w:val="00EF4385"/>
    <w:rsid w:val="00EF4832"/>
    <w:rsid w:val="00EF5591"/>
    <w:rsid w:val="00EF5653"/>
    <w:rsid w:val="00EF7CD6"/>
    <w:rsid w:val="00F00194"/>
    <w:rsid w:val="00F00491"/>
    <w:rsid w:val="00F020ED"/>
    <w:rsid w:val="00F035D5"/>
    <w:rsid w:val="00F0578D"/>
    <w:rsid w:val="00F076AC"/>
    <w:rsid w:val="00F140FA"/>
    <w:rsid w:val="00F202A1"/>
    <w:rsid w:val="00F2197A"/>
    <w:rsid w:val="00F22256"/>
    <w:rsid w:val="00F23271"/>
    <w:rsid w:val="00F2354D"/>
    <w:rsid w:val="00F26550"/>
    <w:rsid w:val="00F3384F"/>
    <w:rsid w:val="00F33EF5"/>
    <w:rsid w:val="00F3414A"/>
    <w:rsid w:val="00F36A1E"/>
    <w:rsid w:val="00F401DA"/>
    <w:rsid w:val="00F4694F"/>
    <w:rsid w:val="00F4759A"/>
    <w:rsid w:val="00F51818"/>
    <w:rsid w:val="00F51BED"/>
    <w:rsid w:val="00F5427D"/>
    <w:rsid w:val="00F5528C"/>
    <w:rsid w:val="00F60D17"/>
    <w:rsid w:val="00F6118C"/>
    <w:rsid w:val="00F63B12"/>
    <w:rsid w:val="00F7131D"/>
    <w:rsid w:val="00F735AF"/>
    <w:rsid w:val="00F76C97"/>
    <w:rsid w:val="00F7702C"/>
    <w:rsid w:val="00F80185"/>
    <w:rsid w:val="00F8181E"/>
    <w:rsid w:val="00F81B22"/>
    <w:rsid w:val="00F82576"/>
    <w:rsid w:val="00F8309F"/>
    <w:rsid w:val="00F83838"/>
    <w:rsid w:val="00F84CE0"/>
    <w:rsid w:val="00F85CC1"/>
    <w:rsid w:val="00F90534"/>
    <w:rsid w:val="00F90710"/>
    <w:rsid w:val="00F91A66"/>
    <w:rsid w:val="00F920A7"/>
    <w:rsid w:val="00F944AF"/>
    <w:rsid w:val="00F94CA6"/>
    <w:rsid w:val="00FA2433"/>
    <w:rsid w:val="00FA306D"/>
    <w:rsid w:val="00FA41F9"/>
    <w:rsid w:val="00FA4CEA"/>
    <w:rsid w:val="00FA6842"/>
    <w:rsid w:val="00FB0F66"/>
    <w:rsid w:val="00FB2120"/>
    <w:rsid w:val="00FB4278"/>
    <w:rsid w:val="00FB47A7"/>
    <w:rsid w:val="00FC12F1"/>
    <w:rsid w:val="00FC138A"/>
    <w:rsid w:val="00FC20C9"/>
    <w:rsid w:val="00FC34E1"/>
    <w:rsid w:val="00FC4D72"/>
    <w:rsid w:val="00FC53C8"/>
    <w:rsid w:val="00FD03C2"/>
    <w:rsid w:val="00FD1BFD"/>
    <w:rsid w:val="00FD1F01"/>
    <w:rsid w:val="00FD3748"/>
    <w:rsid w:val="00FD4FBB"/>
    <w:rsid w:val="00FD6E54"/>
    <w:rsid w:val="00FE0152"/>
    <w:rsid w:val="00FE0C9F"/>
    <w:rsid w:val="00FE1138"/>
    <w:rsid w:val="00FE4183"/>
    <w:rsid w:val="00FE4748"/>
    <w:rsid w:val="00FF0DB2"/>
    <w:rsid w:val="00FF1ECF"/>
    <w:rsid w:val="00FF1F56"/>
    <w:rsid w:val="00FF387B"/>
    <w:rsid w:val="00FF3E1A"/>
    <w:rsid w:val="00FF586E"/>
    <w:rsid w:val="00FF5C90"/>
    <w:rsid w:val="00FF66EA"/>
    <w:rsid w:val="00FF76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rPr>
  </w:style>
  <w:style w:type="character" w:styleId="HTML3">
    <w:name w:val="HTML Code"/>
    <w:basedOn w:val="a2"/>
    <w:semiHidden/>
    <w:unhideWhenUsed/>
    <w:rsid w:val="00DB0978"/>
    <w:rPr>
      <w:rFonts w:ascii="Courier New" w:eastAsia="Times New Roman" w:hAnsi="Courier New" w:cs="Courier New" w:hint="default"/>
      <w:sz w:val="20"/>
      <w:szCs w:val="20"/>
      <w:lang w:val="ru-RU"/>
    </w:rPr>
  </w:style>
  <w:style w:type="character" w:styleId="HTML4">
    <w:name w:val="HTML Definition"/>
    <w:basedOn w:val="a2"/>
    <w:semiHidden/>
    <w:unhideWhenUsed/>
    <w:rsid w:val="00DB0978"/>
    <w:rPr>
      <w:i/>
      <w:iCs/>
      <w:lang w:val="ru-RU"/>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rPr>
  </w:style>
  <w:style w:type="character" w:styleId="HTMLa">
    <w:name w:val="HTML Variable"/>
    <w:basedOn w:val="a2"/>
    <w:semiHidden/>
    <w:unhideWhenUsed/>
    <w:rsid w:val="00DB0978"/>
    <w:rPr>
      <w:i/>
      <w:iCs/>
      <w:lang w:val="ru-RU"/>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7">
    <w:name w:val="Style27"/>
    <w:basedOn w:val="a0"/>
    <w:uiPriority w:val="99"/>
    <w:rsid w:val="00F0578D"/>
    <w:pPr>
      <w:widowControl w:val="0"/>
      <w:autoSpaceDE w:val="0"/>
      <w:autoSpaceDN w:val="0"/>
      <w:adjustRightInd w:val="0"/>
      <w:spacing w:after="0" w:line="288" w:lineRule="exact"/>
    </w:pPr>
    <w:rPr>
      <w:rFonts w:ascii="Times New Roman" w:eastAsiaTheme="minorEastAsia" w:hAnsi="Times New Roman" w:cs="Times New Roman"/>
      <w:sz w:val="24"/>
      <w:szCs w:val="24"/>
      <w:lang w:eastAsia="ru-RU"/>
    </w:rPr>
  </w:style>
  <w:style w:type="character" w:customStyle="1" w:styleId="FontStyle66">
    <w:name w:val="Font Style66"/>
    <w:basedOn w:val="a2"/>
    <w:uiPriority w:val="99"/>
    <w:rsid w:val="00F0578D"/>
    <w:rPr>
      <w:rFonts w:ascii="Times New Roman" w:hAnsi="Times New Roman" w:cs="Times New Roman"/>
      <w:sz w:val="20"/>
      <w:szCs w:val="20"/>
    </w:rPr>
  </w:style>
  <w:style w:type="paragraph" w:customStyle="1" w:styleId="Style29">
    <w:name w:val="Style29"/>
    <w:basedOn w:val="a0"/>
    <w:uiPriority w:val="99"/>
    <w:rsid w:val="0050652C"/>
    <w:pPr>
      <w:widowControl w:val="0"/>
      <w:autoSpaceDE w:val="0"/>
      <w:autoSpaceDN w:val="0"/>
      <w:adjustRightInd w:val="0"/>
      <w:spacing w:after="0" w:line="288" w:lineRule="exact"/>
      <w:jc w:val="center"/>
    </w:pPr>
    <w:rPr>
      <w:rFonts w:ascii="Times New Roman" w:eastAsiaTheme="minorEastAsia" w:hAnsi="Times New Roman" w:cs="Times New Roman"/>
      <w:sz w:val="24"/>
      <w:szCs w:val="24"/>
      <w:lang w:eastAsia="ru-RU"/>
    </w:rPr>
  </w:style>
  <w:style w:type="paragraph" w:customStyle="1" w:styleId="Style44">
    <w:name w:val="Style44"/>
    <w:basedOn w:val="a0"/>
    <w:uiPriority w:val="99"/>
    <w:rsid w:val="0050652C"/>
    <w:pPr>
      <w:widowControl w:val="0"/>
      <w:autoSpaceDE w:val="0"/>
      <w:autoSpaceDN w:val="0"/>
      <w:adjustRightInd w:val="0"/>
      <w:spacing w:after="0" w:line="288" w:lineRule="exact"/>
      <w:jc w:val="both"/>
    </w:pPr>
    <w:rPr>
      <w:rFonts w:ascii="Times New Roman" w:eastAsiaTheme="minorEastAsia" w:hAnsi="Times New Roman" w:cs="Times New Roman"/>
      <w:sz w:val="24"/>
      <w:szCs w:val="24"/>
      <w:lang w:eastAsia="ru-RU"/>
    </w:rPr>
  </w:style>
  <w:style w:type="paragraph" w:customStyle="1" w:styleId="Style45">
    <w:name w:val="Style45"/>
    <w:basedOn w:val="a0"/>
    <w:uiPriority w:val="99"/>
    <w:rsid w:val="0050652C"/>
    <w:pPr>
      <w:widowControl w:val="0"/>
      <w:autoSpaceDE w:val="0"/>
      <w:autoSpaceDN w:val="0"/>
      <w:adjustRightInd w:val="0"/>
      <w:spacing w:after="0" w:line="290" w:lineRule="exact"/>
    </w:pPr>
    <w:rPr>
      <w:rFonts w:ascii="Times New Roman" w:eastAsiaTheme="minorEastAsia" w:hAnsi="Times New Roman" w:cs="Times New Roman"/>
      <w:sz w:val="24"/>
      <w:szCs w:val="24"/>
      <w:lang w:eastAsia="ru-RU"/>
    </w:rPr>
  </w:style>
  <w:style w:type="paragraph" w:customStyle="1" w:styleId="Style46">
    <w:name w:val="Style46"/>
    <w:basedOn w:val="a0"/>
    <w:uiPriority w:val="99"/>
    <w:rsid w:val="0050652C"/>
    <w:pPr>
      <w:widowControl w:val="0"/>
      <w:autoSpaceDE w:val="0"/>
      <w:autoSpaceDN w:val="0"/>
      <w:adjustRightInd w:val="0"/>
      <w:spacing w:after="0" w:line="290" w:lineRule="exact"/>
      <w:jc w:val="center"/>
    </w:pPr>
    <w:rPr>
      <w:rFonts w:ascii="Times New Roman" w:eastAsiaTheme="minorEastAsia" w:hAnsi="Times New Roman" w:cs="Times New Roman"/>
      <w:sz w:val="24"/>
      <w:szCs w:val="24"/>
      <w:lang w:eastAsia="ru-RU"/>
    </w:rPr>
  </w:style>
  <w:style w:type="character" w:customStyle="1" w:styleId="FontStyle70">
    <w:name w:val="Font Style70"/>
    <w:basedOn w:val="a2"/>
    <w:uiPriority w:val="99"/>
    <w:rsid w:val="0050652C"/>
    <w:rPr>
      <w:rFonts w:ascii="Times New Roman" w:hAnsi="Times New Roman" w:cs="Times New Roman"/>
      <w:b/>
      <w:bCs/>
      <w:sz w:val="22"/>
      <w:szCs w:val="22"/>
    </w:rPr>
  </w:style>
  <w:style w:type="paragraph" w:customStyle="1" w:styleId="Style39">
    <w:name w:val="Style39"/>
    <w:basedOn w:val="a0"/>
    <w:uiPriority w:val="99"/>
    <w:rsid w:val="0050652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59">
    <w:name w:val="Font Style59"/>
    <w:basedOn w:val="a2"/>
    <w:uiPriority w:val="99"/>
    <w:rsid w:val="0050652C"/>
    <w:rPr>
      <w:rFonts w:ascii="Times New Roman" w:hAnsi="Times New Roman" w:cs="Times New Roman"/>
      <w:b/>
      <w:bCs/>
      <w:w w:val="40"/>
      <w:sz w:val="46"/>
      <w:szCs w:val="46"/>
    </w:rPr>
  </w:style>
  <w:style w:type="paragraph" w:customStyle="1" w:styleId="Style8">
    <w:name w:val="Style8"/>
    <w:basedOn w:val="a0"/>
    <w:uiPriority w:val="99"/>
    <w:rsid w:val="0050652C"/>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2">
    <w:name w:val="Style32"/>
    <w:basedOn w:val="a0"/>
    <w:uiPriority w:val="99"/>
    <w:rsid w:val="0050652C"/>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character" w:customStyle="1" w:styleId="FontStyle60">
    <w:name w:val="Font Style60"/>
    <w:basedOn w:val="a2"/>
    <w:uiPriority w:val="99"/>
    <w:rsid w:val="0050652C"/>
    <w:rPr>
      <w:rFonts w:ascii="Lucida Sans Unicode" w:hAnsi="Lucida Sans Unicode" w:cs="Lucida Sans Unicode"/>
      <w:sz w:val="32"/>
      <w:szCs w:val="32"/>
    </w:rPr>
  </w:style>
  <w:style w:type="paragraph" w:customStyle="1" w:styleId="Style5">
    <w:name w:val="Style5"/>
    <w:basedOn w:val="a0"/>
    <w:uiPriority w:val="99"/>
    <w:rsid w:val="00500C46"/>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71">
    <w:name w:val="Font Style71"/>
    <w:basedOn w:val="a2"/>
    <w:uiPriority w:val="99"/>
    <w:rsid w:val="00500C46"/>
    <w:rPr>
      <w:rFonts w:ascii="Times New Roman" w:hAnsi="Times New Roman" w:cs="Times New Roman"/>
      <w:sz w:val="22"/>
      <w:szCs w:val="22"/>
    </w:rPr>
  </w:style>
  <w:style w:type="paragraph" w:customStyle="1" w:styleId="Style53">
    <w:name w:val="Style53"/>
    <w:basedOn w:val="a0"/>
    <w:uiPriority w:val="99"/>
    <w:rsid w:val="00500C46"/>
    <w:pPr>
      <w:widowControl w:val="0"/>
      <w:autoSpaceDE w:val="0"/>
      <w:autoSpaceDN w:val="0"/>
      <w:adjustRightInd w:val="0"/>
      <w:spacing w:after="0" w:line="256" w:lineRule="exact"/>
    </w:pPr>
    <w:rPr>
      <w:rFonts w:ascii="Times New Roman" w:eastAsiaTheme="minorEastAsia" w:hAnsi="Times New Roman" w:cs="Times New Roman"/>
      <w:sz w:val="24"/>
      <w:szCs w:val="24"/>
      <w:lang w:eastAsia="ru-RU"/>
    </w:rPr>
  </w:style>
  <w:style w:type="paragraph" w:customStyle="1" w:styleId="Style54">
    <w:name w:val="Style54"/>
    <w:basedOn w:val="a0"/>
    <w:uiPriority w:val="99"/>
    <w:rsid w:val="00500C46"/>
    <w:pPr>
      <w:widowControl w:val="0"/>
      <w:autoSpaceDE w:val="0"/>
      <w:autoSpaceDN w:val="0"/>
      <w:adjustRightInd w:val="0"/>
      <w:spacing w:after="0" w:line="258" w:lineRule="exact"/>
      <w:jc w:val="center"/>
    </w:pPr>
    <w:rPr>
      <w:rFonts w:ascii="Times New Roman" w:eastAsiaTheme="minorEastAsia" w:hAnsi="Times New Roman" w:cs="Times New Roman"/>
      <w:sz w:val="24"/>
      <w:szCs w:val="24"/>
      <w:lang w:eastAsia="ru-RU"/>
    </w:rPr>
  </w:style>
  <w:style w:type="paragraph" w:customStyle="1" w:styleId="Style3">
    <w:name w:val="Style3"/>
    <w:basedOn w:val="a0"/>
    <w:uiPriority w:val="99"/>
    <w:rsid w:val="00500C46"/>
    <w:pPr>
      <w:widowControl w:val="0"/>
      <w:autoSpaceDE w:val="0"/>
      <w:autoSpaceDN w:val="0"/>
      <w:adjustRightInd w:val="0"/>
      <w:spacing w:after="0" w:line="274" w:lineRule="exact"/>
      <w:ind w:firstLine="523"/>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62A0"/>
  </w:style>
  <w:style w:type="paragraph" w:styleId="15">
    <w:name w:val="heading 1"/>
    <w:aliases w:val="Заголовок 1 Знак Знак,Заголовок 1 Знак Знак Знак"/>
    <w:basedOn w:val="a0"/>
    <w:next w:val="a0"/>
    <w:link w:val="16"/>
    <w:uiPriority w:val="9"/>
    <w:qFormat/>
    <w:rsid w:val="00115D6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aliases w:val="Знак2 Знак Знак Знак,Знак2 Знак1, Знак2, Знак2 Знак Знак Знак, Знак2 Знак1,Знак2 Знак"/>
    <w:basedOn w:val="a0"/>
    <w:next w:val="a0"/>
    <w:link w:val="21"/>
    <w:uiPriority w:val="9"/>
    <w:unhideWhenUsed/>
    <w:qFormat/>
    <w:rsid w:val="003915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 Знак, Знак3, Знак3 Знак Знак Знак,Знак3 Знак"/>
    <w:basedOn w:val="20"/>
    <w:next w:val="a0"/>
    <w:link w:val="30"/>
    <w:qFormat/>
    <w:rsid w:val="00BA5BA7"/>
    <w:pPr>
      <w:keepNext w:val="0"/>
      <w:keepLines w:val="0"/>
      <w:spacing w:before="0" w:line="360" w:lineRule="auto"/>
      <w:ind w:firstLine="709"/>
      <w:outlineLvl w:val="2"/>
    </w:pPr>
    <w:rPr>
      <w:rFonts w:asciiTheme="minorHAnsi" w:eastAsiaTheme="minorHAnsi" w:hAnsiTheme="minorHAnsi" w:cstheme="minorBidi"/>
      <w:bCs w:val="0"/>
      <w:color w:val="auto"/>
      <w:sz w:val="24"/>
      <w:szCs w:val="24"/>
      <w:u w:val="single"/>
      <w:lang w:eastAsia="ru-RU"/>
    </w:rPr>
  </w:style>
  <w:style w:type="paragraph" w:styleId="4">
    <w:name w:val="heading 4"/>
    <w:basedOn w:val="a0"/>
    <w:next w:val="a0"/>
    <w:link w:val="40"/>
    <w:unhideWhenUsed/>
    <w:qFormat/>
    <w:rsid w:val="00DB0978"/>
    <w:pPr>
      <w:keepNext/>
      <w:numPr>
        <w:ilvl w:val="3"/>
        <w:numId w:val="8"/>
      </w:numPr>
      <w:spacing w:before="240" w:after="60" w:line="360" w:lineRule="auto"/>
      <w:jc w:val="both"/>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DB0978"/>
    <w:pPr>
      <w:numPr>
        <w:ilvl w:val="4"/>
        <w:numId w:val="8"/>
      </w:num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DB0978"/>
    <w:pPr>
      <w:numPr>
        <w:ilvl w:val="5"/>
        <w:numId w:val="8"/>
      </w:num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aliases w:val="Заголовок x.x"/>
    <w:basedOn w:val="a0"/>
    <w:next w:val="a1"/>
    <w:link w:val="70"/>
    <w:unhideWhenUsed/>
    <w:qFormat/>
    <w:rsid w:val="00DB0978"/>
    <w:pPr>
      <w:tabs>
        <w:tab w:val="num" w:pos="2005"/>
      </w:tabs>
      <w:spacing w:after="0" w:line="360" w:lineRule="auto"/>
      <w:ind w:left="2005" w:hanging="1296"/>
      <w:jc w:val="both"/>
      <w:outlineLvl w:val="6"/>
    </w:pPr>
    <w:rPr>
      <w:rFonts w:ascii="Times New Roman" w:eastAsia="Times New Roman" w:hAnsi="Times New Roman" w:cs="Times New Roman"/>
      <w:sz w:val="20"/>
      <w:szCs w:val="20"/>
      <w:lang w:eastAsia="ru-RU"/>
    </w:rPr>
  </w:style>
  <w:style w:type="paragraph" w:styleId="8">
    <w:name w:val="heading 8"/>
    <w:basedOn w:val="a0"/>
    <w:next w:val="a0"/>
    <w:link w:val="80"/>
    <w:unhideWhenUsed/>
    <w:qFormat/>
    <w:rsid w:val="00DB0978"/>
    <w:pPr>
      <w:tabs>
        <w:tab w:val="num" w:pos="2149"/>
      </w:tabs>
      <w:spacing w:before="240" w:after="60" w:line="360" w:lineRule="auto"/>
      <w:ind w:left="2149" w:hanging="1440"/>
      <w:jc w:val="both"/>
      <w:outlineLvl w:val="7"/>
    </w:pPr>
    <w:rPr>
      <w:rFonts w:ascii="Times New Roman" w:eastAsia="Times New Roman" w:hAnsi="Times New Roman" w:cs="Times New Roman"/>
      <w:i/>
      <w:iCs/>
      <w:sz w:val="28"/>
      <w:szCs w:val="28"/>
      <w:lang w:eastAsia="ru-RU"/>
    </w:rPr>
  </w:style>
  <w:style w:type="paragraph" w:styleId="9">
    <w:name w:val="heading 9"/>
    <w:basedOn w:val="a0"/>
    <w:next w:val="a1"/>
    <w:link w:val="90"/>
    <w:unhideWhenUsed/>
    <w:qFormat/>
    <w:rsid w:val="00DB0978"/>
    <w:pPr>
      <w:tabs>
        <w:tab w:val="num" w:pos="2293"/>
      </w:tabs>
      <w:spacing w:after="0" w:line="360" w:lineRule="auto"/>
      <w:ind w:left="2293" w:hanging="1584"/>
      <w:jc w:val="both"/>
      <w:outlineLvl w:val="8"/>
    </w:pPr>
    <w:rPr>
      <w:rFonts w:ascii="Times New Roman" w:eastAsia="Times New Roman" w:hAnsi="Times New Roman" w:cs="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34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34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34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34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CA344F"/>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0"/>
    <w:link w:val="a6"/>
    <w:uiPriority w:val="99"/>
    <w:semiHidden/>
    <w:unhideWhenUsed/>
    <w:rsid w:val="001173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11731A"/>
    <w:rPr>
      <w:rFonts w:ascii="Tahoma" w:hAnsi="Tahoma" w:cs="Tahoma"/>
      <w:sz w:val="16"/>
      <w:szCs w:val="16"/>
    </w:rPr>
  </w:style>
  <w:style w:type="paragraph" w:styleId="a7">
    <w:name w:val="header"/>
    <w:basedOn w:val="a0"/>
    <w:link w:val="a8"/>
    <w:uiPriority w:val="99"/>
    <w:unhideWhenUsed/>
    <w:rsid w:val="00C91100"/>
    <w:pPr>
      <w:tabs>
        <w:tab w:val="center" w:pos="4677"/>
        <w:tab w:val="right" w:pos="9355"/>
      </w:tabs>
      <w:spacing w:after="0" w:line="240" w:lineRule="auto"/>
    </w:pPr>
  </w:style>
  <w:style w:type="character" w:customStyle="1" w:styleId="a8">
    <w:name w:val="Верхний колонтитул Знак"/>
    <w:basedOn w:val="a2"/>
    <w:link w:val="a7"/>
    <w:uiPriority w:val="99"/>
    <w:rsid w:val="00C91100"/>
  </w:style>
  <w:style w:type="paragraph" w:styleId="a9">
    <w:name w:val="footer"/>
    <w:aliases w:val="Знак6, Знак6"/>
    <w:basedOn w:val="a0"/>
    <w:link w:val="aa"/>
    <w:uiPriority w:val="99"/>
    <w:unhideWhenUsed/>
    <w:rsid w:val="00C91100"/>
    <w:pPr>
      <w:tabs>
        <w:tab w:val="center" w:pos="4677"/>
        <w:tab w:val="right" w:pos="9355"/>
      </w:tabs>
      <w:spacing w:after="0" w:line="240" w:lineRule="auto"/>
    </w:pPr>
  </w:style>
  <w:style w:type="character" w:customStyle="1" w:styleId="aa">
    <w:name w:val="Нижний колонтитул Знак"/>
    <w:aliases w:val="Знак6 Знак, Знак6 Знак"/>
    <w:basedOn w:val="a2"/>
    <w:link w:val="a9"/>
    <w:uiPriority w:val="99"/>
    <w:rsid w:val="00C91100"/>
  </w:style>
  <w:style w:type="paragraph" w:styleId="ab">
    <w:name w:val="caption"/>
    <w:basedOn w:val="a0"/>
    <w:next w:val="a0"/>
    <w:unhideWhenUsed/>
    <w:qFormat/>
    <w:rsid w:val="006C625F"/>
    <w:pPr>
      <w:spacing w:after="200" w:line="240" w:lineRule="auto"/>
    </w:pPr>
    <w:rPr>
      <w:b/>
      <w:bCs/>
      <w:color w:val="5B9BD5" w:themeColor="accent1"/>
      <w:sz w:val="18"/>
      <w:szCs w:val="18"/>
    </w:rPr>
  </w:style>
  <w:style w:type="character" w:customStyle="1" w:styleId="ac">
    <w:name w:val="Основной текст_"/>
    <w:basedOn w:val="a2"/>
    <w:link w:val="31"/>
    <w:rsid w:val="006C625F"/>
    <w:rPr>
      <w:rFonts w:ascii="Times New Roman" w:eastAsia="Times New Roman" w:hAnsi="Times New Roman" w:cs="Times New Roman"/>
      <w:sz w:val="23"/>
      <w:szCs w:val="23"/>
      <w:shd w:val="clear" w:color="auto" w:fill="FFFFFF"/>
    </w:rPr>
  </w:style>
  <w:style w:type="character" w:customStyle="1" w:styleId="17">
    <w:name w:val="Основной текст1"/>
    <w:basedOn w:val="ac"/>
    <w:rsid w:val="006C625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1">
    <w:name w:val="Основной текст3"/>
    <w:basedOn w:val="a0"/>
    <w:link w:val="ac"/>
    <w:rsid w:val="006C625F"/>
    <w:pPr>
      <w:widowControl w:val="0"/>
      <w:shd w:val="clear" w:color="auto" w:fill="FFFFFF"/>
      <w:spacing w:after="600" w:line="0" w:lineRule="atLeast"/>
      <w:ind w:hanging="340"/>
    </w:pPr>
    <w:rPr>
      <w:rFonts w:ascii="Times New Roman" w:eastAsia="Times New Roman" w:hAnsi="Times New Roman" w:cs="Times New Roman"/>
      <w:sz w:val="23"/>
      <w:szCs w:val="23"/>
    </w:rPr>
  </w:style>
  <w:style w:type="paragraph" w:styleId="ad">
    <w:name w:val="No Spacing"/>
    <w:uiPriority w:val="1"/>
    <w:qFormat/>
    <w:rsid w:val="0026568B"/>
    <w:pPr>
      <w:spacing w:after="0" w:line="240" w:lineRule="auto"/>
    </w:pPr>
  </w:style>
  <w:style w:type="paragraph" w:customStyle="1" w:styleId="formattext">
    <w:name w:val="formattext"/>
    <w:basedOn w:val="a0"/>
    <w:rsid w:val="00037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2"/>
    <w:uiPriority w:val="99"/>
    <w:rsid w:val="005E04CB"/>
    <w:rPr>
      <w:color w:val="0066CC"/>
      <w:u w:val="single"/>
    </w:rPr>
  </w:style>
  <w:style w:type="character" w:customStyle="1" w:styleId="16">
    <w:name w:val="Заголовок 1 Знак"/>
    <w:aliases w:val="Заголовок 1 Знак Знак Знак1,Заголовок 1 Знак Знак Знак Знак1"/>
    <w:basedOn w:val="a2"/>
    <w:link w:val="15"/>
    <w:uiPriority w:val="9"/>
    <w:rsid w:val="00115D66"/>
    <w:rPr>
      <w:rFonts w:asciiTheme="majorHAnsi" w:eastAsiaTheme="majorEastAsia" w:hAnsiTheme="majorHAnsi" w:cstheme="majorBidi"/>
      <w:b/>
      <w:bCs/>
      <w:color w:val="2E74B5" w:themeColor="accent1" w:themeShade="BF"/>
      <w:sz w:val="28"/>
      <w:szCs w:val="28"/>
    </w:rPr>
  </w:style>
  <w:style w:type="character" w:customStyle="1" w:styleId="22">
    <w:name w:val="Заголовок №2_"/>
    <w:basedOn w:val="a2"/>
    <w:link w:val="24"/>
    <w:rsid w:val="00E9433B"/>
    <w:rPr>
      <w:rFonts w:ascii="Times New Roman" w:eastAsia="Times New Roman" w:hAnsi="Times New Roman" w:cs="Times New Roman"/>
      <w:sz w:val="23"/>
      <w:szCs w:val="23"/>
      <w:shd w:val="clear" w:color="auto" w:fill="FFFFFF"/>
    </w:rPr>
  </w:style>
  <w:style w:type="paragraph" w:customStyle="1" w:styleId="24">
    <w:name w:val="Заголовок №2"/>
    <w:basedOn w:val="a0"/>
    <w:link w:val="22"/>
    <w:rsid w:val="00E9433B"/>
    <w:pPr>
      <w:widowControl w:val="0"/>
      <w:shd w:val="clear" w:color="auto" w:fill="FFFFFF"/>
      <w:spacing w:before="420" w:after="600" w:line="0" w:lineRule="atLeast"/>
      <w:jc w:val="both"/>
      <w:outlineLvl w:val="1"/>
    </w:pPr>
    <w:rPr>
      <w:rFonts w:ascii="Times New Roman" w:eastAsia="Times New Roman" w:hAnsi="Times New Roman" w:cs="Times New Roman"/>
      <w:sz w:val="23"/>
      <w:szCs w:val="23"/>
    </w:rPr>
  </w:style>
  <w:style w:type="paragraph" w:customStyle="1" w:styleId="25">
    <w:name w:val="Обычный2"/>
    <w:rsid w:val="0031639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s10">
    <w:name w:val="s_1"/>
    <w:basedOn w:val="a0"/>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0"/>
    <w:uiPriority w:val="99"/>
    <w:unhideWhenUsed/>
    <w:rsid w:val="004543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0"/>
    <w:rsid w:val="00C07346"/>
    <w:pPr>
      <w:spacing w:before="100" w:beforeAutospacing="1" w:after="100" w:afterAutospacing="1" w:line="240" w:lineRule="auto"/>
    </w:pPr>
    <w:rPr>
      <w:rFonts w:ascii="Tahoma" w:eastAsia="Times New Roman" w:hAnsi="Tahoma" w:cs="Arial"/>
      <w:sz w:val="20"/>
      <w:szCs w:val="20"/>
      <w:lang w:val="en-US"/>
    </w:rPr>
  </w:style>
  <w:style w:type="paragraph" w:customStyle="1" w:styleId="8513566194da8905consplusnormal">
    <w:name w:val="8513566194da8905consplusnormal"/>
    <w:basedOn w:val="a0"/>
    <w:rsid w:val="00CB14E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3"/>
    <w:uiPriority w:val="59"/>
    <w:rsid w:val="007A7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A71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List Paragraph"/>
    <w:basedOn w:val="a0"/>
    <w:uiPriority w:val="34"/>
    <w:qFormat/>
    <w:rsid w:val="006175B2"/>
    <w:pPr>
      <w:spacing w:after="200" w:line="276" w:lineRule="auto"/>
      <w:ind w:left="720"/>
      <w:contextualSpacing/>
    </w:pPr>
    <w:rPr>
      <w:rFonts w:ascii="Calibri" w:eastAsia="Calibri" w:hAnsi="Calibri" w:cs="Times New Roman"/>
    </w:rPr>
  </w:style>
  <w:style w:type="character" w:customStyle="1" w:styleId="Exact">
    <w:name w:val="Основной текст Exact"/>
    <w:basedOn w:val="a2"/>
    <w:rsid w:val="00F4694F"/>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71">
    <w:name w:val="Основной текст7"/>
    <w:basedOn w:val="a0"/>
    <w:rsid w:val="00F4694F"/>
    <w:pPr>
      <w:widowControl w:val="0"/>
      <w:shd w:val="clear" w:color="auto" w:fill="FFFFFF"/>
      <w:spacing w:after="0" w:line="0" w:lineRule="atLeast"/>
    </w:pPr>
    <w:rPr>
      <w:rFonts w:ascii="Times New Roman" w:eastAsia="Times New Roman" w:hAnsi="Times New Roman" w:cs="Times New Roman"/>
      <w:color w:val="000000"/>
      <w:sz w:val="26"/>
      <w:szCs w:val="26"/>
      <w:lang w:eastAsia="ru-RU"/>
    </w:rPr>
  </w:style>
  <w:style w:type="paragraph" w:customStyle="1" w:styleId="81">
    <w:name w:val="Основной текст8"/>
    <w:basedOn w:val="a0"/>
    <w:rsid w:val="00734733"/>
    <w:pPr>
      <w:widowControl w:val="0"/>
      <w:shd w:val="clear" w:color="auto" w:fill="FFFFFF"/>
      <w:spacing w:after="0" w:line="0" w:lineRule="atLeast"/>
      <w:ind w:hanging="1800"/>
    </w:pPr>
    <w:rPr>
      <w:rFonts w:ascii="Times New Roman" w:eastAsia="Times New Roman" w:hAnsi="Times New Roman" w:cs="Times New Roman"/>
      <w:sz w:val="27"/>
      <w:szCs w:val="27"/>
    </w:rPr>
  </w:style>
  <w:style w:type="character" w:customStyle="1" w:styleId="26">
    <w:name w:val="Основной текст (2)_"/>
    <w:basedOn w:val="a2"/>
    <w:link w:val="27"/>
    <w:rsid w:val="00C36000"/>
    <w:rPr>
      <w:rFonts w:ascii="Times New Roman" w:eastAsia="Times New Roman" w:hAnsi="Times New Roman" w:cs="Times New Roman"/>
      <w:b/>
      <w:bCs/>
      <w:sz w:val="17"/>
      <w:szCs w:val="17"/>
      <w:shd w:val="clear" w:color="auto" w:fill="FFFFFF"/>
    </w:rPr>
  </w:style>
  <w:style w:type="paragraph" w:customStyle="1" w:styleId="27">
    <w:name w:val="Основной текст (2)"/>
    <w:basedOn w:val="a0"/>
    <w:link w:val="26"/>
    <w:rsid w:val="00C36000"/>
    <w:pPr>
      <w:widowControl w:val="0"/>
      <w:shd w:val="clear" w:color="auto" w:fill="FFFFFF"/>
      <w:spacing w:after="240" w:line="0" w:lineRule="atLeast"/>
      <w:jc w:val="center"/>
    </w:pPr>
    <w:rPr>
      <w:rFonts w:ascii="Times New Roman" w:eastAsia="Times New Roman" w:hAnsi="Times New Roman" w:cs="Times New Roman"/>
      <w:b/>
      <w:bCs/>
      <w:sz w:val="17"/>
      <w:szCs w:val="17"/>
    </w:rPr>
  </w:style>
  <w:style w:type="character" w:customStyle="1" w:styleId="9pt">
    <w:name w:val="Основной текст + 9 pt"/>
    <w:basedOn w:val="ac"/>
    <w:rsid w:val="00417F0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1">
    <w:name w:val="Основной текст (4) + Не полужирный;Не курсив"/>
    <w:basedOn w:val="a2"/>
    <w:rsid w:val="004D151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105pt">
    <w:name w:val="Основной текст + 10;5 pt;Полужирный"/>
    <w:basedOn w:val="ac"/>
    <w:rsid w:val="004D151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8">
    <w:name w:val="Заголовок №1_"/>
    <w:basedOn w:val="a2"/>
    <w:link w:val="19"/>
    <w:rsid w:val="0078228B"/>
    <w:rPr>
      <w:rFonts w:ascii="Times New Roman" w:eastAsia="Times New Roman" w:hAnsi="Times New Roman" w:cs="Times New Roman"/>
      <w:sz w:val="27"/>
      <w:szCs w:val="27"/>
      <w:shd w:val="clear" w:color="auto" w:fill="FFFFFF"/>
    </w:rPr>
  </w:style>
  <w:style w:type="paragraph" w:customStyle="1" w:styleId="19">
    <w:name w:val="Заголовок №1"/>
    <w:basedOn w:val="a0"/>
    <w:link w:val="18"/>
    <w:rsid w:val="0078228B"/>
    <w:pPr>
      <w:widowControl w:val="0"/>
      <w:shd w:val="clear" w:color="auto" w:fill="FFFFFF"/>
      <w:spacing w:before="420" w:after="0" w:line="480" w:lineRule="exact"/>
      <w:jc w:val="both"/>
      <w:outlineLvl w:val="0"/>
    </w:pPr>
    <w:rPr>
      <w:rFonts w:ascii="Times New Roman" w:eastAsia="Times New Roman" w:hAnsi="Times New Roman" w:cs="Times New Roman"/>
      <w:sz w:val="27"/>
      <w:szCs w:val="27"/>
    </w:rPr>
  </w:style>
  <w:style w:type="character" w:customStyle="1" w:styleId="11pt">
    <w:name w:val="Основной текст + 11 pt"/>
    <w:basedOn w:val="ac"/>
    <w:rsid w:val="0049653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8">
    <w:name w:val="Основной текст2"/>
    <w:basedOn w:val="a0"/>
    <w:rsid w:val="00496536"/>
    <w:pPr>
      <w:widowControl w:val="0"/>
      <w:shd w:val="clear" w:color="auto" w:fill="FFFFFF"/>
      <w:spacing w:after="240" w:line="0" w:lineRule="atLeast"/>
      <w:jc w:val="center"/>
    </w:pPr>
    <w:rPr>
      <w:rFonts w:ascii="Times New Roman" w:eastAsia="Times New Roman" w:hAnsi="Times New Roman" w:cs="Times New Roman"/>
      <w:color w:val="000000"/>
      <w:sz w:val="27"/>
      <w:szCs w:val="27"/>
      <w:lang w:eastAsia="ru-RU"/>
    </w:rPr>
  </w:style>
  <w:style w:type="paragraph" w:customStyle="1" w:styleId="pboth">
    <w:name w:val="pboth"/>
    <w:basedOn w:val="a0"/>
    <w:rsid w:val="00701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46B67"/>
    <w:rPr>
      <w:rFonts w:ascii="Calibri" w:eastAsia="Times New Roman" w:hAnsi="Calibri" w:cs="Calibri"/>
      <w:szCs w:val="20"/>
      <w:lang w:eastAsia="ru-RU"/>
    </w:rPr>
  </w:style>
  <w:style w:type="character" w:customStyle="1" w:styleId="21">
    <w:name w:val="Заголовок 2 Знак"/>
    <w:aliases w:val="Знак2 Знак Знак Знак Знак,Знак2 Знак1 Знак, Знак2 Знак, Знак2 Знак Знак Знак Знак, Знак2 Знак1 Знак,Знак2 Знак Знак1"/>
    <w:basedOn w:val="a2"/>
    <w:link w:val="20"/>
    <w:uiPriority w:val="9"/>
    <w:rsid w:val="00391556"/>
    <w:rPr>
      <w:rFonts w:asciiTheme="majorHAnsi" w:eastAsiaTheme="majorEastAsia" w:hAnsiTheme="majorHAnsi" w:cstheme="majorBidi"/>
      <w:b/>
      <w:bCs/>
      <w:color w:val="5B9BD5" w:themeColor="accent1"/>
      <w:sz w:val="26"/>
      <w:szCs w:val="26"/>
    </w:rPr>
  </w:style>
  <w:style w:type="paragraph" w:customStyle="1" w:styleId="CharCharCarCarCharCharCarCarCharCharCarCarCharChar">
    <w:name w:val="Char Char Car Car Char Char Car Car Char Char Car Car Char Char"/>
    <w:basedOn w:val="a0"/>
    <w:rsid w:val="004F0F58"/>
    <w:pPr>
      <w:spacing w:line="240" w:lineRule="exact"/>
    </w:pPr>
    <w:rPr>
      <w:rFonts w:ascii="Times New Roman" w:eastAsia="Times New Roman" w:hAnsi="Times New Roman" w:cs="Times New Roman"/>
      <w:sz w:val="20"/>
      <w:szCs w:val="20"/>
      <w:lang w:eastAsia="ru-RU"/>
    </w:rPr>
  </w:style>
  <w:style w:type="character" w:customStyle="1" w:styleId="40">
    <w:name w:val="Заголовок 4 Знак"/>
    <w:basedOn w:val="a2"/>
    <w:link w:val="4"/>
    <w:rsid w:val="00DB0978"/>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DB0978"/>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B097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DB097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DB097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DB0978"/>
    <w:rPr>
      <w:rFonts w:ascii="Times New Roman" w:eastAsia="Times New Roman" w:hAnsi="Times New Roman" w:cs="Times New Roman"/>
      <w:sz w:val="18"/>
      <w:szCs w:val="18"/>
      <w:lang w:eastAsia="ru-RU"/>
    </w:rPr>
  </w:style>
  <w:style w:type="numbering" w:customStyle="1" w:styleId="1a">
    <w:name w:val="Нет списка1"/>
    <w:next w:val="a4"/>
    <w:uiPriority w:val="99"/>
    <w:semiHidden/>
    <w:unhideWhenUsed/>
    <w:rsid w:val="00DB0978"/>
  </w:style>
  <w:style w:type="character" w:styleId="af2">
    <w:name w:val="FollowedHyperlink"/>
    <w:basedOn w:val="a2"/>
    <w:semiHidden/>
    <w:unhideWhenUsed/>
    <w:rsid w:val="00DB0978"/>
    <w:rPr>
      <w:color w:val="800080"/>
      <w:u w:val="single"/>
    </w:rPr>
  </w:style>
  <w:style w:type="character" w:styleId="HTML">
    <w:name w:val="HTML Acronym"/>
    <w:basedOn w:val="a2"/>
    <w:semiHidden/>
    <w:unhideWhenUsed/>
    <w:rsid w:val="00DB0978"/>
    <w:rPr>
      <w:lang w:val="ru-RU" w:eastAsia="x-none"/>
    </w:rPr>
  </w:style>
  <w:style w:type="paragraph" w:styleId="HTML0">
    <w:name w:val="HTML Address"/>
    <w:basedOn w:val="a0"/>
    <w:link w:val="HTML1"/>
    <w:semiHidden/>
    <w:unhideWhenUsed/>
    <w:rsid w:val="00DB0978"/>
    <w:pPr>
      <w:spacing w:after="0" w:line="360" w:lineRule="auto"/>
      <w:ind w:left="1080" w:firstLine="709"/>
      <w:jc w:val="both"/>
    </w:pPr>
    <w:rPr>
      <w:rFonts w:ascii="Arial" w:eastAsia="Times New Roman" w:hAnsi="Arial" w:cs="Arial"/>
      <w:i/>
      <w:iCs/>
      <w:spacing w:val="-5"/>
      <w:sz w:val="20"/>
      <w:szCs w:val="20"/>
    </w:rPr>
  </w:style>
  <w:style w:type="character" w:customStyle="1" w:styleId="HTML1">
    <w:name w:val="Адрес HTML Знак"/>
    <w:basedOn w:val="a2"/>
    <w:link w:val="HTML0"/>
    <w:semiHidden/>
    <w:rsid w:val="00DB0978"/>
    <w:rPr>
      <w:rFonts w:ascii="Arial" w:eastAsia="Times New Roman" w:hAnsi="Arial" w:cs="Arial"/>
      <w:i/>
      <w:iCs/>
      <w:spacing w:val="-5"/>
      <w:sz w:val="20"/>
      <w:szCs w:val="20"/>
    </w:rPr>
  </w:style>
  <w:style w:type="character" w:styleId="HTML2">
    <w:name w:val="HTML Cite"/>
    <w:basedOn w:val="a2"/>
    <w:semiHidden/>
    <w:unhideWhenUsed/>
    <w:rsid w:val="00DB0978"/>
    <w:rPr>
      <w:i/>
      <w:iCs/>
      <w:lang w:val="ru-RU" w:eastAsia="x-none"/>
    </w:rPr>
  </w:style>
  <w:style w:type="character" w:styleId="HTML3">
    <w:name w:val="HTML Code"/>
    <w:basedOn w:val="a2"/>
    <w:semiHidden/>
    <w:unhideWhenUsed/>
    <w:rsid w:val="00DB0978"/>
    <w:rPr>
      <w:rFonts w:ascii="Courier New" w:eastAsia="Times New Roman" w:hAnsi="Courier New" w:cs="Courier New" w:hint="default"/>
      <w:sz w:val="20"/>
      <w:szCs w:val="20"/>
      <w:lang w:val="ru-RU" w:eastAsia="x-none"/>
    </w:rPr>
  </w:style>
  <w:style w:type="character" w:styleId="HTML4">
    <w:name w:val="HTML Definition"/>
    <w:basedOn w:val="a2"/>
    <w:semiHidden/>
    <w:unhideWhenUsed/>
    <w:rsid w:val="00DB0978"/>
    <w:rPr>
      <w:i/>
      <w:iCs/>
      <w:lang w:val="ru-RU" w:eastAsia="x-none"/>
    </w:rPr>
  </w:style>
  <w:style w:type="character" w:customStyle="1" w:styleId="110">
    <w:name w:val="Заголовок 1 Знак1"/>
    <w:aliases w:val="Заголовок 1 Знак Знак Знак2,Заголовок 1 Знак Знак Знак Знак"/>
    <w:basedOn w:val="a2"/>
    <w:rsid w:val="00DB0978"/>
    <w:rPr>
      <w:bCs/>
      <w:sz w:val="28"/>
      <w:szCs w:val="28"/>
      <w:lang w:val="ru-RU" w:eastAsia="ru-RU" w:bidi="ar-SA"/>
    </w:rPr>
  </w:style>
  <w:style w:type="character" w:customStyle="1" w:styleId="210">
    <w:name w:val="Заголовок 2 Знак1"/>
    <w:basedOn w:val="a2"/>
    <w:locked/>
    <w:rsid w:val="00DB0978"/>
    <w:rPr>
      <w:rFonts w:ascii="Cambria" w:eastAsia="Times New Roman" w:hAnsi="Cambria" w:cs="Times New Roman"/>
      <w:b/>
      <w:bCs/>
      <w:color w:val="4F81BD"/>
      <w:sz w:val="26"/>
      <w:szCs w:val="26"/>
      <w:lang w:eastAsia="ru-RU"/>
    </w:rPr>
  </w:style>
  <w:style w:type="character" w:customStyle="1" w:styleId="30">
    <w:name w:val="Заголовок 3 Знак"/>
    <w:aliases w:val=" Знак Знак, Знак3 Знак, Знак3 Знак Знак Знак Знак,Знак3 Знак Знак1"/>
    <w:basedOn w:val="a2"/>
    <w:link w:val="3"/>
    <w:rsid w:val="00DB0978"/>
    <w:rPr>
      <w:b/>
      <w:bCs w:val="0"/>
      <w:sz w:val="24"/>
      <w:szCs w:val="24"/>
      <w:u w:val="single"/>
      <w:lang w:val="ru-RU" w:eastAsia="ru-RU" w:bidi="ar-SA"/>
    </w:rPr>
  </w:style>
  <w:style w:type="paragraph" w:customStyle="1" w:styleId="310">
    <w:name w:val="Заголовок 31"/>
    <w:aliases w:val="Знак,Знак3,Знак3 Знак Знак Знак"/>
    <w:basedOn w:val="20"/>
    <w:next w:val="a0"/>
    <w:qFormat/>
    <w:rsid w:val="00DB0978"/>
    <w:pPr>
      <w:keepNext w:val="0"/>
      <w:keepLines w:val="0"/>
      <w:spacing w:before="0" w:line="360" w:lineRule="auto"/>
      <w:ind w:firstLine="709"/>
      <w:outlineLvl w:val="2"/>
    </w:pPr>
    <w:rPr>
      <w:rFonts w:ascii="Times New Roman" w:eastAsia="Times New Roman" w:hAnsi="Times New Roman" w:cs="Times New Roman"/>
      <w:b w:val="0"/>
      <w:bCs w:val="0"/>
      <w:color w:val="auto"/>
      <w:sz w:val="24"/>
      <w:szCs w:val="24"/>
      <w:u w:val="single"/>
      <w:lang w:eastAsia="ru-RU"/>
    </w:rPr>
  </w:style>
  <w:style w:type="character" w:styleId="HTML5">
    <w:name w:val="HTML Keyboard"/>
    <w:basedOn w:val="a2"/>
    <w:semiHidden/>
    <w:unhideWhenUsed/>
    <w:rsid w:val="00DB0978"/>
    <w:rPr>
      <w:rFonts w:ascii="Courier New" w:eastAsia="Times New Roman" w:hAnsi="Courier New" w:cs="Courier New" w:hint="default"/>
      <w:sz w:val="20"/>
      <w:szCs w:val="20"/>
      <w:lang w:val="ru-RU" w:eastAsia="x-none"/>
    </w:rPr>
  </w:style>
  <w:style w:type="paragraph" w:styleId="HTML6">
    <w:name w:val="HTML Preformatted"/>
    <w:basedOn w:val="a0"/>
    <w:link w:val="HTML7"/>
    <w:semiHidden/>
    <w:unhideWhenUsed/>
    <w:rsid w:val="00DB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080" w:firstLine="709"/>
      <w:jc w:val="both"/>
    </w:pPr>
    <w:rPr>
      <w:rFonts w:ascii="Courier New" w:eastAsia="Times New Roman" w:hAnsi="Courier New" w:cs="Courier New"/>
      <w:spacing w:val="-5"/>
      <w:sz w:val="20"/>
      <w:szCs w:val="20"/>
    </w:rPr>
  </w:style>
  <w:style w:type="character" w:customStyle="1" w:styleId="HTML7">
    <w:name w:val="Стандартный HTML Знак"/>
    <w:basedOn w:val="a2"/>
    <w:link w:val="HTML6"/>
    <w:semiHidden/>
    <w:rsid w:val="00DB0978"/>
    <w:rPr>
      <w:rFonts w:ascii="Courier New" w:eastAsia="Times New Roman" w:hAnsi="Courier New" w:cs="Courier New"/>
      <w:spacing w:val="-5"/>
      <w:sz w:val="20"/>
      <w:szCs w:val="20"/>
    </w:rPr>
  </w:style>
  <w:style w:type="character" w:styleId="HTML8">
    <w:name w:val="HTML Sample"/>
    <w:basedOn w:val="a2"/>
    <w:semiHidden/>
    <w:unhideWhenUsed/>
    <w:rsid w:val="00DB0978"/>
    <w:rPr>
      <w:rFonts w:ascii="Courier New" w:eastAsia="Times New Roman" w:hAnsi="Courier New" w:cs="Courier New" w:hint="default"/>
      <w:lang w:val="ru-RU" w:eastAsia="x-none"/>
    </w:rPr>
  </w:style>
  <w:style w:type="character" w:styleId="af3">
    <w:name w:val="Strong"/>
    <w:basedOn w:val="a2"/>
    <w:qFormat/>
    <w:rsid w:val="00DB0978"/>
    <w:rPr>
      <w:b/>
      <w:bCs/>
      <w:lang w:val="ru-RU"/>
    </w:rPr>
  </w:style>
  <w:style w:type="character" w:styleId="HTML9">
    <w:name w:val="HTML Typewriter"/>
    <w:basedOn w:val="a2"/>
    <w:semiHidden/>
    <w:unhideWhenUsed/>
    <w:rsid w:val="00DB0978"/>
    <w:rPr>
      <w:rFonts w:ascii="Courier New" w:eastAsia="Times New Roman" w:hAnsi="Courier New" w:cs="Courier New" w:hint="default"/>
      <w:sz w:val="20"/>
      <w:szCs w:val="20"/>
      <w:lang w:val="ru-RU" w:eastAsia="x-none"/>
    </w:rPr>
  </w:style>
  <w:style w:type="character" w:styleId="HTMLa">
    <w:name w:val="HTML Variable"/>
    <w:basedOn w:val="a2"/>
    <w:semiHidden/>
    <w:unhideWhenUsed/>
    <w:rsid w:val="00DB0978"/>
    <w:rPr>
      <w:i/>
      <w:iCs/>
      <w:lang w:val="ru-RU" w:eastAsia="x-none"/>
    </w:rPr>
  </w:style>
  <w:style w:type="paragraph" w:styleId="a1">
    <w:name w:val="Body Text"/>
    <w:aliases w:val="Знак1 Знак Знак Знак Знак,Знак1 Знак Знак Знак,Знак1 Знак, Знак1 Знак Знак Знак Знак, Знак1 Знак Знак Знак, Знак1 Знак"/>
    <w:basedOn w:val="a0"/>
    <w:link w:val="af4"/>
    <w:unhideWhenUsed/>
    <w:rsid w:val="00DB0978"/>
    <w:pPr>
      <w:spacing w:after="0" w:line="360" w:lineRule="auto"/>
      <w:ind w:right="-8" w:firstLine="709"/>
      <w:jc w:val="both"/>
    </w:pPr>
    <w:rPr>
      <w:rFonts w:ascii="Times New Roman" w:eastAsia="Times New Roman" w:hAnsi="Times New Roman" w:cs="Times New Roman"/>
      <w:sz w:val="28"/>
      <w:szCs w:val="24"/>
      <w:lang w:eastAsia="ru-RU"/>
    </w:rPr>
  </w:style>
  <w:style w:type="character" w:customStyle="1" w:styleId="af4">
    <w:name w:val="Основной текст Знак"/>
    <w:aliases w:val="Знак1 Знак Знак Знак Знак Знак,Знак1 Знак Знак Знак Знак1,Знак1 Знак Знак1, Знак1 Знак Знак Знак Знак Знак, Знак1 Знак Знак Знак Знак1, Знак1 Знак Знак"/>
    <w:basedOn w:val="a2"/>
    <w:link w:val="a1"/>
    <w:rsid w:val="00DB0978"/>
    <w:rPr>
      <w:rFonts w:ascii="Times New Roman" w:eastAsia="Times New Roman" w:hAnsi="Times New Roman" w:cs="Times New Roman"/>
      <w:sz w:val="28"/>
      <w:szCs w:val="24"/>
      <w:lang w:eastAsia="ru-RU"/>
    </w:rPr>
  </w:style>
  <w:style w:type="character" w:customStyle="1" w:styleId="710">
    <w:name w:val="Заголовок 7 Знак1"/>
    <w:aliases w:val="Заголовок x.x Знак1"/>
    <w:basedOn w:val="a2"/>
    <w:semiHidden/>
    <w:rsid w:val="00DB0978"/>
    <w:rPr>
      <w:rFonts w:ascii="Cambria" w:eastAsia="Times New Roman" w:hAnsi="Cambria" w:cs="Times New Roman"/>
      <w:i/>
      <w:iCs/>
      <w:color w:val="404040"/>
      <w:sz w:val="24"/>
      <w:szCs w:val="24"/>
    </w:rPr>
  </w:style>
  <w:style w:type="paragraph" w:styleId="1b">
    <w:name w:val="toc 1"/>
    <w:basedOn w:val="a0"/>
    <w:next w:val="a0"/>
    <w:autoRedefine/>
    <w:uiPriority w:val="39"/>
    <w:unhideWhenUsed/>
    <w:rsid w:val="00DB0978"/>
    <w:pPr>
      <w:tabs>
        <w:tab w:val="left" w:pos="360"/>
        <w:tab w:val="left" w:pos="720"/>
        <w:tab w:val="right" w:leader="dot" w:pos="9360"/>
      </w:tabs>
      <w:spacing w:after="0" w:line="360" w:lineRule="auto"/>
      <w:jc w:val="both"/>
    </w:pPr>
    <w:rPr>
      <w:rFonts w:ascii="Times New Roman" w:eastAsia="Times New Roman" w:hAnsi="Times New Roman" w:cs="Times New Roman"/>
      <w:b/>
      <w:noProof/>
      <w:sz w:val="24"/>
      <w:szCs w:val="24"/>
      <w:lang w:eastAsia="ru-RU"/>
    </w:rPr>
  </w:style>
  <w:style w:type="paragraph" w:styleId="29">
    <w:name w:val="toc 2"/>
    <w:basedOn w:val="a0"/>
    <w:next w:val="a0"/>
    <w:autoRedefine/>
    <w:uiPriority w:val="39"/>
    <w:unhideWhenUsed/>
    <w:rsid w:val="00DB0978"/>
    <w:pPr>
      <w:tabs>
        <w:tab w:val="left" w:pos="720"/>
        <w:tab w:val="right" w:leader="dot" w:pos="9360"/>
      </w:tabs>
      <w:spacing w:after="0" w:line="240" w:lineRule="auto"/>
      <w:ind w:left="360" w:right="922"/>
      <w:jc w:val="both"/>
    </w:pPr>
    <w:rPr>
      <w:rFonts w:ascii="Times New Roman" w:eastAsia="Times New Roman" w:hAnsi="Times New Roman" w:cs="Times New Roman"/>
      <w:noProof/>
      <w:sz w:val="24"/>
      <w:szCs w:val="24"/>
      <w:lang w:eastAsia="ru-RU"/>
    </w:rPr>
  </w:style>
  <w:style w:type="paragraph" w:styleId="32">
    <w:name w:val="toc 3"/>
    <w:basedOn w:val="a0"/>
    <w:next w:val="a0"/>
    <w:autoRedefine/>
    <w:uiPriority w:val="39"/>
    <w:unhideWhenUsed/>
    <w:rsid w:val="00DB0978"/>
    <w:pPr>
      <w:tabs>
        <w:tab w:val="left" w:pos="1260"/>
        <w:tab w:val="right" w:leader="dot" w:pos="9360"/>
      </w:tabs>
      <w:spacing w:after="0" w:line="240" w:lineRule="auto"/>
      <w:ind w:left="720" w:right="202"/>
      <w:jc w:val="both"/>
    </w:pPr>
    <w:rPr>
      <w:rFonts w:ascii="Times New Roman" w:eastAsia="Times New Roman" w:hAnsi="Times New Roman" w:cs="Times New Roman"/>
      <w:noProof/>
      <w:sz w:val="24"/>
      <w:szCs w:val="24"/>
      <w:lang w:eastAsia="ru-RU"/>
    </w:rPr>
  </w:style>
  <w:style w:type="paragraph" w:styleId="42">
    <w:name w:val="toc 4"/>
    <w:basedOn w:val="a0"/>
    <w:next w:val="a0"/>
    <w:autoRedefine/>
    <w:uiPriority w:val="39"/>
    <w:unhideWhenUsed/>
    <w:rsid w:val="00DB0978"/>
    <w:pPr>
      <w:spacing w:after="0" w:line="360" w:lineRule="auto"/>
      <w:ind w:left="840" w:firstLine="709"/>
      <w:jc w:val="both"/>
    </w:pPr>
    <w:rPr>
      <w:rFonts w:ascii="Times New Roman" w:eastAsia="Times New Roman" w:hAnsi="Times New Roman" w:cs="Times New Roman"/>
      <w:sz w:val="18"/>
      <w:szCs w:val="18"/>
      <w:lang w:eastAsia="ru-RU"/>
    </w:rPr>
  </w:style>
  <w:style w:type="paragraph" w:styleId="51">
    <w:name w:val="toc 5"/>
    <w:basedOn w:val="a0"/>
    <w:next w:val="a0"/>
    <w:autoRedefine/>
    <w:uiPriority w:val="39"/>
    <w:unhideWhenUsed/>
    <w:rsid w:val="00DB0978"/>
    <w:pPr>
      <w:spacing w:after="0" w:line="360" w:lineRule="auto"/>
      <w:ind w:left="1120" w:firstLine="709"/>
      <w:jc w:val="both"/>
    </w:pPr>
    <w:rPr>
      <w:rFonts w:ascii="Times New Roman" w:eastAsia="Times New Roman" w:hAnsi="Times New Roman" w:cs="Times New Roman"/>
      <w:sz w:val="18"/>
      <w:szCs w:val="18"/>
      <w:lang w:eastAsia="ru-RU"/>
    </w:rPr>
  </w:style>
  <w:style w:type="paragraph" w:styleId="61">
    <w:name w:val="toc 6"/>
    <w:basedOn w:val="a0"/>
    <w:next w:val="a0"/>
    <w:autoRedefine/>
    <w:uiPriority w:val="39"/>
    <w:unhideWhenUsed/>
    <w:rsid w:val="00DB0978"/>
    <w:pPr>
      <w:spacing w:after="0" w:line="360" w:lineRule="auto"/>
      <w:ind w:left="1400" w:firstLine="709"/>
      <w:jc w:val="both"/>
    </w:pPr>
    <w:rPr>
      <w:rFonts w:ascii="Times New Roman" w:eastAsia="Times New Roman" w:hAnsi="Times New Roman" w:cs="Times New Roman"/>
      <w:sz w:val="18"/>
      <w:szCs w:val="18"/>
      <w:lang w:eastAsia="ru-RU"/>
    </w:rPr>
  </w:style>
  <w:style w:type="paragraph" w:styleId="72">
    <w:name w:val="toc 7"/>
    <w:basedOn w:val="a0"/>
    <w:next w:val="a0"/>
    <w:autoRedefine/>
    <w:uiPriority w:val="39"/>
    <w:unhideWhenUsed/>
    <w:rsid w:val="00DB0978"/>
    <w:pPr>
      <w:spacing w:after="0" w:line="360" w:lineRule="auto"/>
      <w:ind w:left="1680" w:firstLine="709"/>
      <w:jc w:val="both"/>
    </w:pPr>
    <w:rPr>
      <w:rFonts w:ascii="Times New Roman" w:eastAsia="Times New Roman" w:hAnsi="Times New Roman" w:cs="Times New Roman"/>
      <w:sz w:val="18"/>
      <w:szCs w:val="18"/>
      <w:lang w:eastAsia="ru-RU"/>
    </w:rPr>
  </w:style>
  <w:style w:type="paragraph" w:styleId="82">
    <w:name w:val="toc 8"/>
    <w:basedOn w:val="a0"/>
    <w:next w:val="a0"/>
    <w:autoRedefine/>
    <w:uiPriority w:val="39"/>
    <w:unhideWhenUsed/>
    <w:rsid w:val="00DB0978"/>
    <w:pPr>
      <w:spacing w:after="0" w:line="360" w:lineRule="auto"/>
      <w:ind w:left="1960" w:firstLine="709"/>
      <w:jc w:val="both"/>
    </w:pPr>
    <w:rPr>
      <w:rFonts w:ascii="Times New Roman" w:eastAsia="Times New Roman" w:hAnsi="Times New Roman" w:cs="Times New Roman"/>
      <w:sz w:val="18"/>
      <w:szCs w:val="18"/>
      <w:lang w:eastAsia="ru-RU"/>
    </w:rPr>
  </w:style>
  <w:style w:type="paragraph" w:styleId="91">
    <w:name w:val="toc 9"/>
    <w:basedOn w:val="a0"/>
    <w:next w:val="a0"/>
    <w:autoRedefine/>
    <w:uiPriority w:val="39"/>
    <w:unhideWhenUsed/>
    <w:rsid w:val="00DB0978"/>
    <w:pPr>
      <w:spacing w:after="0" w:line="360" w:lineRule="auto"/>
      <w:ind w:left="2240" w:firstLine="709"/>
      <w:jc w:val="both"/>
    </w:pPr>
    <w:rPr>
      <w:rFonts w:ascii="Times New Roman" w:eastAsia="Times New Roman" w:hAnsi="Times New Roman" w:cs="Times New Roman"/>
      <w:sz w:val="18"/>
      <w:szCs w:val="18"/>
      <w:lang w:eastAsia="ru-RU"/>
    </w:rPr>
  </w:style>
  <w:style w:type="paragraph" w:styleId="af5">
    <w:name w:val="Normal Indent"/>
    <w:basedOn w:val="a0"/>
    <w:semiHidden/>
    <w:unhideWhenUsed/>
    <w:rsid w:val="00DB0978"/>
    <w:pPr>
      <w:spacing w:after="0" w:line="360" w:lineRule="auto"/>
      <w:ind w:left="1440" w:firstLine="709"/>
      <w:jc w:val="both"/>
    </w:pPr>
    <w:rPr>
      <w:rFonts w:ascii="Arial" w:eastAsia="Times New Roman" w:hAnsi="Arial" w:cs="Arial"/>
      <w:spacing w:val="-5"/>
      <w:sz w:val="20"/>
      <w:szCs w:val="20"/>
    </w:rPr>
  </w:style>
  <w:style w:type="paragraph" w:styleId="af6">
    <w:name w:val="annotation text"/>
    <w:basedOn w:val="a0"/>
    <w:link w:val="af7"/>
    <w:semiHidden/>
    <w:unhideWhenUsed/>
    <w:rsid w:val="00DB0978"/>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7">
    <w:name w:val="Текст примечания Знак"/>
    <w:basedOn w:val="a2"/>
    <w:link w:val="af6"/>
    <w:semiHidden/>
    <w:rsid w:val="00DB0978"/>
    <w:rPr>
      <w:rFonts w:ascii="Times New Roman" w:eastAsia="Times New Roman" w:hAnsi="Times New Roman" w:cs="Times New Roman"/>
      <w:sz w:val="20"/>
      <w:szCs w:val="20"/>
      <w:lang w:eastAsia="ru-RU"/>
    </w:rPr>
  </w:style>
  <w:style w:type="character" w:customStyle="1" w:styleId="1c">
    <w:name w:val="Нижний колонтитул Знак1"/>
    <w:aliases w:val="Знак6 Знак1"/>
    <w:basedOn w:val="a2"/>
    <w:semiHidden/>
    <w:rsid w:val="00DB0978"/>
    <w:rPr>
      <w:rFonts w:ascii="Times New Roman" w:eastAsia="Times New Roman" w:hAnsi="Times New Roman" w:cs="Times New Roman"/>
      <w:sz w:val="24"/>
      <w:szCs w:val="24"/>
      <w:lang w:eastAsia="ru-RU"/>
    </w:rPr>
  </w:style>
  <w:style w:type="paragraph" w:styleId="af8">
    <w:name w:val="envelope address"/>
    <w:basedOn w:val="a0"/>
    <w:semiHidden/>
    <w:unhideWhenUsed/>
    <w:rsid w:val="00DB0978"/>
    <w:pPr>
      <w:framePr w:w="7920" w:h="1980"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paragraph" w:styleId="2a">
    <w:name w:val="envelope return"/>
    <w:basedOn w:val="a0"/>
    <w:semiHidden/>
    <w:unhideWhenUsed/>
    <w:rsid w:val="00DB0978"/>
    <w:pPr>
      <w:spacing w:after="0" w:line="360" w:lineRule="auto"/>
      <w:ind w:left="1080" w:firstLine="709"/>
      <w:jc w:val="both"/>
    </w:pPr>
    <w:rPr>
      <w:rFonts w:ascii="Arial" w:eastAsia="Times New Roman" w:hAnsi="Arial" w:cs="Arial"/>
      <w:spacing w:val="-5"/>
      <w:sz w:val="20"/>
      <w:szCs w:val="20"/>
    </w:rPr>
  </w:style>
  <w:style w:type="paragraph" w:styleId="af9">
    <w:name w:val="List"/>
    <w:basedOn w:val="a1"/>
    <w:semiHidden/>
    <w:unhideWhenUsed/>
    <w:rsid w:val="00DB0978"/>
    <w:pPr>
      <w:spacing w:after="240" w:line="240" w:lineRule="atLeast"/>
      <w:ind w:left="1440" w:right="0" w:hanging="360"/>
    </w:pPr>
    <w:rPr>
      <w:rFonts w:ascii="Arial" w:hAnsi="Arial" w:cs="Arial"/>
      <w:spacing w:val="-5"/>
      <w:sz w:val="20"/>
      <w:szCs w:val="20"/>
      <w:lang w:eastAsia="en-US"/>
    </w:rPr>
  </w:style>
  <w:style w:type="paragraph" w:styleId="afa">
    <w:name w:val="List Bullet"/>
    <w:aliases w:val="Маркированный"/>
    <w:basedOn w:val="a0"/>
    <w:unhideWhenUsed/>
    <w:rsid w:val="00DB0978"/>
    <w:pPr>
      <w:spacing w:after="0" w:line="360" w:lineRule="auto"/>
      <w:ind w:left="1069" w:hanging="360"/>
      <w:contextualSpacing/>
      <w:jc w:val="both"/>
    </w:pPr>
    <w:rPr>
      <w:rFonts w:ascii="Times New Roman" w:eastAsia="Times New Roman" w:hAnsi="Times New Roman" w:cs="Times New Roman"/>
      <w:sz w:val="24"/>
      <w:szCs w:val="24"/>
      <w:lang w:eastAsia="ru-RU"/>
    </w:rPr>
  </w:style>
  <w:style w:type="paragraph" w:styleId="afb">
    <w:name w:val="List Number"/>
    <w:basedOn w:val="a0"/>
    <w:semiHidden/>
    <w:unhideWhenUsed/>
    <w:rsid w:val="00DB0978"/>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b">
    <w:name w:val="List 2"/>
    <w:basedOn w:val="af9"/>
    <w:semiHidden/>
    <w:unhideWhenUsed/>
    <w:rsid w:val="00DB0978"/>
    <w:pPr>
      <w:ind w:left="1800"/>
    </w:pPr>
  </w:style>
  <w:style w:type="paragraph" w:styleId="33">
    <w:name w:val="List 3"/>
    <w:basedOn w:val="af9"/>
    <w:semiHidden/>
    <w:unhideWhenUsed/>
    <w:rsid w:val="00DB0978"/>
    <w:pPr>
      <w:ind w:left="2160"/>
    </w:pPr>
  </w:style>
  <w:style w:type="paragraph" w:styleId="43">
    <w:name w:val="List 4"/>
    <w:basedOn w:val="af9"/>
    <w:semiHidden/>
    <w:unhideWhenUsed/>
    <w:rsid w:val="00DB0978"/>
    <w:pPr>
      <w:ind w:left="2520"/>
    </w:pPr>
  </w:style>
  <w:style w:type="paragraph" w:styleId="52">
    <w:name w:val="List 5"/>
    <w:basedOn w:val="af9"/>
    <w:semiHidden/>
    <w:unhideWhenUsed/>
    <w:rsid w:val="00DB0978"/>
    <w:pPr>
      <w:ind w:left="2880"/>
    </w:pPr>
  </w:style>
  <w:style w:type="paragraph" w:styleId="2c">
    <w:name w:val="List Bullet 2"/>
    <w:basedOn w:val="a0"/>
    <w:autoRedefine/>
    <w:unhideWhenUsed/>
    <w:rsid w:val="00DB0978"/>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4">
    <w:name w:val="List Bullet 3"/>
    <w:basedOn w:val="a0"/>
    <w:autoRedefine/>
    <w:unhideWhenUsed/>
    <w:rsid w:val="00DB0978"/>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0"/>
    <w:autoRedefine/>
    <w:unhideWhenUsed/>
    <w:rsid w:val="00DB0978"/>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0"/>
    <w:autoRedefine/>
    <w:unhideWhenUsed/>
    <w:rsid w:val="00DB0978"/>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2d">
    <w:name w:val="List Number 2"/>
    <w:basedOn w:val="afb"/>
    <w:semiHidden/>
    <w:unhideWhenUsed/>
    <w:rsid w:val="00DB09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5">
    <w:name w:val="List Number 3"/>
    <w:basedOn w:val="afb"/>
    <w:semiHidden/>
    <w:unhideWhenUsed/>
    <w:rsid w:val="00DB097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b"/>
    <w:semiHidden/>
    <w:unhideWhenUsed/>
    <w:rsid w:val="00DB09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b"/>
    <w:semiHidden/>
    <w:unhideWhenUsed/>
    <w:rsid w:val="00DB09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c">
    <w:name w:val="Title"/>
    <w:basedOn w:val="a0"/>
    <w:link w:val="afd"/>
    <w:qFormat/>
    <w:rsid w:val="00DB0978"/>
    <w:pPr>
      <w:spacing w:after="0" w:line="360" w:lineRule="auto"/>
      <w:ind w:firstLine="709"/>
      <w:jc w:val="center"/>
    </w:pPr>
    <w:rPr>
      <w:rFonts w:ascii="Times New Roman" w:eastAsia="Times New Roman" w:hAnsi="Times New Roman" w:cs="Times New Roman"/>
      <w:b/>
      <w:bCs/>
      <w:sz w:val="28"/>
      <w:szCs w:val="28"/>
      <w:lang w:eastAsia="ru-RU"/>
    </w:rPr>
  </w:style>
  <w:style w:type="character" w:customStyle="1" w:styleId="afd">
    <w:name w:val="Название Знак"/>
    <w:basedOn w:val="a2"/>
    <w:link w:val="afc"/>
    <w:rsid w:val="00DB0978"/>
    <w:rPr>
      <w:rFonts w:ascii="Times New Roman" w:eastAsia="Times New Roman" w:hAnsi="Times New Roman" w:cs="Times New Roman"/>
      <w:b/>
      <w:bCs/>
      <w:sz w:val="28"/>
      <w:szCs w:val="28"/>
      <w:lang w:eastAsia="ru-RU"/>
    </w:rPr>
  </w:style>
  <w:style w:type="paragraph" w:styleId="afe">
    <w:name w:val="Closing"/>
    <w:basedOn w:val="a0"/>
    <w:link w:val="aff"/>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
    <w:name w:val="Прощание Знак"/>
    <w:basedOn w:val="a2"/>
    <w:link w:val="afe"/>
    <w:semiHidden/>
    <w:rsid w:val="00DB0978"/>
    <w:rPr>
      <w:rFonts w:ascii="Arial" w:eastAsia="Times New Roman" w:hAnsi="Arial" w:cs="Arial"/>
      <w:spacing w:val="-5"/>
      <w:sz w:val="20"/>
      <w:szCs w:val="20"/>
    </w:rPr>
  </w:style>
  <w:style w:type="paragraph" w:styleId="aff0">
    <w:name w:val="Signature"/>
    <w:basedOn w:val="a0"/>
    <w:link w:val="aff1"/>
    <w:semiHidden/>
    <w:unhideWhenUsed/>
    <w:rsid w:val="00DB0978"/>
    <w:pPr>
      <w:spacing w:after="0" w:line="360" w:lineRule="auto"/>
      <w:ind w:left="4252" w:firstLine="709"/>
      <w:jc w:val="both"/>
    </w:pPr>
    <w:rPr>
      <w:rFonts w:ascii="Arial" w:eastAsia="Times New Roman" w:hAnsi="Arial" w:cs="Arial"/>
      <w:spacing w:val="-5"/>
      <w:sz w:val="20"/>
      <w:szCs w:val="20"/>
    </w:rPr>
  </w:style>
  <w:style w:type="character" w:customStyle="1" w:styleId="aff1">
    <w:name w:val="Подпись Знак"/>
    <w:basedOn w:val="a2"/>
    <w:link w:val="aff0"/>
    <w:semiHidden/>
    <w:rsid w:val="00DB0978"/>
    <w:rPr>
      <w:rFonts w:ascii="Arial" w:eastAsia="Times New Roman" w:hAnsi="Arial" w:cs="Arial"/>
      <w:spacing w:val="-5"/>
      <w:sz w:val="20"/>
      <w:szCs w:val="20"/>
    </w:rPr>
  </w:style>
  <w:style w:type="paragraph" w:styleId="aff2">
    <w:name w:val="Body Text Indent"/>
    <w:basedOn w:val="a0"/>
    <w:link w:val="aff3"/>
    <w:unhideWhenUsed/>
    <w:rsid w:val="00DB0978"/>
    <w:pPr>
      <w:spacing w:after="0" w:line="360" w:lineRule="auto"/>
      <w:ind w:firstLine="708"/>
      <w:jc w:val="both"/>
    </w:pPr>
    <w:rPr>
      <w:rFonts w:ascii="Times New Roman" w:eastAsia="Times New Roman" w:hAnsi="Times New Roman" w:cs="Times New Roman"/>
      <w:sz w:val="24"/>
      <w:szCs w:val="24"/>
      <w:lang w:eastAsia="ru-RU"/>
    </w:rPr>
  </w:style>
  <w:style w:type="character" w:customStyle="1" w:styleId="aff3">
    <w:name w:val="Основной текст с отступом Знак"/>
    <w:basedOn w:val="a2"/>
    <w:link w:val="aff2"/>
    <w:rsid w:val="00DB0978"/>
    <w:rPr>
      <w:rFonts w:ascii="Times New Roman" w:eastAsia="Times New Roman" w:hAnsi="Times New Roman" w:cs="Times New Roman"/>
      <w:sz w:val="24"/>
      <w:szCs w:val="24"/>
      <w:lang w:eastAsia="ru-RU"/>
    </w:rPr>
  </w:style>
  <w:style w:type="paragraph" w:styleId="aff4">
    <w:name w:val="List Continue"/>
    <w:basedOn w:val="af9"/>
    <w:semiHidden/>
    <w:unhideWhenUsed/>
    <w:rsid w:val="00DB0978"/>
    <w:pPr>
      <w:ind w:firstLine="0"/>
    </w:pPr>
  </w:style>
  <w:style w:type="paragraph" w:styleId="2e">
    <w:name w:val="List Continue 2"/>
    <w:basedOn w:val="aff4"/>
    <w:semiHidden/>
    <w:unhideWhenUsed/>
    <w:rsid w:val="00DB0978"/>
    <w:pPr>
      <w:ind w:left="2160"/>
    </w:pPr>
  </w:style>
  <w:style w:type="paragraph" w:styleId="36">
    <w:name w:val="List Continue 3"/>
    <w:basedOn w:val="aff4"/>
    <w:semiHidden/>
    <w:unhideWhenUsed/>
    <w:rsid w:val="00DB0978"/>
    <w:pPr>
      <w:ind w:left="2520"/>
    </w:pPr>
  </w:style>
  <w:style w:type="paragraph" w:styleId="46">
    <w:name w:val="List Continue 4"/>
    <w:basedOn w:val="aff4"/>
    <w:semiHidden/>
    <w:unhideWhenUsed/>
    <w:rsid w:val="00DB0978"/>
    <w:pPr>
      <w:ind w:left="2880"/>
    </w:pPr>
  </w:style>
  <w:style w:type="paragraph" w:styleId="55">
    <w:name w:val="List Continue 5"/>
    <w:basedOn w:val="aff4"/>
    <w:semiHidden/>
    <w:unhideWhenUsed/>
    <w:rsid w:val="00DB0978"/>
    <w:pPr>
      <w:ind w:left="3240"/>
    </w:pPr>
  </w:style>
  <w:style w:type="paragraph" w:styleId="aff5">
    <w:name w:val="Message Header"/>
    <w:basedOn w:val="a1"/>
    <w:link w:val="aff6"/>
    <w:semiHidden/>
    <w:unhideWhenUsed/>
    <w:rsid w:val="00DB0978"/>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6">
    <w:name w:val="Шапка Знак"/>
    <w:basedOn w:val="a2"/>
    <w:link w:val="aff5"/>
    <w:semiHidden/>
    <w:rsid w:val="00DB0978"/>
    <w:rPr>
      <w:rFonts w:ascii="Arial" w:eastAsia="Times New Roman" w:hAnsi="Arial" w:cs="Arial"/>
    </w:rPr>
  </w:style>
  <w:style w:type="paragraph" w:styleId="aff7">
    <w:name w:val="Subtitle"/>
    <w:basedOn w:val="afc"/>
    <w:next w:val="a1"/>
    <w:link w:val="aff8"/>
    <w:qFormat/>
    <w:rsid w:val="00DB0978"/>
    <w:pPr>
      <w:keepNext/>
      <w:keepLines/>
      <w:spacing w:before="60" w:after="120" w:line="340" w:lineRule="atLeast"/>
      <w:jc w:val="left"/>
    </w:pPr>
    <w:rPr>
      <w:rFonts w:ascii="Arial" w:hAnsi="Arial" w:cs="Arial"/>
      <w:b w:val="0"/>
      <w:bCs w:val="0"/>
      <w:spacing w:val="-16"/>
      <w:kern w:val="28"/>
      <w:sz w:val="32"/>
      <w:szCs w:val="32"/>
      <w:lang w:eastAsia="en-US"/>
    </w:rPr>
  </w:style>
  <w:style w:type="character" w:customStyle="1" w:styleId="aff8">
    <w:name w:val="Подзаголовок Знак"/>
    <w:basedOn w:val="a2"/>
    <w:link w:val="aff7"/>
    <w:rsid w:val="00DB0978"/>
    <w:rPr>
      <w:rFonts w:ascii="Arial" w:eastAsia="Times New Roman" w:hAnsi="Arial" w:cs="Arial"/>
      <w:spacing w:val="-16"/>
      <w:kern w:val="28"/>
      <w:sz w:val="32"/>
      <w:szCs w:val="32"/>
    </w:rPr>
  </w:style>
  <w:style w:type="paragraph" w:styleId="aff9">
    <w:name w:val="Salutation"/>
    <w:basedOn w:val="a0"/>
    <w:next w:val="a0"/>
    <w:link w:val="affa"/>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a">
    <w:name w:val="Приветствие Знак"/>
    <w:basedOn w:val="a2"/>
    <w:link w:val="aff9"/>
    <w:semiHidden/>
    <w:rsid w:val="00DB0978"/>
    <w:rPr>
      <w:rFonts w:ascii="Arial" w:eastAsia="Times New Roman" w:hAnsi="Arial" w:cs="Arial"/>
      <w:spacing w:val="-5"/>
      <w:sz w:val="20"/>
      <w:szCs w:val="20"/>
    </w:rPr>
  </w:style>
  <w:style w:type="paragraph" w:styleId="affb">
    <w:name w:val="Date"/>
    <w:basedOn w:val="a0"/>
    <w:next w:val="a0"/>
    <w:link w:val="affc"/>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c">
    <w:name w:val="Дата Знак"/>
    <w:basedOn w:val="a2"/>
    <w:link w:val="affb"/>
    <w:semiHidden/>
    <w:rsid w:val="00DB0978"/>
    <w:rPr>
      <w:rFonts w:ascii="Arial" w:eastAsia="Times New Roman" w:hAnsi="Arial" w:cs="Arial"/>
      <w:spacing w:val="-5"/>
      <w:sz w:val="20"/>
      <w:szCs w:val="20"/>
    </w:rPr>
  </w:style>
  <w:style w:type="paragraph" w:styleId="affd">
    <w:name w:val="Body Text First Indent"/>
    <w:basedOn w:val="a1"/>
    <w:link w:val="affe"/>
    <w:semiHidden/>
    <w:unhideWhenUsed/>
    <w:rsid w:val="00DB0978"/>
    <w:pPr>
      <w:spacing w:after="120"/>
      <w:ind w:left="1080" w:right="0" w:firstLine="210"/>
    </w:pPr>
    <w:rPr>
      <w:rFonts w:ascii="Arial" w:hAnsi="Arial" w:cs="Arial"/>
      <w:spacing w:val="-5"/>
      <w:sz w:val="20"/>
      <w:szCs w:val="20"/>
      <w:lang w:eastAsia="en-US"/>
    </w:rPr>
  </w:style>
  <w:style w:type="character" w:customStyle="1" w:styleId="affe">
    <w:name w:val="Красная строка Знак"/>
    <w:basedOn w:val="af4"/>
    <w:link w:val="affd"/>
    <w:semiHidden/>
    <w:rsid w:val="00DB0978"/>
    <w:rPr>
      <w:rFonts w:ascii="Arial" w:eastAsia="Times New Roman" w:hAnsi="Arial" w:cs="Arial"/>
      <w:spacing w:val="-5"/>
      <w:sz w:val="20"/>
      <w:szCs w:val="20"/>
      <w:lang w:eastAsia="ru-RU"/>
    </w:rPr>
  </w:style>
  <w:style w:type="paragraph" w:styleId="2f">
    <w:name w:val="Body Text First Indent 2"/>
    <w:basedOn w:val="aff2"/>
    <w:link w:val="2f0"/>
    <w:semiHidden/>
    <w:unhideWhenUsed/>
    <w:rsid w:val="00DB0978"/>
    <w:pPr>
      <w:spacing w:after="120"/>
      <w:ind w:left="283" w:firstLine="210"/>
      <w:jc w:val="left"/>
    </w:pPr>
    <w:rPr>
      <w:rFonts w:ascii="Arial" w:hAnsi="Arial" w:cs="Arial"/>
      <w:spacing w:val="-5"/>
      <w:sz w:val="20"/>
      <w:szCs w:val="20"/>
      <w:lang w:eastAsia="en-US"/>
    </w:rPr>
  </w:style>
  <w:style w:type="character" w:customStyle="1" w:styleId="2f0">
    <w:name w:val="Красная строка 2 Знак"/>
    <w:basedOn w:val="aff3"/>
    <w:link w:val="2f"/>
    <w:semiHidden/>
    <w:rsid w:val="00DB0978"/>
    <w:rPr>
      <w:rFonts w:ascii="Arial" w:eastAsia="Times New Roman" w:hAnsi="Arial" w:cs="Arial"/>
      <w:spacing w:val="-5"/>
      <w:sz w:val="20"/>
      <w:szCs w:val="20"/>
      <w:lang w:eastAsia="ru-RU"/>
    </w:rPr>
  </w:style>
  <w:style w:type="paragraph" w:styleId="afff">
    <w:name w:val="Note Heading"/>
    <w:basedOn w:val="a0"/>
    <w:next w:val="a0"/>
    <w:link w:val="afff0"/>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0">
    <w:name w:val="Заголовок записки Знак"/>
    <w:basedOn w:val="a2"/>
    <w:link w:val="afff"/>
    <w:semiHidden/>
    <w:rsid w:val="00DB0978"/>
    <w:rPr>
      <w:rFonts w:ascii="Arial" w:eastAsia="Times New Roman" w:hAnsi="Arial" w:cs="Arial"/>
      <w:spacing w:val="-5"/>
      <w:sz w:val="20"/>
      <w:szCs w:val="20"/>
    </w:rPr>
  </w:style>
  <w:style w:type="paragraph" w:styleId="2f1">
    <w:name w:val="Body Text 2"/>
    <w:basedOn w:val="a0"/>
    <w:link w:val="2f2"/>
    <w:semiHidden/>
    <w:unhideWhenUsed/>
    <w:rsid w:val="00DB0978"/>
    <w:pPr>
      <w:spacing w:after="0" w:line="360" w:lineRule="auto"/>
      <w:ind w:firstLine="709"/>
      <w:jc w:val="center"/>
    </w:pPr>
    <w:rPr>
      <w:rFonts w:ascii="Times New Roman" w:eastAsia="Times New Roman" w:hAnsi="Times New Roman" w:cs="Times New Roman"/>
      <w:b/>
      <w:bCs/>
      <w:caps/>
      <w:sz w:val="24"/>
      <w:szCs w:val="24"/>
      <w:lang w:eastAsia="ru-RU"/>
    </w:rPr>
  </w:style>
  <w:style w:type="character" w:customStyle="1" w:styleId="2f2">
    <w:name w:val="Основной текст 2 Знак"/>
    <w:basedOn w:val="a2"/>
    <w:link w:val="2f1"/>
    <w:semiHidden/>
    <w:rsid w:val="00DB0978"/>
    <w:rPr>
      <w:rFonts w:ascii="Times New Roman" w:eastAsia="Times New Roman" w:hAnsi="Times New Roman" w:cs="Times New Roman"/>
      <w:b/>
      <w:bCs/>
      <w:caps/>
      <w:sz w:val="24"/>
      <w:szCs w:val="24"/>
      <w:lang w:eastAsia="ru-RU"/>
    </w:rPr>
  </w:style>
  <w:style w:type="paragraph" w:styleId="37">
    <w:name w:val="Body Text 3"/>
    <w:basedOn w:val="a0"/>
    <w:link w:val="38"/>
    <w:unhideWhenUsed/>
    <w:rsid w:val="00DB0978"/>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DB0978"/>
    <w:rPr>
      <w:rFonts w:ascii="Times New Roman" w:eastAsia="Times New Roman" w:hAnsi="Times New Roman" w:cs="Times New Roman"/>
      <w:sz w:val="16"/>
      <w:szCs w:val="16"/>
      <w:lang w:eastAsia="ru-RU"/>
    </w:rPr>
  </w:style>
  <w:style w:type="paragraph" w:styleId="2f3">
    <w:name w:val="Body Text Indent 2"/>
    <w:basedOn w:val="a0"/>
    <w:link w:val="2f4"/>
    <w:semiHidden/>
    <w:unhideWhenUsed/>
    <w:rsid w:val="00DB0978"/>
    <w:pPr>
      <w:spacing w:after="0" w:line="360" w:lineRule="auto"/>
      <w:ind w:left="360" w:firstLine="709"/>
      <w:jc w:val="center"/>
    </w:pPr>
    <w:rPr>
      <w:rFonts w:ascii="Times New Roman" w:eastAsia="Times New Roman" w:hAnsi="Times New Roman" w:cs="Times New Roman"/>
      <w:b/>
      <w:bCs/>
      <w:caps/>
      <w:sz w:val="24"/>
      <w:szCs w:val="24"/>
      <w:lang w:eastAsia="ru-RU"/>
    </w:rPr>
  </w:style>
  <w:style w:type="character" w:customStyle="1" w:styleId="2f4">
    <w:name w:val="Основной текст с отступом 2 Знак"/>
    <w:basedOn w:val="a2"/>
    <w:link w:val="2f3"/>
    <w:semiHidden/>
    <w:rsid w:val="00DB0978"/>
    <w:rPr>
      <w:rFonts w:ascii="Times New Roman" w:eastAsia="Times New Roman" w:hAnsi="Times New Roman" w:cs="Times New Roman"/>
      <w:b/>
      <w:bCs/>
      <w:caps/>
      <w:sz w:val="24"/>
      <w:szCs w:val="24"/>
      <w:lang w:eastAsia="ru-RU"/>
    </w:rPr>
  </w:style>
  <w:style w:type="paragraph" w:styleId="39">
    <w:name w:val="Body Text Indent 3"/>
    <w:basedOn w:val="a0"/>
    <w:link w:val="3a"/>
    <w:semiHidden/>
    <w:unhideWhenUsed/>
    <w:rsid w:val="00DB0978"/>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a">
    <w:name w:val="Основной текст с отступом 3 Знак"/>
    <w:basedOn w:val="a2"/>
    <w:link w:val="39"/>
    <w:semiHidden/>
    <w:rsid w:val="00DB0978"/>
    <w:rPr>
      <w:rFonts w:ascii="Times New Roman" w:eastAsia="Times New Roman" w:hAnsi="Times New Roman" w:cs="Times New Roman"/>
      <w:sz w:val="28"/>
      <w:szCs w:val="28"/>
      <w:lang w:eastAsia="ru-RU"/>
    </w:rPr>
  </w:style>
  <w:style w:type="paragraph" w:styleId="afff1">
    <w:name w:val="Block Text"/>
    <w:basedOn w:val="a0"/>
    <w:semiHidden/>
    <w:unhideWhenUsed/>
    <w:rsid w:val="00DB097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styleId="afff2">
    <w:name w:val="Document Map"/>
    <w:basedOn w:val="a0"/>
    <w:link w:val="afff3"/>
    <w:semiHidden/>
    <w:unhideWhenUsed/>
    <w:rsid w:val="00DB0978"/>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3">
    <w:name w:val="Схема документа Знак"/>
    <w:basedOn w:val="a2"/>
    <w:link w:val="afff2"/>
    <w:semiHidden/>
    <w:rsid w:val="00DB0978"/>
    <w:rPr>
      <w:rFonts w:ascii="Tahoma" w:eastAsia="Times New Roman" w:hAnsi="Tahoma" w:cs="Tahoma"/>
      <w:sz w:val="28"/>
      <w:szCs w:val="28"/>
      <w:shd w:val="clear" w:color="auto" w:fill="000080"/>
      <w:lang w:eastAsia="ru-RU"/>
    </w:rPr>
  </w:style>
  <w:style w:type="paragraph" w:styleId="afff4">
    <w:name w:val="Plain Text"/>
    <w:basedOn w:val="a0"/>
    <w:link w:val="afff5"/>
    <w:semiHidden/>
    <w:unhideWhenUsed/>
    <w:rsid w:val="00DB0978"/>
    <w:pPr>
      <w:spacing w:after="0" w:line="360" w:lineRule="auto"/>
      <w:ind w:left="1080" w:firstLine="709"/>
      <w:jc w:val="both"/>
    </w:pPr>
    <w:rPr>
      <w:rFonts w:ascii="Courier New" w:eastAsia="Times New Roman" w:hAnsi="Courier New" w:cs="Courier New"/>
      <w:spacing w:val="-5"/>
      <w:sz w:val="20"/>
      <w:szCs w:val="20"/>
    </w:rPr>
  </w:style>
  <w:style w:type="character" w:customStyle="1" w:styleId="afff5">
    <w:name w:val="Текст Знак"/>
    <w:basedOn w:val="a2"/>
    <w:link w:val="afff4"/>
    <w:uiPriority w:val="99"/>
    <w:semiHidden/>
    <w:rsid w:val="00DB0978"/>
    <w:rPr>
      <w:rFonts w:ascii="Courier New" w:eastAsia="Times New Roman" w:hAnsi="Courier New" w:cs="Courier New"/>
      <w:spacing w:val="-5"/>
      <w:sz w:val="20"/>
      <w:szCs w:val="20"/>
    </w:rPr>
  </w:style>
  <w:style w:type="paragraph" w:styleId="afff6">
    <w:name w:val="E-mail Signature"/>
    <w:basedOn w:val="a0"/>
    <w:link w:val="afff7"/>
    <w:semiHidden/>
    <w:unhideWhenUsed/>
    <w:rsid w:val="00DB0978"/>
    <w:pPr>
      <w:spacing w:after="0" w:line="360" w:lineRule="auto"/>
      <w:ind w:left="1080" w:firstLine="709"/>
      <w:jc w:val="both"/>
    </w:pPr>
    <w:rPr>
      <w:rFonts w:ascii="Arial" w:eastAsia="Times New Roman" w:hAnsi="Arial" w:cs="Arial"/>
      <w:spacing w:val="-5"/>
      <w:sz w:val="20"/>
      <w:szCs w:val="20"/>
    </w:rPr>
  </w:style>
  <w:style w:type="character" w:customStyle="1" w:styleId="afff7">
    <w:name w:val="Электронная подпись Знак"/>
    <w:basedOn w:val="a2"/>
    <w:link w:val="afff6"/>
    <w:semiHidden/>
    <w:rsid w:val="00DB0978"/>
    <w:rPr>
      <w:rFonts w:ascii="Arial" w:eastAsia="Times New Roman" w:hAnsi="Arial" w:cs="Arial"/>
      <w:spacing w:val="-5"/>
      <w:sz w:val="20"/>
      <w:szCs w:val="20"/>
    </w:rPr>
  </w:style>
  <w:style w:type="paragraph" w:styleId="afff8">
    <w:name w:val="annotation subject"/>
    <w:basedOn w:val="af6"/>
    <w:next w:val="af6"/>
    <w:link w:val="afff9"/>
    <w:semiHidden/>
    <w:unhideWhenUsed/>
    <w:rsid w:val="00DB0978"/>
    <w:rPr>
      <w:b/>
      <w:bCs/>
    </w:rPr>
  </w:style>
  <w:style w:type="character" w:customStyle="1" w:styleId="afff9">
    <w:name w:val="Тема примечания Знак"/>
    <w:basedOn w:val="af7"/>
    <w:link w:val="afff8"/>
    <w:semiHidden/>
    <w:rsid w:val="00DB0978"/>
    <w:rPr>
      <w:rFonts w:ascii="Times New Roman" w:eastAsia="Times New Roman" w:hAnsi="Times New Roman" w:cs="Times New Roman"/>
      <w:b/>
      <w:bCs/>
      <w:sz w:val="20"/>
      <w:szCs w:val="20"/>
      <w:lang w:eastAsia="ru-RU"/>
    </w:rPr>
  </w:style>
  <w:style w:type="paragraph" w:styleId="afffa">
    <w:name w:val="TOC Heading"/>
    <w:basedOn w:val="15"/>
    <w:next w:val="a0"/>
    <w:uiPriority w:val="39"/>
    <w:unhideWhenUsed/>
    <w:qFormat/>
    <w:rsid w:val="00DB0978"/>
    <w:pPr>
      <w:spacing w:line="276" w:lineRule="auto"/>
      <w:outlineLvl w:val="9"/>
    </w:pPr>
    <w:rPr>
      <w:rFonts w:ascii="Cambria" w:eastAsia="Times New Roman" w:hAnsi="Cambria" w:cs="Times New Roman"/>
      <w:color w:val="365F91"/>
    </w:rPr>
  </w:style>
  <w:style w:type="paragraph" w:customStyle="1" w:styleId="xl22">
    <w:name w:val="xl22"/>
    <w:basedOn w:val="a0"/>
    <w:semiHidden/>
    <w:rsid w:val="00DB0978"/>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5">
    <w:name w:val="S_Обычный в таблице Знак Знак"/>
    <w:basedOn w:val="a2"/>
    <w:link w:val="S6"/>
    <w:locked/>
    <w:rsid w:val="00DB0978"/>
    <w:rPr>
      <w:sz w:val="24"/>
      <w:szCs w:val="24"/>
    </w:rPr>
  </w:style>
  <w:style w:type="paragraph" w:customStyle="1" w:styleId="S6">
    <w:name w:val="S_Обычный в таблице Знак"/>
    <w:basedOn w:val="a0"/>
    <w:link w:val="S5"/>
    <w:locked/>
    <w:rsid w:val="00DB0978"/>
    <w:pPr>
      <w:spacing w:after="0" w:line="360" w:lineRule="auto"/>
      <w:jc w:val="center"/>
    </w:pPr>
    <w:rPr>
      <w:sz w:val="24"/>
      <w:szCs w:val="24"/>
    </w:rPr>
  </w:style>
  <w:style w:type="paragraph" w:customStyle="1" w:styleId="afffb">
    <w:name w:val="Îáû÷íûé"/>
    <w:semiHidden/>
    <w:rsid w:val="00DB0978"/>
    <w:pPr>
      <w:spacing w:after="0" w:line="240" w:lineRule="auto"/>
    </w:pPr>
    <w:rPr>
      <w:rFonts w:ascii="Times New Roman" w:eastAsia="Times New Roman" w:hAnsi="Times New Roman" w:cs="Times New Roman"/>
      <w:sz w:val="20"/>
      <w:szCs w:val="20"/>
      <w:lang w:val="en-US" w:eastAsia="ru-RU"/>
    </w:rPr>
  </w:style>
  <w:style w:type="paragraph" w:customStyle="1" w:styleId="afffc">
    <w:name w:val="Заглавие раздела"/>
    <w:basedOn w:val="20"/>
    <w:semiHidden/>
    <w:rsid w:val="00DB097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character" w:customStyle="1" w:styleId="1d">
    <w:name w:val="Заголовок_1 Знак Знак"/>
    <w:basedOn w:val="a2"/>
    <w:link w:val="1e"/>
    <w:locked/>
    <w:rsid w:val="00DB0978"/>
    <w:rPr>
      <w:b/>
      <w:caps/>
      <w:sz w:val="24"/>
      <w:szCs w:val="24"/>
    </w:rPr>
  </w:style>
  <w:style w:type="paragraph" w:customStyle="1" w:styleId="1e">
    <w:name w:val="Заголовок_1 Знак"/>
    <w:basedOn w:val="a0"/>
    <w:link w:val="1d"/>
    <w:semiHidden/>
    <w:rsid w:val="00DB0978"/>
    <w:pPr>
      <w:spacing w:after="0" w:line="360" w:lineRule="auto"/>
      <w:ind w:firstLine="709"/>
      <w:jc w:val="center"/>
    </w:pPr>
    <w:rPr>
      <w:b/>
      <w:caps/>
      <w:sz w:val="24"/>
      <w:szCs w:val="24"/>
    </w:rPr>
  </w:style>
  <w:style w:type="character" w:customStyle="1" w:styleId="ConsNonformat">
    <w:name w:val="ConsNonformat Знак Знак"/>
    <w:basedOn w:val="a2"/>
    <w:link w:val="ConsNonformat0"/>
    <w:semiHidden/>
    <w:locked/>
    <w:rsid w:val="00DB0978"/>
    <w:rPr>
      <w:rFonts w:ascii="Courier New" w:hAnsi="Courier New" w:cs="Courier New"/>
    </w:rPr>
  </w:style>
  <w:style w:type="paragraph" w:customStyle="1" w:styleId="ConsNonformat0">
    <w:name w:val="ConsNonformat Знак"/>
    <w:link w:val="ConsNonformat"/>
    <w:semiHidden/>
    <w:locked/>
    <w:rsid w:val="00DB0978"/>
    <w:pPr>
      <w:widowControl w:val="0"/>
      <w:autoSpaceDE w:val="0"/>
      <w:autoSpaceDN w:val="0"/>
      <w:adjustRightInd w:val="0"/>
      <w:spacing w:after="0" w:line="240" w:lineRule="auto"/>
    </w:pPr>
    <w:rPr>
      <w:rFonts w:ascii="Courier New" w:hAnsi="Courier New" w:cs="Courier New"/>
    </w:rPr>
  </w:style>
  <w:style w:type="paragraph" w:customStyle="1" w:styleId="afffd">
    <w:name w:val="Неразрывный основной текст"/>
    <w:basedOn w:val="a1"/>
    <w:semiHidden/>
    <w:rsid w:val="00DB0978"/>
    <w:pPr>
      <w:keepNext/>
      <w:spacing w:after="240" w:line="240" w:lineRule="atLeast"/>
      <w:ind w:left="1080" w:right="0"/>
    </w:pPr>
    <w:rPr>
      <w:rFonts w:ascii="Arial" w:hAnsi="Arial" w:cs="Arial"/>
      <w:spacing w:val="-5"/>
      <w:sz w:val="20"/>
      <w:szCs w:val="20"/>
      <w:lang w:eastAsia="en-US"/>
    </w:rPr>
  </w:style>
  <w:style w:type="paragraph" w:customStyle="1" w:styleId="afffe">
    <w:name w:val="Рисунок"/>
    <w:basedOn w:val="a0"/>
    <w:next w:val="a0"/>
    <w:rsid w:val="00DB0978"/>
    <w:pPr>
      <w:keepNext/>
      <w:spacing w:after="0" w:line="360" w:lineRule="auto"/>
      <w:ind w:left="1080" w:firstLine="709"/>
      <w:jc w:val="both"/>
    </w:pPr>
    <w:rPr>
      <w:rFonts w:ascii="Arial" w:eastAsia="Times New Roman" w:hAnsi="Arial" w:cs="Arial"/>
      <w:spacing w:val="-5"/>
      <w:sz w:val="20"/>
      <w:szCs w:val="20"/>
    </w:rPr>
  </w:style>
  <w:style w:type="paragraph" w:customStyle="1" w:styleId="affff">
    <w:name w:val="Название части"/>
    <w:basedOn w:val="a0"/>
    <w:semiHidden/>
    <w:rsid w:val="00DB0978"/>
    <w:pPr>
      <w:shd w:val="solid" w:color="auto" w:fill="auto"/>
      <w:spacing w:after="0" w:line="360" w:lineRule="exact"/>
      <w:ind w:firstLine="709"/>
      <w:jc w:val="center"/>
    </w:pPr>
    <w:rPr>
      <w:rFonts w:ascii="Arial" w:eastAsia="Times New Roman" w:hAnsi="Arial" w:cs="Arial"/>
      <w:color w:val="FFFFFF"/>
      <w:spacing w:val="-16"/>
      <w:sz w:val="26"/>
      <w:szCs w:val="26"/>
    </w:rPr>
  </w:style>
  <w:style w:type="character" w:customStyle="1" w:styleId="S7">
    <w:name w:val="S_Обычный Знак Знак Знак"/>
    <w:basedOn w:val="a2"/>
    <w:link w:val="S8"/>
    <w:locked/>
    <w:rsid w:val="00DB0978"/>
    <w:rPr>
      <w:sz w:val="24"/>
      <w:szCs w:val="24"/>
    </w:rPr>
  </w:style>
  <w:style w:type="paragraph" w:customStyle="1" w:styleId="S8">
    <w:name w:val="S_Обычный Знак Знак"/>
    <w:basedOn w:val="a0"/>
    <w:link w:val="S7"/>
    <w:locked/>
    <w:rsid w:val="00DB0978"/>
    <w:pPr>
      <w:spacing w:after="0" w:line="360" w:lineRule="auto"/>
      <w:ind w:firstLine="709"/>
      <w:jc w:val="both"/>
    </w:pPr>
    <w:rPr>
      <w:sz w:val="24"/>
      <w:szCs w:val="24"/>
    </w:rPr>
  </w:style>
  <w:style w:type="paragraph" w:customStyle="1" w:styleId="affff0">
    <w:name w:val="Подзаголовок главы"/>
    <w:basedOn w:val="a0"/>
    <w:semiHidden/>
    <w:rsid w:val="00DB0978"/>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1">
    <w:name w:val="Название предприятия"/>
    <w:basedOn w:val="a0"/>
    <w:semiHidden/>
    <w:rsid w:val="00DB0978"/>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affff2">
    <w:name w:val="Текст таблицы"/>
    <w:basedOn w:val="a0"/>
    <w:semiHidden/>
    <w:rsid w:val="00DB0978"/>
    <w:pPr>
      <w:spacing w:before="60" w:after="0" w:line="360" w:lineRule="auto"/>
      <w:ind w:firstLine="709"/>
      <w:jc w:val="both"/>
    </w:pPr>
    <w:rPr>
      <w:rFonts w:ascii="Arial" w:eastAsia="Times New Roman" w:hAnsi="Arial" w:cs="Arial"/>
      <w:spacing w:val="-5"/>
      <w:sz w:val="16"/>
      <w:szCs w:val="16"/>
    </w:rPr>
  </w:style>
  <w:style w:type="character" w:customStyle="1" w:styleId="affff3">
    <w:name w:val="Подчеркнутый Знак"/>
    <w:basedOn w:val="a2"/>
    <w:link w:val="affff4"/>
    <w:locked/>
    <w:rsid w:val="00DB0978"/>
    <w:rPr>
      <w:sz w:val="24"/>
      <w:szCs w:val="24"/>
      <w:u w:val="single"/>
    </w:rPr>
  </w:style>
  <w:style w:type="paragraph" w:customStyle="1" w:styleId="affff4">
    <w:name w:val="Подчеркнутый"/>
    <w:basedOn w:val="a0"/>
    <w:link w:val="affff3"/>
    <w:semiHidden/>
    <w:rsid w:val="00DB0978"/>
    <w:pPr>
      <w:spacing w:after="0" w:line="360" w:lineRule="auto"/>
      <w:ind w:firstLine="709"/>
      <w:jc w:val="both"/>
    </w:pPr>
    <w:rPr>
      <w:sz w:val="24"/>
      <w:szCs w:val="24"/>
      <w:u w:val="single"/>
    </w:rPr>
  </w:style>
  <w:style w:type="paragraph" w:customStyle="1" w:styleId="affff5">
    <w:name w:val="Название документа"/>
    <w:basedOn w:val="a0"/>
    <w:semiHidden/>
    <w:rsid w:val="00DB0978"/>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6">
    <w:name w:val="Нижний колонтитул (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7">
    <w:name w:val="Нижний колонтитул (перв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8">
    <w:name w:val="Нижний колонтитул (нечетный)"/>
    <w:basedOn w:val="a9"/>
    <w:semiHidden/>
    <w:rsid w:val="00DB0978"/>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rPr>
  </w:style>
  <w:style w:type="paragraph" w:customStyle="1" w:styleId="affff9">
    <w:name w:val="Подзаголовок части"/>
    <w:basedOn w:val="a0"/>
    <w:next w:val="a1"/>
    <w:semiHidden/>
    <w:rsid w:val="00DB0978"/>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a">
    <w:name w:val="Обратный адрес"/>
    <w:basedOn w:val="a0"/>
    <w:semiHidden/>
    <w:rsid w:val="00DB0978"/>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b">
    <w:name w:val="Название раздела"/>
    <w:basedOn w:val="a0"/>
    <w:next w:val="a1"/>
    <w:semiHidden/>
    <w:rsid w:val="00DB0978"/>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c">
    <w:name w:val="Подзаголовок титульного листа"/>
    <w:basedOn w:val="a0"/>
    <w:next w:val="a1"/>
    <w:semiHidden/>
    <w:rsid w:val="00DB0978"/>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d">
    <w:name w:val="Обычный в таблице Знак"/>
    <w:basedOn w:val="a2"/>
    <w:link w:val="affffe"/>
    <w:locked/>
    <w:rsid w:val="00DB0978"/>
    <w:rPr>
      <w:sz w:val="28"/>
      <w:szCs w:val="28"/>
    </w:rPr>
  </w:style>
  <w:style w:type="paragraph" w:customStyle="1" w:styleId="affffe">
    <w:name w:val="Обычный в таблице"/>
    <w:basedOn w:val="a0"/>
    <w:link w:val="affffd"/>
    <w:rsid w:val="00DB0978"/>
    <w:pPr>
      <w:spacing w:after="0" w:line="360" w:lineRule="auto"/>
      <w:ind w:firstLine="709"/>
      <w:jc w:val="both"/>
    </w:pPr>
    <w:rPr>
      <w:sz w:val="28"/>
      <w:szCs w:val="28"/>
    </w:rPr>
  </w:style>
  <w:style w:type="paragraph" w:customStyle="1" w:styleId="ConsTitle">
    <w:name w:val="ConsTitle"/>
    <w:semiHidden/>
    <w:rsid w:val="00DB09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
    <w:name w:val="Стиль1"/>
    <w:basedOn w:val="a0"/>
    <w:semiHidden/>
    <w:rsid w:val="00DB0978"/>
    <w:pPr>
      <w:spacing w:after="0" w:line="360" w:lineRule="auto"/>
      <w:ind w:firstLine="540"/>
      <w:jc w:val="center"/>
    </w:pPr>
    <w:rPr>
      <w:rFonts w:ascii="Times New Roman" w:eastAsia="Times New Roman" w:hAnsi="Times New Roman" w:cs="Times New Roman"/>
      <w:b/>
      <w:sz w:val="24"/>
      <w:szCs w:val="24"/>
      <w:lang w:eastAsia="ru-RU"/>
    </w:rPr>
  </w:style>
  <w:style w:type="paragraph" w:customStyle="1" w:styleId="2f5">
    <w:name w:val="Стиль2"/>
    <w:basedOn w:val="a0"/>
    <w:next w:val="1f"/>
    <w:semiHidden/>
    <w:rsid w:val="00DB0978"/>
    <w:pPr>
      <w:spacing w:after="0" w:line="360" w:lineRule="auto"/>
      <w:ind w:right="-8" w:firstLine="720"/>
      <w:jc w:val="center"/>
    </w:pPr>
    <w:rPr>
      <w:rFonts w:ascii="Times New Roman" w:eastAsia="Times New Roman" w:hAnsi="Times New Roman" w:cs="Times New Roman"/>
      <w:b/>
      <w:caps/>
      <w:sz w:val="24"/>
      <w:szCs w:val="24"/>
      <w:lang w:eastAsia="ru-RU"/>
    </w:rPr>
  </w:style>
  <w:style w:type="paragraph" w:customStyle="1" w:styleId="1f0">
    <w:name w:val="Заголовок1"/>
    <w:basedOn w:val="a0"/>
    <w:rsid w:val="00DB0978"/>
    <w:pPr>
      <w:tabs>
        <w:tab w:val="left" w:pos="8460"/>
      </w:tabs>
      <w:spacing w:after="0" w:line="360" w:lineRule="auto"/>
      <w:ind w:firstLine="540"/>
      <w:jc w:val="center"/>
    </w:pPr>
    <w:rPr>
      <w:rFonts w:ascii="Times New Roman" w:eastAsia="Times New Roman" w:hAnsi="Times New Roman" w:cs="Times New Roman"/>
      <w:caps/>
      <w:sz w:val="24"/>
      <w:szCs w:val="24"/>
      <w:lang w:eastAsia="ru-RU"/>
    </w:rPr>
  </w:style>
  <w:style w:type="paragraph" w:customStyle="1" w:styleId="afffff">
    <w:name w:val="База заголовка"/>
    <w:basedOn w:val="a0"/>
    <w:next w:val="a1"/>
    <w:semiHidden/>
    <w:rsid w:val="00DB0978"/>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0">
    <w:name w:val="Цитаты"/>
    <w:basedOn w:val="a0"/>
    <w:semiHidden/>
    <w:rsid w:val="00DB097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1">
    <w:name w:val="Заголовок части"/>
    <w:basedOn w:val="a0"/>
    <w:semiHidden/>
    <w:rsid w:val="00DB0978"/>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2">
    <w:name w:val="Заголовок главы"/>
    <w:basedOn w:val="a0"/>
    <w:semiHidden/>
    <w:rsid w:val="00DB0978"/>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3">
    <w:name w:val="База сноски"/>
    <w:basedOn w:val="a0"/>
    <w:semiHidden/>
    <w:rsid w:val="00DB0978"/>
    <w:pPr>
      <w:keepLines/>
      <w:spacing w:after="0" w:line="200" w:lineRule="atLeast"/>
      <w:ind w:left="1080" w:firstLine="709"/>
      <w:jc w:val="both"/>
    </w:pPr>
    <w:rPr>
      <w:rFonts w:ascii="Arial" w:eastAsia="Times New Roman" w:hAnsi="Arial" w:cs="Arial"/>
      <w:spacing w:val="-5"/>
      <w:sz w:val="16"/>
      <w:szCs w:val="16"/>
    </w:rPr>
  </w:style>
  <w:style w:type="paragraph" w:customStyle="1" w:styleId="afffff4">
    <w:name w:val="Заголовок титульного листа"/>
    <w:basedOn w:val="afffff"/>
    <w:next w:val="a0"/>
    <w:semiHidden/>
    <w:rsid w:val="00DB097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customStyle="1" w:styleId="120">
    <w:name w:val="Маркированный_1 Знак Знак2"/>
    <w:basedOn w:val="a2"/>
    <w:link w:val="1f1"/>
    <w:semiHidden/>
    <w:locked/>
    <w:rsid w:val="00DB0978"/>
    <w:rPr>
      <w:sz w:val="24"/>
      <w:szCs w:val="24"/>
    </w:rPr>
  </w:style>
  <w:style w:type="paragraph" w:customStyle="1" w:styleId="1f1">
    <w:name w:val="Маркированный_1 Знак"/>
    <w:basedOn w:val="a0"/>
    <w:link w:val="120"/>
    <w:semiHidden/>
    <w:locked/>
    <w:rsid w:val="00DB0978"/>
    <w:pPr>
      <w:tabs>
        <w:tab w:val="num" w:pos="2858"/>
      </w:tabs>
      <w:spacing w:after="0" w:line="360" w:lineRule="auto"/>
      <w:ind w:left="2858" w:hanging="360"/>
      <w:jc w:val="both"/>
    </w:pPr>
    <w:rPr>
      <w:sz w:val="24"/>
      <w:szCs w:val="24"/>
    </w:rPr>
  </w:style>
  <w:style w:type="paragraph" w:customStyle="1" w:styleId="afffff5">
    <w:name w:val="База верхнего колонтитула"/>
    <w:basedOn w:val="a0"/>
    <w:semiHidden/>
    <w:rsid w:val="00DB0978"/>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6">
    <w:name w:val="Верхний колонтитул (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7">
    <w:name w:val="Верхний колонтитул (первый)"/>
    <w:basedOn w:val="a7"/>
    <w:semiHidden/>
    <w:rsid w:val="00DB097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8">
    <w:name w:val="Верхний колонтитул (нечетный)"/>
    <w:basedOn w:val="a7"/>
    <w:semiHidden/>
    <w:rsid w:val="00DB0978"/>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9">
    <w:name w:val="База указателя"/>
    <w:basedOn w:val="a0"/>
    <w:semiHidden/>
    <w:rsid w:val="00DB0978"/>
    <w:pPr>
      <w:spacing w:after="0" w:line="240" w:lineRule="atLeast"/>
      <w:ind w:left="360" w:hanging="360"/>
      <w:jc w:val="both"/>
    </w:pPr>
    <w:rPr>
      <w:rFonts w:ascii="Arial" w:eastAsia="Times New Roman" w:hAnsi="Arial" w:cs="Arial"/>
      <w:spacing w:val="-5"/>
      <w:sz w:val="18"/>
      <w:szCs w:val="18"/>
    </w:rPr>
  </w:style>
  <w:style w:type="paragraph" w:customStyle="1" w:styleId="afffffa">
    <w:name w:val="Заголовок таблицы"/>
    <w:basedOn w:val="a0"/>
    <w:rsid w:val="00DB0978"/>
    <w:pPr>
      <w:spacing w:before="60" w:after="0" w:line="360" w:lineRule="auto"/>
      <w:ind w:firstLine="709"/>
      <w:jc w:val="center"/>
    </w:pPr>
    <w:rPr>
      <w:rFonts w:ascii="Arial Black" w:eastAsia="Times New Roman" w:hAnsi="Arial Black" w:cs="Arial Black"/>
      <w:spacing w:val="-5"/>
      <w:sz w:val="16"/>
      <w:szCs w:val="16"/>
    </w:rPr>
  </w:style>
  <w:style w:type="paragraph" w:customStyle="1" w:styleId="afffffb">
    <w:name w:val="База оглавления"/>
    <w:basedOn w:val="a0"/>
    <w:semiHidden/>
    <w:rsid w:val="00DB0978"/>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2">
    <w:name w:val="Название объекта1"/>
    <w:basedOn w:val="a0"/>
    <w:uiPriority w:val="99"/>
    <w:semiHidden/>
    <w:rsid w:val="00DB0978"/>
    <w:pPr>
      <w:spacing w:after="0"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0"/>
    <w:uiPriority w:val="99"/>
    <w:semiHidden/>
    <w:rsid w:val="00DB0978"/>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1f3">
    <w:name w:val="Цитата1"/>
    <w:basedOn w:val="a0"/>
    <w:uiPriority w:val="99"/>
    <w:semiHidden/>
    <w:rsid w:val="00DB0978"/>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4">
    <w:name w:val="Марки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5">
    <w:name w:val="Нумерованный список1"/>
    <w:basedOn w:val="a0"/>
    <w:uiPriority w:val="99"/>
    <w:semiHidden/>
    <w:rsid w:val="00DB0978"/>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afffffc">
    <w:name w:val="Таблица"/>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afffffd">
    <w:name w:val="Статья"/>
    <w:basedOn w:val="a0"/>
    <w:semiHidden/>
    <w:rsid w:val="00DB0978"/>
    <w:pPr>
      <w:spacing w:after="0" w:line="240" w:lineRule="auto"/>
      <w:jc w:val="both"/>
    </w:pPr>
    <w:rPr>
      <w:rFonts w:ascii="Times New Roman" w:eastAsia="Times New Roman" w:hAnsi="Times New Roman" w:cs="Times New Roman"/>
      <w:sz w:val="24"/>
      <w:szCs w:val="24"/>
      <w:lang w:eastAsia="ru-RU"/>
    </w:rPr>
  </w:style>
  <w:style w:type="paragraph" w:customStyle="1" w:styleId="1f6">
    <w:name w:val="текст 1"/>
    <w:basedOn w:val="a0"/>
    <w:next w:val="a0"/>
    <w:semiHidden/>
    <w:rsid w:val="00DB0978"/>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e">
    <w:name w:val="Заголовок таблици"/>
    <w:basedOn w:val="1f6"/>
    <w:semiHidden/>
    <w:rsid w:val="00DB0978"/>
    <w:rPr>
      <w:sz w:val="22"/>
    </w:rPr>
  </w:style>
  <w:style w:type="paragraph" w:customStyle="1" w:styleId="affffff">
    <w:name w:val="Номер таблици"/>
    <w:basedOn w:val="a0"/>
    <w:next w:val="a0"/>
    <w:semiHidden/>
    <w:rsid w:val="00DB0978"/>
    <w:pPr>
      <w:spacing w:after="0" w:line="240" w:lineRule="auto"/>
      <w:jc w:val="right"/>
    </w:pPr>
    <w:rPr>
      <w:rFonts w:ascii="Times New Roman" w:eastAsia="Times New Roman" w:hAnsi="Times New Roman" w:cs="Times New Roman"/>
      <w:b/>
      <w:sz w:val="20"/>
      <w:szCs w:val="24"/>
      <w:lang w:eastAsia="ru-RU"/>
    </w:rPr>
  </w:style>
  <w:style w:type="paragraph" w:customStyle="1" w:styleId="affffff0">
    <w:name w:val="Приложение"/>
    <w:basedOn w:val="a0"/>
    <w:next w:val="a0"/>
    <w:semiHidden/>
    <w:rsid w:val="00DB0978"/>
    <w:pPr>
      <w:spacing w:after="0" w:line="240" w:lineRule="auto"/>
      <w:jc w:val="right"/>
    </w:pPr>
    <w:rPr>
      <w:rFonts w:ascii="Times New Roman" w:eastAsia="Times New Roman" w:hAnsi="Times New Roman" w:cs="Times New Roman"/>
      <w:sz w:val="20"/>
      <w:szCs w:val="24"/>
      <w:lang w:eastAsia="ru-RU"/>
    </w:rPr>
  </w:style>
  <w:style w:type="paragraph" w:customStyle="1" w:styleId="affffff1">
    <w:name w:val="Обычный по таблице"/>
    <w:basedOn w:val="a0"/>
    <w:semiHidden/>
    <w:rsid w:val="00DB0978"/>
    <w:pPr>
      <w:spacing w:after="0" w:line="240" w:lineRule="auto"/>
    </w:pPr>
    <w:rPr>
      <w:rFonts w:ascii="Times New Roman" w:eastAsia="Times New Roman" w:hAnsi="Times New Roman" w:cs="Times New Roman"/>
      <w:sz w:val="24"/>
      <w:szCs w:val="24"/>
      <w:lang w:eastAsia="ru-RU"/>
    </w:rPr>
  </w:style>
  <w:style w:type="paragraph" w:customStyle="1" w:styleId="font5">
    <w:name w:val="font5"/>
    <w:basedOn w:val="a0"/>
    <w:semiHidden/>
    <w:rsid w:val="00DB097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0"/>
    <w:semiHidden/>
    <w:rsid w:val="00DB097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4">
    <w:name w:val="xl2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
    <w:name w:val="xl2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0"/>
    <w:semiHidden/>
    <w:rsid w:val="00DB097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0"/>
    <w:semiHidden/>
    <w:rsid w:val="00DB097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1">
    <w:name w:val="xl41"/>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2">
    <w:name w:val="xl42"/>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4">
    <w:name w:val="xl44"/>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0"/>
    <w:semiHidden/>
    <w:rsid w:val="00DB097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0"/>
    <w:semiHidden/>
    <w:rsid w:val="00DB097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0"/>
    <w:semiHidden/>
    <w:rsid w:val="00DB097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0"/>
    <w:semiHidden/>
    <w:rsid w:val="00DB097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0"/>
    <w:semiHidden/>
    <w:rsid w:val="00DB097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1">
    <w:name w:val="S_Заголовок 1"/>
    <w:basedOn w:val="1e"/>
    <w:qFormat/>
    <w:rsid w:val="00DB0978"/>
    <w:pPr>
      <w:numPr>
        <w:numId w:val="9"/>
      </w:numPr>
      <w:tabs>
        <w:tab w:val="clear" w:pos="1778"/>
      </w:tabs>
      <w:spacing w:line="240" w:lineRule="auto"/>
      <w:ind w:left="0" w:firstLine="709"/>
    </w:pPr>
  </w:style>
  <w:style w:type="character" w:customStyle="1" w:styleId="S20">
    <w:name w:val="S_Заголовок 2 Знак"/>
    <w:basedOn w:val="a2"/>
    <w:link w:val="S2"/>
    <w:locked/>
    <w:rsid w:val="00DB0978"/>
    <w:rPr>
      <w:b/>
      <w:sz w:val="24"/>
      <w:szCs w:val="24"/>
    </w:rPr>
  </w:style>
  <w:style w:type="paragraph" w:customStyle="1" w:styleId="S2">
    <w:name w:val="S_Заголовок 2"/>
    <w:basedOn w:val="20"/>
    <w:link w:val="S20"/>
    <w:autoRedefine/>
    <w:qFormat/>
    <w:rsid w:val="00DB0978"/>
    <w:pPr>
      <w:numPr>
        <w:ilvl w:val="1"/>
        <w:numId w:val="9"/>
      </w:numPr>
      <w:spacing w:before="120" w:after="120" w:line="240" w:lineRule="auto"/>
      <w:ind w:left="0" w:firstLine="709"/>
      <w:jc w:val="both"/>
    </w:pPr>
    <w:rPr>
      <w:rFonts w:asciiTheme="minorHAnsi" w:eastAsiaTheme="minorHAnsi" w:hAnsiTheme="minorHAnsi" w:cstheme="minorBidi"/>
      <w:bCs w:val="0"/>
      <w:color w:val="auto"/>
      <w:sz w:val="24"/>
      <w:szCs w:val="24"/>
    </w:rPr>
  </w:style>
  <w:style w:type="character" w:customStyle="1" w:styleId="S40">
    <w:name w:val="S_Заголовок 4 Знак"/>
    <w:basedOn w:val="a2"/>
    <w:link w:val="S4"/>
    <w:locked/>
    <w:rsid w:val="00DB0978"/>
    <w:rPr>
      <w:i/>
      <w:sz w:val="24"/>
      <w:szCs w:val="24"/>
    </w:rPr>
  </w:style>
  <w:style w:type="paragraph" w:customStyle="1" w:styleId="S4">
    <w:name w:val="S_Заголовок 4"/>
    <w:basedOn w:val="4"/>
    <w:link w:val="S40"/>
    <w:rsid w:val="00DB0978"/>
    <w:pPr>
      <w:keepNext w:val="0"/>
      <w:numPr>
        <w:numId w:val="9"/>
      </w:numPr>
      <w:spacing w:before="0" w:after="0" w:line="240" w:lineRule="auto"/>
      <w:jc w:val="left"/>
    </w:pPr>
    <w:rPr>
      <w:rFonts w:asciiTheme="minorHAnsi" w:eastAsiaTheme="minorHAnsi" w:hAnsiTheme="minorHAnsi" w:cstheme="minorBidi"/>
      <w:b w:val="0"/>
      <w:bCs w:val="0"/>
      <w:i/>
      <w:sz w:val="24"/>
      <w:szCs w:val="24"/>
      <w:lang w:eastAsia="en-US"/>
    </w:rPr>
  </w:style>
  <w:style w:type="character" w:customStyle="1" w:styleId="S9">
    <w:name w:val="S_Обычный Знак"/>
    <w:basedOn w:val="a2"/>
    <w:link w:val="Sa"/>
    <w:locked/>
    <w:rsid w:val="00DB0978"/>
    <w:rPr>
      <w:sz w:val="24"/>
      <w:szCs w:val="24"/>
    </w:rPr>
  </w:style>
  <w:style w:type="paragraph" w:customStyle="1" w:styleId="Sa">
    <w:name w:val="S_Обычный"/>
    <w:basedOn w:val="a0"/>
    <w:link w:val="S9"/>
    <w:qFormat/>
    <w:rsid w:val="00DB0978"/>
    <w:pPr>
      <w:spacing w:after="0" w:line="240" w:lineRule="auto"/>
      <w:ind w:firstLine="709"/>
      <w:jc w:val="both"/>
    </w:pPr>
    <w:rPr>
      <w:sz w:val="24"/>
      <w:szCs w:val="24"/>
    </w:rPr>
  </w:style>
  <w:style w:type="character" w:customStyle="1" w:styleId="affffff2">
    <w:name w:val="Статья Знак Знак"/>
    <w:basedOn w:val="a2"/>
    <w:link w:val="affffff3"/>
    <w:locked/>
    <w:rsid w:val="00DB0978"/>
    <w:rPr>
      <w:sz w:val="24"/>
      <w:szCs w:val="24"/>
    </w:rPr>
  </w:style>
  <w:style w:type="paragraph" w:customStyle="1" w:styleId="affffff3">
    <w:name w:val="Статья Знак"/>
    <w:basedOn w:val="a0"/>
    <w:link w:val="affffff2"/>
    <w:semiHidden/>
    <w:rsid w:val="00DB0978"/>
    <w:pPr>
      <w:spacing w:after="0" w:line="240" w:lineRule="auto"/>
      <w:jc w:val="both"/>
    </w:pPr>
    <w:rPr>
      <w:sz w:val="24"/>
      <w:szCs w:val="24"/>
    </w:rPr>
  </w:style>
  <w:style w:type="paragraph" w:customStyle="1" w:styleId="Sb">
    <w:name w:val="S_Титульный"/>
    <w:basedOn w:val="Sa"/>
    <w:rsid w:val="00DB0978"/>
    <w:pPr>
      <w:ind w:left="3240" w:firstLine="0"/>
      <w:jc w:val="right"/>
    </w:pPr>
    <w:rPr>
      <w:b/>
      <w:sz w:val="32"/>
      <w:szCs w:val="32"/>
    </w:rPr>
  </w:style>
  <w:style w:type="paragraph" w:customStyle="1" w:styleId="Sc">
    <w:name w:val="S_Обычный в таблице"/>
    <w:basedOn w:val="a0"/>
    <w:rsid w:val="00DB0978"/>
    <w:pPr>
      <w:spacing w:after="0" w:line="360" w:lineRule="auto"/>
      <w:jc w:val="center"/>
    </w:pPr>
    <w:rPr>
      <w:rFonts w:ascii="Times New Roman" w:eastAsia="Times New Roman" w:hAnsi="Times New Roman" w:cs="Times New Roman"/>
      <w:sz w:val="24"/>
      <w:szCs w:val="24"/>
      <w:lang w:eastAsia="ru-RU"/>
    </w:rPr>
  </w:style>
  <w:style w:type="character" w:customStyle="1" w:styleId="Sd">
    <w:name w:val="S_Заголовок таблицы Знак"/>
    <w:basedOn w:val="S9"/>
    <w:link w:val="Se"/>
    <w:locked/>
    <w:rsid w:val="00DB0978"/>
    <w:rPr>
      <w:sz w:val="24"/>
      <w:szCs w:val="24"/>
      <w:u w:val="single"/>
    </w:rPr>
  </w:style>
  <w:style w:type="paragraph" w:customStyle="1" w:styleId="Se">
    <w:name w:val="S_Заголовок таблицы"/>
    <w:basedOn w:val="a0"/>
    <w:link w:val="Sd"/>
    <w:rsid w:val="00DB0978"/>
    <w:pPr>
      <w:spacing w:after="40" w:line="240" w:lineRule="auto"/>
      <w:ind w:firstLine="709"/>
      <w:jc w:val="center"/>
    </w:pPr>
    <w:rPr>
      <w:sz w:val="24"/>
      <w:szCs w:val="24"/>
      <w:u w:val="single"/>
    </w:rPr>
  </w:style>
  <w:style w:type="paragraph" w:customStyle="1" w:styleId="S0">
    <w:name w:val="S_рисунок"/>
    <w:basedOn w:val="a0"/>
    <w:autoRedefine/>
    <w:rsid w:val="00DB0978"/>
    <w:pPr>
      <w:numPr>
        <w:numId w:val="10"/>
      </w:numPr>
      <w:suppressAutoHyphens/>
      <w:spacing w:after="0" w:line="240" w:lineRule="auto"/>
      <w:ind w:left="357" w:hanging="357"/>
      <w:jc w:val="center"/>
    </w:pPr>
    <w:rPr>
      <w:rFonts w:ascii="Times New Roman" w:eastAsia="Times New Roman" w:hAnsi="Times New Roman" w:cs="Times New Roman"/>
      <w:sz w:val="24"/>
      <w:szCs w:val="24"/>
      <w:lang w:eastAsia="ru-RU"/>
    </w:rPr>
  </w:style>
  <w:style w:type="character" w:customStyle="1" w:styleId="S11">
    <w:name w:val="S_Таблица Знак1"/>
    <w:basedOn w:val="a2"/>
    <w:link w:val="S"/>
    <w:locked/>
    <w:rsid w:val="00DB0978"/>
    <w:rPr>
      <w:sz w:val="24"/>
      <w:szCs w:val="24"/>
    </w:rPr>
  </w:style>
  <w:style w:type="paragraph" w:customStyle="1" w:styleId="S">
    <w:name w:val="S_Таблица"/>
    <w:basedOn w:val="a0"/>
    <w:link w:val="S11"/>
    <w:autoRedefine/>
    <w:qFormat/>
    <w:rsid w:val="00DB0978"/>
    <w:pPr>
      <w:keepNext/>
      <w:keepLines/>
      <w:numPr>
        <w:numId w:val="11"/>
      </w:numPr>
      <w:spacing w:after="0" w:line="360" w:lineRule="auto"/>
      <w:jc w:val="right"/>
    </w:pPr>
    <w:rPr>
      <w:sz w:val="24"/>
      <w:szCs w:val="24"/>
    </w:rPr>
  </w:style>
  <w:style w:type="paragraph" w:customStyle="1" w:styleId="affffff4">
    <w:name w:val="Заголовок"/>
    <w:basedOn w:val="a0"/>
    <w:next w:val="a1"/>
    <w:rsid w:val="00DB0978"/>
    <w:pPr>
      <w:keepNext/>
      <w:suppressAutoHyphens/>
      <w:spacing w:before="240" w:after="120" w:line="240" w:lineRule="auto"/>
    </w:pPr>
    <w:rPr>
      <w:rFonts w:ascii="Arial" w:eastAsia="Arial Unicode MS" w:hAnsi="Arial" w:cs="Tahoma"/>
      <w:sz w:val="28"/>
      <w:szCs w:val="28"/>
      <w:lang w:eastAsia="ar-SA"/>
    </w:rPr>
  </w:style>
  <w:style w:type="paragraph" w:customStyle="1" w:styleId="12">
    <w:name w:val="Таблица 1 + Обычный"/>
    <w:basedOn w:val="a0"/>
    <w:autoRedefine/>
    <w:semiHidden/>
    <w:rsid w:val="00DB0978"/>
    <w:pPr>
      <w:numPr>
        <w:numId w:val="12"/>
      </w:numPr>
      <w:spacing w:after="0" w:line="360" w:lineRule="auto"/>
      <w:jc w:val="right"/>
    </w:pPr>
    <w:rPr>
      <w:rFonts w:ascii="Times New Roman" w:eastAsia="Times New Roman" w:hAnsi="Times New Roman" w:cs="Times New Roman"/>
      <w:spacing w:val="2"/>
      <w:sz w:val="24"/>
      <w:szCs w:val="24"/>
      <w:lang w:eastAsia="ru-RU"/>
    </w:rPr>
  </w:style>
  <w:style w:type="paragraph" w:customStyle="1" w:styleId="1f7">
    <w:name w:val="Маркированный_1"/>
    <w:basedOn w:val="a0"/>
    <w:rsid w:val="00DB0978"/>
    <w:pPr>
      <w:tabs>
        <w:tab w:val="num" w:pos="2858"/>
      </w:tabs>
      <w:spacing w:after="0" w:line="360" w:lineRule="auto"/>
      <w:ind w:left="2858" w:hanging="360"/>
      <w:jc w:val="both"/>
    </w:pPr>
    <w:rPr>
      <w:rFonts w:ascii="Times New Roman" w:eastAsia="Times New Roman" w:hAnsi="Times New Roman" w:cs="Times New Roman"/>
      <w:sz w:val="24"/>
      <w:szCs w:val="24"/>
      <w:lang w:eastAsia="ru-RU"/>
    </w:rPr>
  </w:style>
  <w:style w:type="paragraph" w:customStyle="1" w:styleId="1">
    <w:name w:val="Рисунок 1 + Обычный"/>
    <w:basedOn w:val="a0"/>
    <w:autoRedefine/>
    <w:semiHidden/>
    <w:rsid w:val="00DB0978"/>
    <w:pPr>
      <w:numPr>
        <w:numId w:val="13"/>
      </w:numPr>
      <w:spacing w:after="0" w:line="360" w:lineRule="auto"/>
      <w:jc w:val="right"/>
    </w:pPr>
    <w:rPr>
      <w:rFonts w:ascii="Times New Roman" w:eastAsia="Times New Roman" w:hAnsi="Times New Roman" w:cs="Times New Roman"/>
      <w:sz w:val="24"/>
      <w:szCs w:val="24"/>
      <w:lang w:eastAsia="ru-RU"/>
    </w:rPr>
  </w:style>
  <w:style w:type="paragraph" w:customStyle="1" w:styleId="-2">
    <w:name w:val="УГТП-Заголовок 2"/>
    <w:basedOn w:val="a0"/>
    <w:semiHidden/>
    <w:rsid w:val="00DB0978"/>
    <w:pPr>
      <w:spacing w:before="240" w:after="0" w:line="240" w:lineRule="auto"/>
      <w:ind w:left="284" w:right="284" w:firstLine="851"/>
      <w:jc w:val="both"/>
    </w:pPr>
    <w:rPr>
      <w:rFonts w:ascii="Arial" w:eastAsia="Times New Roman" w:hAnsi="Arial" w:cs="Arial"/>
      <w:b/>
      <w:sz w:val="28"/>
      <w:szCs w:val="28"/>
      <w:lang w:eastAsia="ru-RU"/>
    </w:rPr>
  </w:style>
  <w:style w:type="paragraph" w:customStyle="1" w:styleId="S12">
    <w:name w:val="S_Таблица 1"/>
    <w:basedOn w:val="Sa"/>
    <w:autoRedefine/>
    <w:rsid w:val="00DB0978"/>
    <w:pPr>
      <w:ind w:left="2325" w:hanging="1605"/>
      <w:jc w:val="right"/>
    </w:pPr>
  </w:style>
  <w:style w:type="paragraph" w:customStyle="1" w:styleId="xl106">
    <w:name w:val="xl106"/>
    <w:basedOn w:val="a0"/>
    <w:semiHidden/>
    <w:rsid w:val="00DB0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lang w:eastAsia="ru-RU"/>
    </w:rPr>
  </w:style>
  <w:style w:type="paragraph" w:customStyle="1" w:styleId="affffff5">
    <w:name w:val="Т"/>
    <w:basedOn w:val="a0"/>
    <w:autoRedefine/>
    <w:rsid w:val="00DB0978"/>
    <w:pPr>
      <w:tabs>
        <w:tab w:val="num" w:pos="834"/>
      </w:tabs>
      <w:spacing w:after="0" w:line="360" w:lineRule="auto"/>
      <w:ind w:left="834" w:right="-158" w:hanging="114"/>
      <w:jc w:val="right"/>
    </w:pPr>
    <w:rPr>
      <w:rFonts w:ascii="Times New Roman" w:eastAsia="Times New Roman" w:hAnsi="Times New Roman" w:cs="Times New Roman"/>
      <w:sz w:val="24"/>
      <w:szCs w:val="24"/>
      <w:lang w:eastAsia="ru-RU"/>
    </w:rPr>
  </w:style>
  <w:style w:type="paragraph" w:customStyle="1" w:styleId="-S">
    <w:name w:val="- S_Маркированный"/>
    <w:basedOn w:val="Sa"/>
    <w:qFormat/>
    <w:rsid w:val="00DB0978"/>
    <w:pPr>
      <w:numPr>
        <w:numId w:val="14"/>
      </w:numPr>
      <w:tabs>
        <w:tab w:val="left" w:pos="1021"/>
      </w:tabs>
      <w:ind w:left="0" w:firstLine="680"/>
    </w:pPr>
  </w:style>
  <w:style w:type="character" w:customStyle="1" w:styleId="Sf">
    <w:name w:val="S_Отступ Знак"/>
    <w:basedOn w:val="a2"/>
    <w:link w:val="Sf0"/>
    <w:locked/>
    <w:rsid w:val="00DB0978"/>
    <w:rPr>
      <w:bCs/>
      <w:sz w:val="24"/>
      <w:szCs w:val="32"/>
    </w:rPr>
  </w:style>
  <w:style w:type="paragraph" w:customStyle="1" w:styleId="Sf0">
    <w:name w:val="S_Отступ"/>
    <w:basedOn w:val="a0"/>
    <w:link w:val="Sf"/>
    <w:autoRedefine/>
    <w:qFormat/>
    <w:rsid w:val="00DB0978"/>
    <w:pPr>
      <w:spacing w:after="0" w:line="240" w:lineRule="auto"/>
      <w:ind w:firstLine="709"/>
      <w:jc w:val="both"/>
    </w:pPr>
    <w:rPr>
      <w:bCs/>
      <w:sz w:val="24"/>
      <w:szCs w:val="32"/>
    </w:rPr>
  </w:style>
  <w:style w:type="character" w:customStyle="1" w:styleId="affffff6">
    <w:name w:val="пояснилка Знак"/>
    <w:basedOn w:val="a2"/>
    <w:link w:val="affffff7"/>
    <w:locked/>
    <w:rsid w:val="00DB0978"/>
    <w:rPr>
      <w:sz w:val="28"/>
      <w:szCs w:val="28"/>
    </w:rPr>
  </w:style>
  <w:style w:type="paragraph" w:customStyle="1" w:styleId="affffff7">
    <w:name w:val="пояснилка"/>
    <w:basedOn w:val="a0"/>
    <w:link w:val="affffff6"/>
    <w:rsid w:val="00DB0978"/>
    <w:pPr>
      <w:tabs>
        <w:tab w:val="num" w:pos="-142"/>
      </w:tabs>
      <w:spacing w:after="0" w:line="240" w:lineRule="auto"/>
      <w:ind w:right="284" w:firstLine="709"/>
      <w:jc w:val="both"/>
    </w:pPr>
    <w:rPr>
      <w:sz w:val="28"/>
      <w:szCs w:val="28"/>
    </w:rPr>
  </w:style>
  <w:style w:type="paragraph" w:customStyle="1" w:styleId="affffff8">
    <w:name w:val="Заголовок таблицы + Обычный"/>
    <w:basedOn w:val="a0"/>
    <w:uiPriority w:val="99"/>
    <w:rsid w:val="00DB0978"/>
    <w:pPr>
      <w:shd w:val="clear" w:color="auto" w:fill="FFFFFF"/>
      <w:suppressAutoHyphens/>
      <w:spacing w:after="0" w:line="240" w:lineRule="auto"/>
      <w:ind w:right="76" w:firstLine="570"/>
    </w:pPr>
    <w:rPr>
      <w:rFonts w:ascii="Times New Roman" w:eastAsia="Times New Roman" w:hAnsi="Times New Roman" w:cs="Times New Roman"/>
      <w:color w:val="000000"/>
      <w:spacing w:val="2"/>
      <w:sz w:val="24"/>
      <w:szCs w:val="24"/>
      <w:lang w:eastAsia="ar-SA"/>
    </w:rPr>
  </w:style>
  <w:style w:type="character" w:customStyle="1" w:styleId="affffff9">
    <w:name w:val="ГРАД Основной текст Знак Знак"/>
    <w:basedOn w:val="a2"/>
    <w:link w:val="affffffa"/>
    <w:locked/>
    <w:rsid w:val="00DB0978"/>
    <w:rPr>
      <w:bCs/>
      <w:color w:val="000000"/>
      <w:spacing w:val="4"/>
      <w:sz w:val="24"/>
      <w:szCs w:val="28"/>
    </w:rPr>
  </w:style>
  <w:style w:type="paragraph" w:customStyle="1" w:styleId="affffffa">
    <w:name w:val="ГРАД Основной текст"/>
    <w:basedOn w:val="a0"/>
    <w:link w:val="affffff9"/>
    <w:autoRedefine/>
    <w:rsid w:val="00DB0978"/>
    <w:pPr>
      <w:tabs>
        <w:tab w:val="left" w:pos="540"/>
        <w:tab w:val="left" w:pos="1080"/>
        <w:tab w:val="left" w:pos="1260"/>
        <w:tab w:val="left" w:pos="1620"/>
      </w:tabs>
      <w:spacing w:after="0" w:line="360" w:lineRule="auto"/>
      <w:ind w:firstLine="709"/>
      <w:jc w:val="both"/>
    </w:pPr>
    <w:rPr>
      <w:bCs/>
      <w:color w:val="000000"/>
      <w:spacing w:val="4"/>
      <w:sz w:val="24"/>
      <w:szCs w:val="28"/>
    </w:rPr>
  </w:style>
  <w:style w:type="paragraph" w:customStyle="1" w:styleId="affffffb">
    <w:name w:val="ГРАД Список маркированный"/>
    <w:basedOn w:val="afa"/>
    <w:autoRedefine/>
    <w:rsid w:val="00DB0978"/>
    <w:pPr>
      <w:tabs>
        <w:tab w:val="left" w:pos="900"/>
        <w:tab w:val="left" w:pos="1080"/>
      </w:tabs>
      <w:ind w:left="0" w:firstLine="709"/>
      <w:contextualSpacing w:val="0"/>
    </w:pPr>
    <w:rPr>
      <w:color w:val="000000"/>
      <w:spacing w:val="-1"/>
    </w:rPr>
  </w:style>
  <w:style w:type="paragraph" w:customStyle="1" w:styleId="1f8">
    <w:name w:val="Обычный1"/>
    <w:rsid w:val="00DB0978"/>
    <w:pPr>
      <w:widowControl w:val="0"/>
      <w:snapToGrid w:val="0"/>
      <w:spacing w:after="0" w:line="240" w:lineRule="auto"/>
    </w:pPr>
    <w:rPr>
      <w:rFonts w:ascii="Arial" w:eastAsia="Times New Roman" w:hAnsi="Arial" w:cs="Times New Roman"/>
      <w:sz w:val="20"/>
      <w:szCs w:val="20"/>
      <w:lang w:eastAsia="ru-RU"/>
    </w:rPr>
  </w:style>
  <w:style w:type="paragraph" w:customStyle="1" w:styleId="ConsNormal">
    <w:name w:val="ConsNormal"/>
    <w:rsid w:val="00DB0978"/>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f1">
    <w:name w:val="Стиль S_Маркированный + Междустр.интервал:  полуторный"/>
    <w:basedOn w:val="a0"/>
    <w:autoRedefine/>
    <w:uiPriority w:val="99"/>
    <w:rsid w:val="00DB0978"/>
    <w:pPr>
      <w:widowControl w:val="0"/>
      <w:autoSpaceDE w:val="0"/>
      <w:autoSpaceDN w:val="0"/>
      <w:adjustRightInd w:val="0"/>
      <w:spacing w:after="0" w:line="240" w:lineRule="auto"/>
      <w:ind w:left="-14" w:hanging="25"/>
    </w:pPr>
    <w:rPr>
      <w:rFonts w:ascii="Times New Roman" w:eastAsia="Times New Roman" w:hAnsi="Times New Roman" w:cs="Times New Roman"/>
      <w:color w:val="000000"/>
      <w:sz w:val="20"/>
      <w:szCs w:val="20"/>
      <w:lang w:eastAsia="ru-RU"/>
    </w:rPr>
  </w:style>
  <w:style w:type="paragraph" w:customStyle="1" w:styleId="10">
    <w:name w:val="ГРАД 1 Заголовок"/>
    <w:basedOn w:val="15"/>
    <w:autoRedefine/>
    <w:rsid w:val="00DB0978"/>
    <w:pPr>
      <w:keepNext w:val="0"/>
      <w:keepLines w:val="0"/>
      <w:pageBreakBefore/>
      <w:numPr>
        <w:numId w:val="15"/>
      </w:numPr>
      <w:spacing w:before="0" w:line="240" w:lineRule="auto"/>
      <w:jc w:val="both"/>
    </w:pPr>
    <w:rPr>
      <w:rFonts w:ascii="Times New Roman" w:eastAsia="Times New Roman" w:hAnsi="Times New Roman" w:cs="Arial"/>
      <w:caps/>
      <w:color w:val="auto"/>
      <w:kern w:val="32"/>
      <w:sz w:val="24"/>
      <w:szCs w:val="32"/>
      <w:lang w:eastAsia="ru-RU"/>
    </w:rPr>
  </w:style>
  <w:style w:type="paragraph" w:customStyle="1" w:styleId="11">
    <w:name w:val="ГРАД 1.1 Заголовок"/>
    <w:basedOn w:val="20"/>
    <w:autoRedefine/>
    <w:rsid w:val="00DB0978"/>
    <w:pPr>
      <w:keepLines w:val="0"/>
      <w:numPr>
        <w:ilvl w:val="1"/>
        <w:numId w:val="15"/>
      </w:numPr>
      <w:spacing w:before="120" w:after="240" w:line="360" w:lineRule="auto"/>
      <w:jc w:val="both"/>
    </w:pPr>
    <w:rPr>
      <w:rFonts w:ascii="Times New Roman" w:eastAsia="Times New Roman" w:hAnsi="Times New Roman" w:cs="Times New Roman"/>
      <w:color w:val="auto"/>
      <w:sz w:val="24"/>
      <w:szCs w:val="20"/>
      <w:lang w:eastAsia="ru-RU"/>
    </w:rPr>
  </w:style>
  <w:style w:type="paragraph" w:customStyle="1" w:styleId="Default">
    <w:name w:val="Default"/>
    <w:rsid w:val="00DB0978"/>
    <w:pPr>
      <w:widowControl w:val="0"/>
      <w:suppressAutoHyphens/>
      <w:autoSpaceDE w:val="0"/>
      <w:spacing w:after="0" w:line="240" w:lineRule="auto"/>
    </w:pPr>
    <w:rPr>
      <w:rFonts w:ascii="TTE1A887F8t00" w:eastAsia="Arial" w:hAnsi="TTE1A887F8t00" w:cs="Times New Roman"/>
      <w:color w:val="000000"/>
      <w:sz w:val="24"/>
      <w:szCs w:val="24"/>
      <w:lang w:eastAsia="ar-SA"/>
    </w:rPr>
  </w:style>
  <w:style w:type="character" w:styleId="affffffc">
    <w:name w:val="annotation reference"/>
    <w:basedOn w:val="a2"/>
    <w:semiHidden/>
    <w:unhideWhenUsed/>
    <w:rsid w:val="00DB0978"/>
    <w:rPr>
      <w:sz w:val="16"/>
      <w:szCs w:val="16"/>
    </w:rPr>
  </w:style>
  <w:style w:type="character" w:styleId="affffffd">
    <w:name w:val="line number"/>
    <w:basedOn w:val="a2"/>
    <w:semiHidden/>
    <w:unhideWhenUsed/>
    <w:rsid w:val="00DB0978"/>
    <w:rPr>
      <w:sz w:val="18"/>
      <w:szCs w:val="18"/>
    </w:rPr>
  </w:style>
  <w:style w:type="character" w:customStyle="1" w:styleId="affffffe">
    <w:name w:val="Надстрочный"/>
    <w:semiHidden/>
    <w:rsid w:val="00DB0978"/>
    <w:rPr>
      <w:b/>
      <w:bCs/>
      <w:vertAlign w:val="superscript"/>
    </w:rPr>
  </w:style>
  <w:style w:type="character" w:customStyle="1" w:styleId="47">
    <w:name w:val="Знак4"/>
    <w:basedOn w:val="a2"/>
    <w:semiHidden/>
    <w:locked/>
    <w:rsid w:val="00DB0978"/>
    <w:rPr>
      <w:rFonts w:ascii="Arial" w:hAnsi="Arial" w:cs="Arial" w:hint="default"/>
      <w:b/>
      <w:bCs/>
      <w:i/>
      <w:iCs/>
      <w:sz w:val="28"/>
      <w:szCs w:val="28"/>
      <w:lang w:val="ru-RU" w:eastAsia="ru-RU" w:bidi="ar-SA"/>
    </w:rPr>
  </w:style>
  <w:style w:type="character" w:customStyle="1" w:styleId="1f9">
    <w:name w:val="Заголовок_1 Знак Знак Знак"/>
    <w:basedOn w:val="a2"/>
    <w:semiHidden/>
    <w:rsid w:val="00DB0978"/>
    <w:rPr>
      <w:b/>
      <w:bCs w:val="0"/>
      <w:caps/>
      <w:sz w:val="24"/>
      <w:szCs w:val="24"/>
      <w:lang w:val="ru-RU" w:eastAsia="ru-RU" w:bidi="ar-SA"/>
    </w:rPr>
  </w:style>
  <w:style w:type="character" w:customStyle="1" w:styleId="afffffff">
    <w:name w:val="Вступление"/>
    <w:semiHidden/>
    <w:rsid w:val="00DB0978"/>
    <w:rPr>
      <w:rFonts w:ascii="Arial Black" w:hAnsi="Arial Black" w:cs="Arial Black" w:hint="default"/>
      <w:spacing w:val="-4"/>
      <w:sz w:val="18"/>
      <w:szCs w:val="18"/>
    </w:rPr>
  </w:style>
  <w:style w:type="character" w:customStyle="1" w:styleId="afffffff0">
    <w:name w:val="Девиз"/>
    <w:basedOn w:val="a2"/>
    <w:semiHidden/>
    <w:rsid w:val="00DB0978"/>
    <w:rPr>
      <w:i/>
      <w:iCs/>
      <w:spacing w:val="-6"/>
      <w:sz w:val="24"/>
      <w:szCs w:val="24"/>
      <w:lang w:val="ru-RU" w:eastAsia="x-none"/>
    </w:rPr>
  </w:style>
  <w:style w:type="character" w:customStyle="1" w:styleId="1fa">
    <w:name w:val="Знак1"/>
    <w:basedOn w:val="a2"/>
    <w:semiHidden/>
    <w:rsid w:val="00DB0978"/>
    <w:rPr>
      <w:rFonts w:ascii="Arial" w:hAnsi="Arial" w:cs="Arial" w:hint="default"/>
      <w:b/>
      <w:bCs/>
      <w:i/>
      <w:iCs/>
      <w:sz w:val="28"/>
      <w:szCs w:val="28"/>
      <w:lang w:val="ru-RU" w:eastAsia="ru-RU" w:bidi="ar-SA"/>
    </w:rPr>
  </w:style>
  <w:style w:type="character" w:customStyle="1" w:styleId="1fb">
    <w:name w:val="Заголовок_1"/>
    <w:semiHidden/>
    <w:rsid w:val="00DB0978"/>
    <w:rPr>
      <w:caps/>
    </w:rPr>
  </w:style>
  <w:style w:type="character" w:customStyle="1" w:styleId="1fc">
    <w:name w:val="Маркированный_1 Знак Знак"/>
    <w:basedOn w:val="a2"/>
    <w:semiHidden/>
    <w:rsid w:val="00DB0978"/>
    <w:rPr>
      <w:sz w:val="24"/>
      <w:szCs w:val="24"/>
      <w:lang w:val="ru-RU" w:eastAsia="ru-RU" w:bidi="ar-SA"/>
    </w:rPr>
  </w:style>
  <w:style w:type="character" w:customStyle="1" w:styleId="afffffff1">
    <w:name w:val="Подчеркнутый Знак Знак"/>
    <w:basedOn w:val="a2"/>
    <w:semiHidden/>
    <w:rsid w:val="00DB0978"/>
    <w:rPr>
      <w:sz w:val="24"/>
      <w:szCs w:val="24"/>
      <w:u w:val="single"/>
      <w:lang w:val="ru-RU" w:eastAsia="ru-RU" w:bidi="ar-SA"/>
    </w:rPr>
  </w:style>
  <w:style w:type="character" w:customStyle="1" w:styleId="1fd">
    <w:name w:val="Знак Знак1"/>
    <w:basedOn w:val="a2"/>
    <w:semiHidden/>
    <w:rsid w:val="00DB0978"/>
    <w:rPr>
      <w:sz w:val="24"/>
      <w:szCs w:val="24"/>
      <w:u w:val="single"/>
      <w:lang w:val="ru-RU" w:eastAsia="ru-RU" w:bidi="ar-SA"/>
    </w:rPr>
  </w:style>
  <w:style w:type="character" w:customStyle="1" w:styleId="1fe">
    <w:name w:val="Маркированный_1 Знак Знак Знак"/>
    <w:basedOn w:val="a2"/>
    <w:semiHidden/>
    <w:rsid w:val="00DB0978"/>
    <w:rPr>
      <w:sz w:val="24"/>
      <w:szCs w:val="24"/>
      <w:lang w:val="ru-RU" w:eastAsia="ru-RU" w:bidi="ar-SA"/>
    </w:rPr>
  </w:style>
  <w:style w:type="character" w:customStyle="1" w:styleId="afffffff2">
    <w:name w:val="Знак Знак Знак Знак"/>
    <w:basedOn w:val="a2"/>
    <w:semiHidden/>
    <w:rsid w:val="00DB0978"/>
    <w:rPr>
      <w:sz w:val="24"/>
      <w:szCs w:val="24"/>
      <w:lang w:val="ru-RU" w:eastAsia="ru-RU" w:bidi="ar-SA"/>
    </w:rPr>
  </w:style>
  <w:style w:type="character" w:customStyle="1" w:styleId="2f6">
    <w:name w:val="Знак2"/>
    <w:basedOn w:val="a2"/>
    <w:semiHidden/>
    <w:rsid w:val="00DB0978"/>
    <w:rPr>
      <w:b/>
      <w:bCs/>
      <w:sz w:val="24"/>
      <w:szCs w:val="24"/>
      <w:lang w:val="ru-RU" w:eastAsia="ru-RU" w:bidi="ar-SA"/>
    </w:rPr>
  </w:style>
  <w:style w:type="character" w:customStyle="1" w:styleId="afffffff3">
    <w:name w:val="Подчеркнутый Знак Знак Знак"/>
    <w:basedOn w:val="a2"/>
    <w:semiHidden/>
    <w:rsid w:val="00DB0978"/>
    <w:rPr>
      <w:sz w:val="24"/>
      <w:szCs w:val="24"/>
      <w:u w:val="single"/>
      <w:lang w:val="ru-RU" w:eastAsia="ru-RU" w:bidi="ar-SA"/>
    </w:rPr>
  </w:style>
  <w:style w:type="character" w:customStyle="1" w:styleId="1ff">
    <w:name w:val="Маркированный_1 Знак Знак Знак Знак"/>
    <w:basedOn w:val="a2"/>
    <w:semiHidden/>
    <w:rsid w:val="00DB0978"/>
    <w:rPr>
      <w:sz w:val="24"/>
      <w:szCs w:val="24"/>
      <w:lang w:val="ru-RU" w:eastAsia="ru-RU" w:bidi="ar-SA"/>
    </w:rPr>
  </w:style>
  <w:style w:type="character" w:customStyle="1" w:styleId="2f7">
    <w:name w:val="Знак2 Знак Знак"/>
    <w:basedOn w:val="a2"/>
    <w:semiHidden/>
    <w:rsid w:val="00DB0978"/>
    <w:rPr>
      <w:b/>
      <w:bCs/>
      <w:sz w:val="24"/>
      <w:szCs w:val="24"/>
      <w:lang w:val="ru-RU" w:eastAsia="ru-RU" w:bidi="ar-SA"/>
    </w:rPr>
  </w:style>
  <w:style w:type="character" w:customStyle="1" w:styleId="1ff0">
    <w:name w:val="Подчеркнутый Знак Знак1"/>
    <w:basedOn w:val="a2"/>
    <w:semiHidden/>
    <w:rsid w:val="00DB0978"/>
    <w:rPr>
      <w:sz w:val="24"/>
      <w:szCs w:val="24"/>
      <w:u w:val="single"/>
      <w:lang w:val="ru-RU" w:eastAsia="ru-RU" w:bidi="ar-SA"/>
    </w:rPr>
  </w:style>
  <w:style w:type="paragraph" w:customStyle="1" w:styleId="Sf2">
    <w:name w:val="S_Маркированный"/>
    <w:basedOn w:val="a0"/>
    <w:link w:val="Sf3"/>
    <w:qFormat/>
    <w:rsid w:val="00DB0978"/>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3">
    <w:name w:val="S_Маркированный Знак"/>
    <w:basedOn w:val="a2"/>
    <w:link w:val="Sf2"/>
    <w:locked/>
    <w:rsid w:val="00DB0978"/>
    <w:rPr>
      <w:rFonts w:ascii="Times New Roman" w:eastAsia="Times New Roman" w:hAnsi="Times New Roman" w:cs="Times New Roman"/>
      <w:sz w:val="24"/>
      <w:szCs w:val="24"/>
      <w:lang w:eastAsia="ru-RU"/>
    </w:rPr>
  </w:style>
  <w:style w:type="paragraph" w:customStyle="1" w:styleId="S3">
    <w:name w:val="S_Заголовок 3"/>
    <w:basedOn w:val="a0"/>
    <w:link w:val="S30"/>
    <w:qFormat/>
    <w:rsid w:val="00DB0978"/>
    <w:pPr>
      <w:numPr>
        <w:ilvl w:val="2"/>
        <w:numId w:val="9"/>
      </w:numPr>
      <w:tabs>
        <w:tab w:val="clear" w:pos="1145"/>
      </w:tabs>
      <w:spacing w:after="0" w:line="360" w:lineRule="auto"/>
      <w:ind w:left="0" w:firstLine="709"/>
      <w:jc w:val="both"/>
    </w:pPr>
    <w:rPr>
      <w:rFonts w:ascii="Times New Roman" w:eastAsia="Times New Roman" w:hAnsi="Times New Roman" w:cs="Times New Roman"/>
      <w:sz w:val="24"/>
      <w:szCs w:val="24"/>
      <w:u w:val="single"/>
      <w:lang w:eastAsia="ru-RU"/>
    </w:rPr>
  </w:style>
  <w:style w:type="character" w:customStyle="1" w:styleId="S30">
    <w:name w:val="S_Заголовок 3 Знак"/>
    <w:basedOn w:val="30"/>
    <w:link w:val="S3"/>
    <w:locked/>
    <w:rsid w:val="00DB0978"/>
    <w:rPr>
      <w:rFonts w:ascii="Times New Roman" w:eastAsia="Times New Roman" w:hAnsi="Times New Roman" w:cs="Times New Roman"/>
      <w:b w:val="0"/>
      <w:bCs w:val="0"/>
      <w:sz w:val="24"/>
      <w:szCs w:val="24"/>
      <w:u w:val="single"/>
      <w:lang w:val="ru-RU" w:eastAsia="ru-RU" w:bidi="ar-SA"/>
    </w:rPr>
  </w:style>
  <w:style w:type="character" w:customStyle="1" w:styleId="1ff1">
    <w:name w:val="Заголовок_1 Знак Знак Знак Знак"/>
    <w:basedOn w:val="a2"/>
    <w:semiHidden/>
    <w:rsid w:val="00DB0978"/>
    <w:rPr>
      <w:b/>
      <w:bCs w:val="0"/>
      <w:caps/>
      <w:sz w:val="24"/>
      <w:szCs w:val="24"/>
      <w:lang w:val="ru-RU" w:eastAsia="ru-RU" w:bidi="ar-SA"/>
    </w:rPr>
  </w:style>
  <w:style w:type="character" w:customStyle="1" w:styleId="S13">
    <w:name w:val="S_Маркированный Знак Знак1"/>
    <w:basedOn w:val="a2"/>
    <w:rsid w:val="00DB0978"/>
    <w:rPr>
      <w:sz w:val="24"/>
      <w:szCs w:val="24"/>
      <w:lang w:val="ru-RU" w:eastAsia="ar-SA" w:bidi="ar-SA"/>
    </w:rPr>
  </w:style>
  <w:style w:type="character" w:customStyle="1" w:styleId="afffffff4">
    <w:name w:val="Подчеркнутый Знак Знак Знак Знак"/>
    <w:basedOn w:val="a2"/>
    <w:semiHidden/>
    <w:rsid w:val="00DB0978"/>
    <w:rPr>
      <w:sz w:val="24"/>
      <w:szCs w:val="24"/>
      <w:u w:val="single"/>
      <w:lang w:val="ru-RU" w:eastAsia="ru-RU" w:bidi="ar-SA"/>
    </w:rPr>
  </w:style>
  <w:style w:type="character" w:customStyle="1" w:styleId="1ff2">
    <w:name w:val="Маркированный_1 Знак Знак Знак Знак Знак"/>
    <w:basedOn w:val="a2"/>
    <w:semiHidden/>
    <w:rsid w:val="00DB0978"/>
    <w:rPr>
      <w:sz w:val="24"/>
      <w:szCs w:val="24"/>
      <w:lang w:val="ru-RU" w:eastAsia="ru-RU" w:bidi="ar-SA"/>
    </w:rPr>
  </w:style>
  <w:style w:type="character" w:customStyle="1" w:styleId="1ff3">
    <w:name w:val="Заголовок_1 Знак Знак Знак Знак Знак"/>
    <w:basedOn w:val="a2"/>
    <w:semiHidden/>
    <w:rsid w:val="00DB0978"/>
    <w:rPr>
      <w:b/>
      <w:bCs w:val="0"/>
      <w:caps/>
      <w:sz w:val="24"/>
      <w:szCs w:val="24"/>
      <w:lang w:val="ru-RU" w:eastAsia="ru-RU" w:bidi="ar-SA"/>
    </w:rPr>
  </w:style>
  <w:style w:type="character" w:customStyle="1" w:styleId="111">
    <w:name w:val="Маркированный_1 Знак Знак1"/>
    <w:basedOn w:val="a2"/>
    <w:semiHidden/>
    <w:rsid w:val="00DB0978"/>
    <w:rPr>
      <w:sz w:val="24"/>
      <w:szCs w:val="24"/>
      <w:lang w:val="ru-RU" w:eastAsia="ru-RU" w:bidi="ar-SA"/>
    </w:rPr>
  </w:style>
  <w:style w:type="character" w:customStyle="1" w:styleId="112">
    <w:name w:val="Маркированный_1 Знак1"/>
    <w:basedOn w:val="a2"/>
    <w:rsid w:val="00DB0978"/>
  </w:style>
  <w:style w:type="character" w:customStyle="1" w:styleId="121">
    <w:name w:val="Заголовок_12"/>
    <w:semiHidden/>
    <w:rsid w:val="00DB0978"/>
    <w:rPr>
      <w:b/>
      <w:bCs w:val="0"/>
    </w:rPr>
  </w:style>
  <w:style w:type="character" w:customStyle="1" w:styleId="Sf4">
    <w:name w:val="S_Таблица Знак"/>
    <w:basedOn w:val="a2"/>
    <w:locked/>
    <w:rsid w:val="00DB0978"/>
    <w:rPr>
      <w:sz w:val="24"/>
      <w:szCs w:val="24"/>
    </w:rPr>
  </w:style>
  <w:style w:type="character" w:customStyle="1" w:styleId="S31">
    <w:name w:val="S_Заголовок 3 Знак Знак"/>
    <w:basedOn w:val="a2"/>
    <w:rsid w:val="00DB0978"/>
    <w:rPr>
      <w:rFonts w:ascii="Times New Roman" w:eastAsia="Times New Roman" w:hAnsi="Times New Roman" w:cs="Times New Roman" w:hint="default"/>
      <w:color w:val="auto"/>
      <w:sz w:val="24"/>
      <w:szCs w:val="24"/>
      <w:u w:val="single"/>
      <w:lang w:eastAsia="ru-RU"/>
    </w:rPr>
  </w:style>
  <w:style w:type="character" w:customStyle="1" w:styleId="Sf5">
    <w:name w:val="S_Маркированный Знак Знак"/>
    <w:basedOn w:val="a2"/>
    <w:rsid w:val="00DB0978"/>
    <w:rPr>
      <w:sz w:val="24"/>
      <w:szCs w:val="24"/>
    </w:rPr>
  </w:style>
  <w:style w:type="character" w:customStyle="1" w:styleId="S21">
    <w:name w:val="S_Маркированный Знак2"/>
    <w:basedOn w:val="a2"/>
    <w:rsid w:val="00DB0978"/>
    <w:rPr>
      <w:sz w:val="24"/>
      <w:szCs w:val="24"/>
      <w:lang w:eastAsia="ar-SA"/>
    </w:rPr>
  </w:style>
  <w:style w:type="character" w:customStyle="1" w:styleId="Sf6">
    <w:name w:val="S_Таблица Знак Знак"/>
    <w:basedOn w:val="a2"/>
    <w:rsid w:val="00DB0978"/>
    <w:rPr>
      <w:sz w:val="24"/>
      <w:szCs w:val="24"/>
    </w:rPr>
  </w:style>
  <w:style w:type="table" w:styleId="1ff4">
    <w:name w:val="Table Simple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f5">
    <w:name w:val="Table Classic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semiHidden/>
    <w:unhideWhenUsed/>
    <w:rsid w:val="00DB097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orful 1"/>
    <w:basedOn w:val="a3"/>
    <w:semiHidden/>
    <w:unhideWhenUsed/>
    <w:rsid w:val="00DB097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7">
    <w:name w:val="Table Columns 1"/>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8">
    <w:name w:val="Table Grid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a">
    <w:name w:val="Table Grid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semiHidden/>
    <w:unhideWhenUsed/>
    <w:rsid w:val="00DB097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9">
    <w:name w:val="Table 3D effects 1"/>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5">
    <w:name w:val="Table Contemporary"/>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Elegant"/>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7">
    <w:name w:val="Table Professional"/>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a">
    <w:name w:val="Table Subtle 1"/>
    <w:basedOn w:val="a3"/>
    <w:semiHidden/>
    <w:unhideWhenUsed/>
    <w:rsid w:val="00DB097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1">
    <w:name w:val="Table Web 2"/>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3"/>
    <w:semiHidden/>
    <w:unhideWhenUsed/>
    <w:rsid w:val="00DB097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b">
    <w:name w:val="Сетка таблицы1"/>
    <w:basedOn w:val="a3"/>
    <w:next w:val="af0"/>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8">
    <w:name w:val="Table Theme"/>
    <w:basedOn w:val="a3"/>
    <w:semiHidden/>
    <w:unhideWhenUsed/>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DB097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10">
    <w:name w:val="ГРАД 1.1.1 Заголовок"/>
    <w:basedOn w:val="a0"/>
    <w:autoRedefine/>
    <w:rsid w:val="00DB0978"/>
    <w:pPr>
      <w:keepNext/>
      <w:tabs>
        <w:tab w:val="left" w:pos="1080"/>
      </w:tabs>
      <w:suppressAutoHyphens/>
      <w:spacing w:before="120" w:after="120" w:line="360" w:lineRule="auto"/>
      <w:ind w:left="1224" w:hanging="504"/>
      <w:jc w:val="both"/>
      <w:outlineLvl w:val="2"/>
    </w:pPr>
    <w:rPr>
      <w:rFonts w:ascii="Times New Roman" w:eastAsia="Times New Roman" w:hAnsi="Times New Roman" w:cs="Arial"/>
      <w:b/>
      <w:bCs/>
      <w:sz w:val="24"/>
      <w:szCs w:val="26"/>
      <w:lang w:eastAsia="ru-RU"/>
    </w:rPr>
  </w:style>
  <w:style w:type="numbering" w:customStyle="1" w:styleId="1ai2">
    <w:name w:val="1 / a / i2"/>
    <w:rsid w:val="00DB0978"/>
    <w:pPr>
      <w:numPr>
        <w:numId w:val="16"/>
      </w:numPr>
    </w:pPr>
  </w:style>
  <w:style w:type="numbering" w:customStyle="1" w:styleId="2">
    <w:name w:val="Статья / Раздел2"/>
    <w:rsid w:val="00DB0978"/>
    <w:pPr>
      <w:numPr>
        <w:numId w:val="17"/>
      </w:numPr>
    </w:pPr>
  </w:style>
  <w:style w:type="numbering" w:customStyle="1" w:styleId="14">
    <w:name w:val="Статья / Раздел1"/>
    <w:rsid w:val="00DB0978"/>
    <w:pPr>
      <w:numPr>
        <w:numId w:val="18"/>
      </w:numPr>
    </w:pPr>
  </w:style>
  <w:style w:type="numbering" w:customStyle="1" w:styleId="1ai1">
    <w:name w:val="1 / a / i1"/>
    <w:rsid w:val="00DB0978"/>
    <w:pPr>
      <w:numPr>
        <w:numId w:val="19"/>
      </w:numPr>
    </w:pPr>
  </w:style>
  <w:style w:type="numbering" w:styleId="1ai">
    <w:name w:val="Outline List 1"/>
    <w:basedOn w:val="a4"/>
    <w:semiHidden/>
    <w:unhideWhenUsed/>
    <w:rsid w:val="00DB0978"/>
    <w:pPr>
      <w:numPr>
        <w:numId w:val="20"/>
      </w:numPr>
    </w:pPr>
  </w:style>
  <w:style w:type="numbering" w:customStyle="1" w:styleId="1111112">
    <w:name w:val="1 / 1.1 / 1.1.12"/>
    <w:rsid w:val="00DB0978"/>
    <w:pPr>
      <w:numPr>
        <w:numId w:val="21"/>
      </w:numPr>
    </w:pPr>
  </w:style>
  <w:style w:type="character" w:customStyle="1" w:styleId="fontstyle01">
    <w:name w:val="fontstyle01"/>
    <w:basedOn w:val="a2"/>
    <w:rsid w:val="00B037A4"/>
    <w:rPr>
      <w:rFonts w:ascii="TimesNewRomanPSMT" w:hAnsi="TimesNewRomanPSMT" w:hint="default"/>
      <w:b w:val="0"/>
      <w:bCs w:val="0"/>
      <w:i w:val="0"/>
      <w:iCs w:val="0"/>
      <w:color w:val="000000"/>
      <w:sz w:val="20"/>
      <w:szCs w:val="20"/>
    </w:rPr>
  </w:style>
  <w:style w:type="character" w:customStyle="1" w:styleId="fontstyle21">
    <w:name w:val="fontstyle21"/>
    <w:basedOn w:val="a2"/>
    <w:rsid w:val="00B037A4"/>
    <w:rPr>
      <w:rFonts w:ascii="TimesNewRomanPS-BoldMT" w:hAnsi="TimesNewRomanPS-BoldMT" w:hint="default"/>
      <w:b/>
      <w:bCs/>
      <w:i w:val="0"/>
      <w:iCs w:val="0"/>
      <w:color w:val="000000"/>
      <w:sz w:val="20"/>
      <w:szCs w:val="20"/>
    </w:rPr>
  </w:style>
  <w:style w:type="paragraph" w:customStyle="1" w:styleId="4b">
    <w:name w:val="Основной текст4"/>
    <w:basedOn w:val="a0"/>
    <w:rsid w:val="0049666E"/>
    <w:pPr>
      <w:widowControl w:val="0"/>
      <w:shd w:val="clear" w:color="auto" w:fill="FFFFFF"/>
      <w:spacing w:before="4200" w:after="0" w:line="0" w:lineRule="atLeast"/>
      <w:ind w:hanging="400"/>
      <w:jc w:val="center"/>
    </w:pPr>
    <w:rPr>
      <w:rFonts w:ascii="Times New Roman" w:eastAsia="Times New Roman" w:hAnsi="Times New Roman" w:cs="Times New Roman"/>
      <w:color w:val="000000"/>
      <w:sz w:val="23"/>
      <w:szCs w:val="23"/>
      <w:lang w:eastAsia="ru-RU"/>
    </w:rPr>
  </w:style>
  <w:style w:type="character" w:customStyle="1" w:styleId="9pt0">
    <w:name w:val="Основной текст + 9 pt;Полужирный"/>
    <w:basedOn w:val="ac"/>
    <w:rsid w:val="00E149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basedOn w:val="ac"/>
    <w:rsid w:val="00BA04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Полужирный;Курсив"/>
    <w:basedOn w:val="ac"/>
    <w:rsid w:val="00E1522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customStyle="1" w:styleId="CharChar0">
    <w:name w:val="Char Char"/>
    <w:basedOn w:val="a0"/>
    <w:rsid w:val="00162017"/>
    <w:pPr>
      <w:spacing w:before="100" w:beforeAutospacing="1" w:after="100" w:afterAutospacing="1" w:line="240" w:lineRule="auto"/>
    </w:pPr>
    <w:rPr>
      <w:rFonts w:ascii="Tahoma" w:eastAsia="Times New Roman" w:hAnsi="Tahoma" w:cs="Arial"/>
      <w:sz w:val="20"/>
      <w:szCs w:val="20"/>
      <w:lang w:val="en-US"/>
    </w:rPr>
  </w:style>
  <w:style w:type="character" w:customStyle="1" w:styleId="afffffff9">
    <w:name w:val="Колонтитул_"/>
    <w:basedOn w:val="a2"/>
    <w:rsid w:val="000F09E5"/>
    <w:rPr>
      <w:rFonts w:ascii="Times New Roman" w:eastAsia="Times New Roman" w:hAnsi="Times New Roman" w:cs="Times New Roman"/>
      <w:b w:val="0"/>
      <w:bCs w:val="0"/>
      <w:i w:val="0"/>
      <w:iCs w:val="0"/>
      <w:smallCaps w:val="0"/>
      <w:strike w:val="0"/>
      <w:sz w:val="28"/>
      <w:szCs w:val="28"/>
      <w:u w:val="none"/>
    </w:rPr>
  </w:style>
  <w:style w:type="character" w:customStyle="1" w:styleId="afffffffa">
    <w:name w:val="Колонтитул"/>
    <w:basedOn w:val="afffffff9"/>
    <w:rsid w:val="000F09E5"/>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2ff">
    <w:name w:val="Колонтитул (2)_"/>
    <w:basedOn w:val="a2"/>
    <w:rsid w:val="000F09E5"/>
    <w:rPr>
      <w:rFonts w:ascii="Times New Roman" w:eastAsia="Times New Roman" w:hAnsi="Times New Roman" w:cs="Times New Roman"/>
      <w:b w:val="0"/>
      <w:bCs w:val="0"/>
      <w:i w:val="0"/>
      <w:iCs w:val="0"/>
      <w:smallCaps w:val="0"/>
      <w:strike w:val="0"/>
      <w:sz w:val="27"/>
      <w:szCs w:val="27"/>
      <w:u w:val="none"/>
    </w:rPr>
  </w:style>
  <w:style w:type="character" w:customStyle="1" w:styleId="2ff0">
    <w:name w:val="Колонтитул (2)"/>
    <w:basedOn w:val="2ff"/>
    <w:rsid w:val="000F09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11">
    <w:name w:val="Заголовок 3 Знак1"/>
    <w:basedOn w:val="a2"/>
    <w:uiPriority w:val="9"/>
    <w:semiHidden/>
    <w:rsid w:val="00BA5BA7"/>
    <w:rPr>
      <w:rFonts w:asciiTheme="majorHAnsi" w:eastAsiaTheme="majorEastAsia" w:hAnsiTheme="majorHAnsi" w:cstheme="majorBidi"/>
      <w:b/>
      <w:bCs/>
      <w:color w:val="5B9BD5" w:themeColor="accent1"/>
    </w:rPr>
  </w:style>
  <w:style w:type="numbering" w:customStyle="1" w:styleId="2ff1">
    <w:name w:val="Нет списка2"/>
    <w:next w:val="a4"/>
    <w:uiPriority w:val="99"/>
    <w:semiHidden/>
    <w:rsid w:val="00BA5BA7"/>
  </w:style>
  <w:style w:type="character" w:styleId="afffffffb">
    <w:name w:val="page number"/>
    <w:basedOn w:val="a2"/>
    <w:rsid w:val="00BA5BA7"/>
  </w:style>
  <w:style w:type="character" w:customStyle="1" w:styleId="4c">
    <w:name w:val="Знак4"/>
    <w:semiHidden/>
    <w:locked/>
    <w:rsid w:val="00BA5BA7"/>
    <w:rPr>
      <w:rFonts w:ascii="Arial" w:hAnsi="Arial" w:cs="Arial"/>
      <w:b/>
      <w:bCs/>
      <w:i/>
      <w:iCs/>
      <w:sz w:val="28"/>
      <w:szCs w:val="28"/>
      <w:lang w:val="ru-RU" w:eastAsia="ru-RU" w:bidi="ar-SA"/>
    </w:rPr>
  </w:style>
  <w:style w:type="table" w:customStyle="1" w:styleId="2ff2">
    <w:name w:val="Сетка таблицы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4"/>
    <w:semiHidden/>
    <w:rsid w:val="00BA5BA7"/>
  </w:style>
  <w:style w:type="numbering" w:customStyle="1" w:styleId="1ai3">
    <w:name w:val="1 / a / i3"/>
    <w:basedOn w:val="a4"/>
    <w:next w:val="1ai"/>
    <w:semiHidden/>
    <w:rsid w:val="00BA5BA7"/>
    <w:pPr>
      <w:numPr>
        <w:numId w:val="7"/>
      </w:numPr>
    </w:pPr>
  </w:style>
  <w:style w:type="paragraph" w:customStyle="1" w:styleId="2ff3">
    <w:name w:val="Название объекта2"/>
    <w:basedOn w:val="a0"/>
    <w:semiHidden/>
    <w:rsid w:val="00BA5BA7"/>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c">
    <w:name w:val="Знак1"/>
    <w:semiHidden/>
    <w:rsid w:val="00BA5BA7"/>
    <w:rPr>
      <w:rFonts w:ascii="Arial" w:hAnsi="Arial" w:cs="Arial"/>
      <w:b/>
      <w:bCs/>
      <w:i/>
      <w:iCs/>
      <w:sz w:val="28"/>
      <w:szCs w:val="28"/>
      <w:lang w:val="ru-RU" w:eastAsia="ru-RU" w:bidi="ar-SA"/>
    </w:rPr>
  </w:style>
  <w:style w:type="paragraph" w:customStyle="1" w:styleId="220">
    <w:name w:val="Основной текст 22"/>
    <w:basedOn w:val="a0"/>
    <w:semiHidden/>
    <w:rsid w:val="00BA5BA7"/>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4">
    <w:name w:val="Цитата2"/>
    <w:basedOn w:val="a0"/>
    <w:semiHidden/>
    <w:rsid w:val="00BA5BA7"/>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5">
    <w:name w:val="Марки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6">
    <w:name w:val="Нумерованный список2"/>
    <w:basedOn w:val="a0"/>
    <w:semiHidden/>
    <w:rsid w:val="00BA5BA7"/>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3"/>
    <w:next w:val="-1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3"/>
    <w:next w:val="-21"/>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3"/>
    <w:next w:val="-30"/>
    <w:semiHidden/>
    <w:rsid w:val="00BA5BA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3"/>
    <w:next w:val="afffffff6"/>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3"/>
    <w:next w:val="1ffa"/>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3"/>
    <w:next w:val="2fe"/>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3"/>
    <w:next w:val="1ff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3"/>
    <w:next w:val="2f9"/>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3"/>
    <w:next w:val="3c"/>
    <w:semiHidden/>
    <w:rsid w:val="00BA5BA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3"/>
    <w:next w:val="4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3"/>
    <w:next w:val="1ff9"/>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3"/>
    <w:next w:val="2fd"/>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3"/>
    <w:next w:val="3f0"/>
    <w:semiHidden/>
    <w:rsid w:val="00BA5BA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3"/>
    <w:next w:val="1ff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3"/>
    <w:next w:val="2f8"/>
    <w:semiHidden/>
    <w:rsid w:val="00BA5BA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3"/>
    <w:next w:val="3b"/>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3"/>
    <w:next w:val="1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3"/>
    <w:next w:val="2fc"/>
    <w:semiHidden/>
    <w:rsid w:val="00BA5BA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3"/>
    <w:next w:val="3f"/>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3"/>
    <w:next w:val="4a"/>
    <w:semiHidden/>
    <w:rsid w:val="00BA5BA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3"/>
    <w:next w:val="5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3"/>
    <w:next w:val="62"/>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3"/>
    <w:next w:val="73"/>
    <w:semiHidden/>
    <w:rsid w:val="00BA5BA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3"/>
    <w:next w:val="8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3"/>
    <w:next w:val="afffffff5"/>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3"/>
    <w:next w:val="afffffff7"/>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c">
    <w:name w:val="Outline List 3"/>
    <w:basedOn w:val="a4"/>
    <w:semiHidden/>
    <w:rsid w:val="00BA5BA7"/>
  </w:style>
  <w:style w:type="table" w:customStyle="1" w:styleId="119">
    <w:name w:val="Столбцы таблицы 11"/>
    <w:basedOn w:val="a3"/>
    <w:next w:val="1ff7"/>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3"/>
    <w:next w:val="2fb"/>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3"/>
    <w:next w:val="3e"/>
    <w:semiHidden/>
    <w:rsid w:val="00BA5BA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3"/>
    <w:next w:val="49"/>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6"/>
    <w:semiHidden/>
    <w:rsid w:val="00BA5BA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3"/>
    <w:next w:val="-1"/>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3"/>
    <w:next w:val="-20"/>
    <w:semiHidden/>
    <w:rsid w:val="00BA5BA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3"/>
    <w:next w:val="-3"/>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3"/>
    <w:next w:val="-4"/>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3"/>
    <w:next w:val="-5"/>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3"/>
    <w:next w:val="-6"/>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3"/>
    <w:next w:val="-7"/>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3"/>
    <w:next w:val="-8"/>
    <w:semiHidden/>
    <w:rsid w:val="00BA5BA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3"/>
    <w:next w:val="afffffff8"/>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Цветная таблица 11"/>
    <w:basedOn w:val="a3"/>
    <w:next w:val="1ff6"/>
    <w:semiHidden/>
    <w:rsid w:val="00BA5BA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3"/>
    <w:next w:val="2fa"/>
    <w:semiHidden/>
    <w:rsid w:val="00BA5BA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3"/>
    <w:next w:val="3d"/>
    <w:semiHidden/>
    <w:rsid w:val="00BA5BA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b">
    <w:name w:val="Нет списка11"/>
    <w:next w:val="a4"/>
    <w:semiHidden/>
    <w:rsid w:val="00BA5BA7"/>
  </w:style>
  <w:style w:type="character" w:customStyle="1" w:styleId="1fff1">
    <w:name w:val="Знак Знак1"/>
    <w:semiHidden/>
    <w:rsid w:val="00BA5BA7"/>
    <w:rPr>
      <w:sz w:val="24"/>
      <w:szCs w:val="24"/>
      <w:u w:val="single"/>
      <w:lang w:val="ru-RU" w:eastAsia="ru-RU" w:bidi="ar-SA"/>
    </w:rPr>
  </w:style>
  <w:style w:type="character" w:customStyle="1" w:styleId="afffffffd">
    <w:name w:val="Знак Знак Знак Знак"/>
    <w:semiHidden/>
    <w:rsid w:val="00BA5BA7"/>
    <w:rPr>
      <w:sz w:val="24"/>
      <w:szCs w:val="24"/>
      <w:lang w:val="ru-RU" w:eastAsia="ru-RU" w:bidi="ar-SA"/>
    </w:rPr>
  </w:style>
  <w:style w:type="numbering" w:customStyle="1" w:styleId="1111111">
    <w:name w:val="1 / 1.1 / 1.1.11"/>
    <w:basedOn w:val="a4"/>
    <w:next w:val="111111"/>
    <w:semiHidden/>
    <w:rsid w:val="00BA5BA7"/>
  </w:style>
  <w:style w:type="numbering" w:customStyle="1" w:styleId="1ai11">
    <w:name w:val="1 / a / i11"/>
    <w:basedOn w:val="a4"/>
    <w:next w:val="1ai"/>
    <w:semiHidden/>
    <w:rsid w:val="00BA5BA7"/>
  </w:style>
  <w:style w:type="numbering" w:customStyle="1" w:styleId="11c">
    <w:name w:val="Статья / Раздел11"/>
    <w:basedOn w:val="a4"/>
    <w:next w:val="afffffffc"/>
    <w:semiHidden/>
    <w:rsid w:val="00BA5BA7"/>
  </w:style>
  <w:style w:type="character" w:customStyle="1" w:styleId="3f1">
    <w:name w:val="Знак3 Знак Знак"/>
    <w:semiHidden/>
    <w:rsid w:val="00BA5BA7"/>
    <w:rPr>
      <w:b/>
      <w:sz w:val="24"/>
      <w:szCs w:val="24"/>
      <w:u w:val="single"/>
      <w:lang w:val="ru-RU" w:eastAsia="ru-RU" w:bidi="ar-SA"/>
    </w:rPr>
  </w:style>
  <w:style w:type="character" w:customStyle="1" w:styleId="2ff7">
    <w:name w:val="Знак2 Знак Знак"/>
    <w:semiHidden/>
    <w:rsid w:val="00BA5BA7"/>
    <w:rPr>
      <w:b/>
      <w:bCs/>
      <w:sz w:val="24"/>
      <w:szCs w:val="24"/>
      <w:lang w:val="ru-RU" w:eastAsia="ru-RU" w:bidi="ar-SA"/>
    </w:rPr>
  </w:style>
  <w:style w:type="character" w:customStyle="1" w:styleId="1fff2">
    <w:name w:val="Знак1 Знак Знак"/>
    <w:semiHidden/>
    <w:rsid w:val="00BA5BA7"/>
    <w:rPr>
      <w:sz w:val="24"/>
      <w:szCs w:val="24"/>
      <w:lang w:val="ru-RU" w:eastAsia="ru-RU" w:bidi="ar-SA"/>
    </w:rPr>
  </w:style>
  <w:style w:type="numbering" w:customStyle="1" w:styleId="219">
    <w:name w:val="Нет списка21"/>
    <w:next w:val="a4"/>
    <w:semiHidden/>
    <w:rsid w:val="00BA5BA7"/>
  </w:style>
  <w:style w:type="numbering" w:customStyle="1" w:styleId="11111121">
    <w:name w:val="1 / 1.1 / 1.1.121"/>
    <w:basedOn w:val="a4"/>
    <w:next w:val="111111"/>
    <w:semiHidden/>
    <w:rsid w:val="00BA5BA7"/>
    <w:pPr>
      <w:numPr>
        <w:numId w:val="1"/>
      </w:numPr>
    </w:pPr>
  </w:style>
  <w:style w:type="numbering" w:customStyle="1" w:styleId="1ai21">
    <w:name w:val="1 / a / i21"/>
    <w:basedOn w:val="a4"/>
    <w:next w:val="1ai"/>
    <w:semiHidden/>
    <w:rsid w:val="00BA5BA7"/>
  </w:style>
  <w:style w:type="numbering" w:customStyle="1" w:styleId="21a">
    <w:name w:val="Статья / Раздел21"/>
    <w:basedOn w:val="a4"/>
    <w:next w:val="afffffffc"/>
    <w:semiHidden/>
    <w:rsid w:val="00BA5BA7"/>
  </w:style>
  <w:style w:type="character" w:styleId="afffffffe">
    <w:name w:val="Emphasis"/>
    <w:qFormat/>
    <w:rsid w:val="00BA5BA7"/>
    <w:rPr>
      <w:i/>
      <w:iCs/>
    </w:rPr>
  </w:style>
  <w:style w:type="numbering" w:customStyle="1" w:styleId="3f2">
    <w:name w:val="Нет списка3"/>
    <w:next w:val="a4"/>
    <w:semiHidden/>
    <w:rsid w:val="00BA5BA7"/>
  </w:style>
  <w:style w:type="numbering" w:customStyle="1" w:styleId="1111">
    <w:name w:val="Нет списка111"/>
    <w:next w:val="a4"/>
    <w:semiHidden/>
    <w:rsid w:val="00BA5BA7"/>
  </w:style>
  <w:style w:type="numbering" w:customStyle="1" w:styleId="4d">
    <w:name w:val="Нет списка4"/>
    <w:next w:val="a4"/>
    <w:semiHidden/>
    <w:unhideWhenUsed/>
    <w:rsid w:val="00BA5BA7"/>
  </w:style>
  <w:style w:type="table" w:customStyle="1" w:styleId="122">
    <w:name w:val="Сетка таблицы12"/>
    <w:basedOn w:val="a3"/>
    <w:next w:val="af0"/>
    <w:uiPriority w:val="59"/>
    <w:rsid w:val="00BA5BA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4"/>
    <w:uiPriority w:val="99"/>
    <w:semiHidden/>
    <w:rsid w:val="0028682D"/>
  </w:style>
  <w:style w:type="character" w:customStyle="1" w:styleId="4e">
    <w:name w:val="Знак4"/>
    <w:basedOn w:val="a2"/>
    <w:semiHidden/>
    <w:locked/>
    <w:rsid w:val="0028682D"/>
    <w:rPr>
      <w:rFonts w:ascii="Arial" w:hAnsi="Arial" w:cs="Arial"/>
      <w:b/>
      <w:bCs/>
      <w:i/>
      <w:iCs/>
      <w:sz w:val="28"/>
      <w:szCs w:val="28"/>
      <w:lang w:val="ru-RU" w:eastAsia="ru-RU" w:bidi="ar-SA"/>
    </w:rPr>
  </w:style>
  <w:style w:type="table" w:customStyle="1" w:styleId="3f3">
    <w:name w:val="Сетка таблицы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semiHidden/>
    <w:rsid w:val="0028682D"/>
  </w:style>
  <w:style w:type="numbering" w:customStyle="1" w:styleId="1ai4">
    <w:name w:val="1 / a / i4"/>
    <w:basedOn w:val="a4"/>
    <w:next w:val="1ai"/>
    <w:semiHidden/>
    <w:rsid w:val="0028682D"/>
  </w:style>
  <w:style w:type="paragraph" w:customStyle="1" w:styleId="3f4">
    <w:name w:val="Название объекта3"/>
    <w:basedOn w:val="a0"/>
    <w:semiHidden/>
    <w:rsid w:val="0028682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fff3">
    <w:name w:val="Знак1"/>
    <w:basedOn w:val="a2"/>
    <w:semiHidden/>
    <w:rsid w:val="0028682D"/>
    <w:rPr>
      <w:rFonts w:ascii="Arial" w:hAnsi="Arial" w:cs="Arial"/>
      <w:b/>
      <w:bCs/>
      <w:i/>
      <w:iCs/>
      <w:sz w:val="28"/>
      <w:szCs w:val="28"/>
      <w:lang w:val="ru-RU" w:eastAsia="ru-RU" w:bidi="ar-SA"/>
    </w:rPr>
  </w:style>
  <w:style w:type="paragraph" w:customStyle="1" w:styleId="230">
    <w:name w:val="Основной текст 23"/>
    <w:basedOn w:val="a0"/>
    <w:semiHidden/>
    <w:rsid w:val="0028682D"/>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3f5">
    <w:name w:val="Цитата3"/>
    <w:basedOn w:val="a0"/>
    <w:semiHidden/>
    <w:rsid w:val="0028682D"/>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3f6">
    <w:name w:val="Марки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3f7">
    <w:name w:val="Нумерованный список3"/>
    <w:basedOn w:val="a0"/>
    <w:semiHidden/>
    <w:rsid w:val="002868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2">
    <w:name w:val="Веб-таблица 12"/>
    <w:basedOn w:val="a3"/>
    <w:next w:val="-1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3"/>
    <w:next w:val="-21"/>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3"/>
    <w:next w:val="-30"/>
    <w:semiHidden/>
    <w:rsid w:val="0028682D"/>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3"/>
    <w:next w:val="afffffff6"/>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3"/>
    <w:next w:val="1ffa"/>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3"/>
    <w:next w:val="2fe"/>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3"/>
    <w:next w:val="1ff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3"/>
    <w:next w:val="2f9"/>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3"/>
    <w:next w:val="3c"/>
    <w:semiHidden/>
    <w:rsid w:val="0028682D"/>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3"/>
    <w:next w:val="4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3"/>
    <w:next w:val="1ff9"/>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3"/>
    <w:next w:val="2fd"/>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3"/>
    <w:next w:val="3f0"/>
    <w:semiHidden/>
    <w:rsid w:val="0028682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3"/>
    <w:next w:val="1ff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3"/>
    <w:next w:val="2f8"/>
    <w:semiHidden/>
    <w:rsid w:val="0028682D"/>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3"/>
    <w:next w:val="3b"/>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3"/>
    <w:next w:val="1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3"/>
    <w:next w:val="2fc"/>
    <w:semiHidden/>
    <w:rsid w:val="0028682D"/>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3"/>
    <w:next w:val="3f"/>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3"/>
    <w:next w:val="4a"/>
    <w:semiHidden/>
    <w:rsid w:val="0028682D"/>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3"/>
    <w:next w:val="5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3"/>
    <w:next w:val="62"/>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3"/>
    <w:next w:val="73"/>
    <w:semiHidden/>
    <w:rsid w:val="0028682D"/>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3"/>
    <w:next w:val="8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9">
    <w:name w:val="Современная таблица2"/>
    <w:basedOn w:val="a3"/>
    <w:next w:val="afffffff5"/>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Стандартная таблица2"/>
    <w:basedOn w:val="a3"/>
    <w:next w:val="afffffff7"/>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8">
    <w:name w:val="Статья / Раздел3"/>
    <w:basedOn w:val="a4"/>
    <w:next w:val="afffffffc"/>
    <w:semiHidden/>
    <w:rsid w:val="0028682D"/>
  </w:style>
  <w:style w:type="table" w:customStyle="1" w:styleId="128">
    <w:name w:val="Столбцы таблицы 12"/>
    <w:basedOn w:val="a3"/>
    <w:next w:val="1ff7"/>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3"/>
    <w:next w:val="2fb"/>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3"/>
    <w:next w:val="3e"/>
    <w:semiHidden/>
    <w:rsid w:val="0028682D"/>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3"/>
    <w:next w:val="49"/>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6"/>
    <w:semiHidden/>
    <w:rsid w:val="0028682D"/>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3"/>
    <w:next w:val="-1"/>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3"/>
    <w:next w:val="-20"/>
    <w:semiHidden/>
    <w:rsid w:val="0028682D"/>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3"/>
    <w:next w:val="-3"/>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3"/>
    <w:next w:val="-4"/>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3"/>
    <w:next w:val="-5"/>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3"/>
    <w:next w:val="-6"/>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3"/>
    <w:next w:val="-7"/>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3"/>
    <w:next w:val="-8"/>
    <w:semiHidden/>
    <w:rsid w:val="0028682D"/>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b">
    <w:name w:val="Тема таблицы2"/>
    <w:basedOn w:val="a3"/>
    <w:next w:val="afffffff8"/>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Цветная таблица 12"/>
    <w:basedOn w:val="a3"/>
    <w:next w:val="1ff6"/>
    <w:semiHidden/>
    <w:rsid w:val="0028682D"/>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3"/>
    <w:next w:val="2fa"/>
    <w:semiHidden/>
    <w:rsid w:val="0028682D"/>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3"/>
    <w:next w:val="3d"/>
    <w:semiHidden/>
    <w:rsid w:val="0028682D"/>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Нет списка12"/>
    <w:next w:val="a4"/>
    <w:semiHidden/>
    <w:rsid w:val="0028682D"/>
  </w:style>
  <w:style w:type="character" w:customStyle="1" w:styleId="1fff4">
    <w:name w:val="Знак Знак1"/>
    <w:basedOn w:val="a2"/>
    <w:semiHidden/>
    <w:rsid w:val="0028682D"/>
    <w:rPr>
      <w:sz w:val="24"/>
      <w:szCs w:val="24"/>
      <w:u w:val="single"/>
      <w:lang w:val="ru-RU" w:eastAsia="ru-RU" w:bidi="ar-SA"/>
    </w:rPr>
  </w:style>
  <w:style w:type="character" w:customStyle="1" w:styleId="affffffff">
    <w:name w:val="Знак Знак Знак Знак"/>
    <w:basedOn w:val="a2"/>
    <w:semiHidden/>
    <w:rsid w:val="0028682D"/>
    <w:rPr>
      <w:sz w:val="24"/>
      <w:szCs w:val="24"/>
      <w:lang w:val="ru-RU" w:eastAsia="ru-RU" w:bidi="ar-SA"/>
    </w:rPr>
  </w:style>
  <w:style w:type="numbering" w:customStyle="1" w:styleId="11111111">
    <w:name w:val="1 / 1.1 / 1.1.111"/>
    <w:basedOn w:val="a4"/>
    <w:next w:val="111111"/>
    <w:semiHidden/>
    <w:rsid w:val="0028682D"/>
  </w:style>
  <w:style w:type="numbering" w:customStyle="1" w:styleId="1ai12">
    <w:name w:val="1 / a / i12"/>
    <w:basedOn w:val="a4"/>
    <w:next w:val="1ai"/>
    <w:semiHidden/>
    <w:rsid w:val="0028682D"/>
  </w:style>
  <w:style w:type="numbering" w:customStyle="1" w:styleId="12b">
    <w:name w:val="Статья / Раздел12"/>
    <w:basedOn w:val="a4"/>
    <w:next w:val="afffffffc"/>
    <w:semiHidden/>
    <w:rsid w:val="0028682D"/>
  </w:style>
  <w:style w:type="character" w:customStyle="1" w:styleId="3f9">
    <w:name w:val="Знак3 Знак Знак"/>
    <w:basedOn w:val="a2"/>
    <w:semiHidden/>
    <w:rsid w:val="0028682D"/>
    <w:rPr>
      <w:b/>
      <w:sz w:val="24"/>
      <w:szCs w:val="24"/>
      <w:u w:val="single"/>
      <w:lang w:val="ru-RU" w:eastAsia="ru-RU" w:bidi="ar-SA"/>
    </w:rPr>
  </w:style>
  <w:style w:type="character" w:customStyle="1" w:styleId="2ffc">
    <w:name w:val="Знак2 Знак Знак"/>
    <w:basedOn w:val="a2"/>
    <w:semiHidden/>
    <w:rsid w:val="0028682D"/>
    <w:rPr>
      <w:b/>
      <w:bCs/>
      <w:sz w:val="24"/>
      <w:szCs w:val="24"/>
      <w:lang w:val="ru-RU" w:eastAsia="ru-RU" w:bidi="ar-SA"/>
    </w:rPr>
  </w:style>
  <w:style w:type="numbering" w:customStyle="1" w:styleId="228">
    <w:name w:val="Нет списка22"/>
    <w:next w:val="a4"/>
    <w:semiHidden/>
    <w:rsid w:val="0028682D"/>
  </w:style>
  <w:style w:type="numbering" w:customStyle="1" w:styleId="11111122">
    <w:name w:val="1 / 1.1 / 1.1.122"/>
    <w:basedOn w:val="a4"/>
    <w:next w:val="111111"/>
    <w:semiHidden/>
    <w:rsid w:val="0028682D"/>
  </w:style>
  <w:style w:type="numbering" w:customStyle="1" w:styleId="1ai22">
    <w:name w:val="1 / a / i22"/>
    <w:basedOn w:val="a4"/>
    <w:next w:val="1ai"/>
    <w:semiHidden/>
    <w:rsid w:val="0028682D"/>
  </w:style>
  <w:style w:type="numbering" w:customStyle="1" w:styleId="229">
    <w:name w:val="Статья / Раздел22"/>
    <w:basedOn w:val="a4"/>
    <w:next w:val="afffffffc"/>
    <w:semiHidden/>
    <w:rsid w:val="0028682D"/>
  </w:style>
  <w:style w:type="numbering" w:customStyle="1" w:styleId="318">
    <w:name w:val="Нет списка31"/>
    <w:next w:val="a4"/>
    <w:semiHidden/>
    <w:rsid w:val="0028682D"/>
  </w:style>
  <w:style w:type="numbering" w:customStyle="1" w:styleId="1120">
    <w:name w:val="Нет списка112"/>
    <w:next w:val="a4"/>
    <w:semiHidden/>
    <w:rsid w:val="0028682D"/>
  </w:style>
  <w:style w:type="numbering" w:customStyle="1" w:styleId="413">
    <w:name w:val="Нет списка41"/>
    <w:next w:val="a4"/>
    <w:semiHidden/>
    <w:unhideWhenUsed/>
    <w:rsid w:val="0028682D"/>
  </w:style>
  <w:style w:type="table" w:customStyle="1" w:styleId="130">
    <w:name w:val="Сетка таблицы13"/>
    <w:basedOn w:val="a3"/>
    <w:next w:val="af0"/>
    <w:uiPriority w:val="59"/>
    <w:rsid w:val="0028682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rsid w:val="007B1701"/>
  </w:style>
  <w:style w:type="table" w:customStyle="1" w:styleId="4f">
    <w:name w:val="Сетка таблицы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4"/>
    <w:next w:val="111111"/>
    <w:semiHidden/>
    <w:rsid w:val="007B1701"/>
  </w:style>
  <w:style w:type="numbering" w:customStyle="1" w:styleId="1ai5">
    <w:name w:val="1 / a / i5"/>
    <w:basedOn w:val="a4"/>
    <w:next w:val="1ai"/>
    <w:semiHidden/>
    <w:rsid w:val="007B1701"/>
    <w:pPr>
      <w:numPr>
        <w:numId w:val="22"/>
      </w:numPr>
    </w:pPr>
  </w:style>
  <w:style w:type="table" w:customStyle="1" w:styleId="-13">
    <w:name w:val="Веб-таблица 13"/>
    <w:basedOn w:val="a3"/>
    <w:next w:val="-1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3"/>
    <w:next w:val="-21"/>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3"/>
    <w:next w:val="-30"/>
    <w:semiHidden/>
    <w:rsid w:val="007B1701"/>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3"/>
    <w:next w:val="afffffff6"/>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1">
    <w:name w:val="Изящная таблица 13"/>
    <w:basedOn w:val="a3"/>
    <w:next w:val="1ffa"/>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Изящная таблица 23"/>
    <w:basedOn w:val="a3"/>
    <w:next w:val="2fe"/>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
    <w:name w:val="Классическая таблица 13"/>
    <w:basedOn w:val="a3"/>
    <w:next w:val="1ff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3"/>
    <w:next w:val="2f9"/>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3"/>
    <w:next w:val="3c"/>
    <w:semiHidden/>
    <w:rsid w:val="007B1701"/>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3"/>
    <w:next w:val="4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
    <w:name w:val="Объемная таблица 13"/>
    <w:basedOn w:val="a3"/>
    <w:next w:val="1ff9"/>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3">
    <w:name w:val="Объемная таблица 23"/>
    <w:basedOn w:val="a3"/>
    <w:next w:val="2fd"/>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3"/>
    <w:next w:val="3f0"/>
    <w:semiHidden/>
    <w:rsid w:val="007B17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Простая таблица 13"/>
    <w:basedOn w:val="a3"/>
    <w:next w:val="1ff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Простая таблица 23"/>
    <w:basedOn w:val="a3"/>
    <w:next w:val="2f8"/>
    <w:semiHidden/>
    <w:rsid w:val="007B1701"/>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3"/>
    <w:next w:val="3b"/>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5">
    <w:name w:val="Сетка таблицы 13"/>
    <w:basedOn w:val="a3"/>
    <w:next w:val="1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5">
    <w:name w:val="Сетка таблицы 23"/>
    <w:basedOn w:val="a3"/>
    <w:next w:val="2fc"/>
    <w:semiHidden/>
    <w:rsid w:val="007B1701"/>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3"/>
    <w:next w:val="3f"/>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3"/>
    <w:next w:val="4a"/>
    <w:semiHidden/>
    <w:rsid w:val="007B1701"/>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3"/>
    <w:next w:val="5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3"/>
    <w:next w:val="62"/>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3"/>
    <w:next w:val="73"/>
    <w:semiHidden/>
    <w:rsid w:val="007B1701"/>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3"/>
    <w:next w:val="8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b">
    <w:name w:val="Современная таблица3"/>
    <w:basedOn w:val="a3"/>
    <w:next w:val="afffffff5"/>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c">
    <w:name w:val="Стандартная таблица3"/>
    <w:basedOn w:val="a3"/>
    <w:next w:val="afffffff7"/>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f0">
    <w:name w:val="Статья / Раздел4"/>
    <w:basedOn w:val="a4"/>
    <w:next w:val="afffffffc"/>
    <w:semiHidden/>
    <w:rsid w:val="007B1701"/>
  </w:style>
  <w:style w:type="table" w:customStyle="1" w:styleId="136">
    <w:name w:val="Столбцы таблицы 13"/>
    <w:basedOn w:val="a3"/>
    <w:next w:val="1ff7"/>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Столбцы таблицы 23"/>
    <w:basedOn w:val="a3"/>
    <w:next w:val="2fb"/>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3"/>
    <w:next w:val="3e"/>
    <w:semiHidden/>
    <w:rsid w:val="007B1701"/>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3"/>
    <w:next w:val="49"/>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6"/>
    <w:semiHidden/>
    <w:rsid w:val="007B1701"/>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3"/>
    <w:next w:val="-1"/>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3"/>
    <w:next w:val="-20"/>
    <w:semiHidden/>
    <w:rsid w:val="007B1701"/>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3"/>
    <w:next w:val="-3"/>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3"/>
    <w:next w:val="-4"/>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3"/>
    <w:next w:val="-5"/>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3"/>
    <w:next w:val="-6"/>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3"/>
    <w:next w:val="-7"/>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3"/>
    <w:next w:val="-8"/>
    <w:semiHidden/>
    <w:rsid w:val="007B170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3"/>
    <w:next w:val="afffffff8"/>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Цветная таблица 13"/>
    <w:basedOn w:val="a3"/>
    <w:next w:val="1ff6"/>
    <w:semiHidden/>
    <w:rsid w:val="007B1701"/>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7">
    <w:name w:val="Цветная таблица 23"/>
    <w:basedOn w:val="a3"/>
    <w:next w:val="2fa"/>
    <w:semiHidden/>
    <w:rsid w:val="007B170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3"/>
    <w:next w:val="3d"/>
    <w:semiHidden/>
    <w:rsid w:val="007B1701"/>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38">
    <w:name w:val="Нет списка13"/>
    <w:next w:val="a4"/>
    <w:semiHidden/>
    <w:rsid w:val="007B1701"/>
  </w:style>
  <w:style w:type="numbering" w:customStyle="1" w:styleId="11111112">
    <w:name w:val="1 / 1.1 / 1.1.112"/>
    <w:basedOn w:val="a4"/>
    <w:next w:val="111111"/>
    <w:semiHidden/>
    <w:rsid w:val="007B1701"/>
  </w:style>
  <w:style w:type="numbering" w:customStyle="1" w:styleId="1ai13">
    <w:name w:val="1 / a / i13"/>
    <w:basedOn w:val="a4"/>
    <w:next w:val="1ai"/>
    <w:semiHidden/>
    <w:rsid w:val="007B1701"/>
    <w:pPr>
      <w:numPr>
        <w:numId w:val="5"/>
      </w:numPr>
    </w:pPr>
  </w:style>
  <w:style w:type="numbering" w:customStyle="1" w:styleId="13">
    <w:name w:val="Статья / Раздел13"/>
    <w:basedOn w:val="a4"/>
    <w:next w:val="afffffffc"/>
    <w:semiHidden/>
    <w:rsid w:val="007B1701"/>
    <w:pPr>
      <w:numPr>
        <w:numId w:val="6"/>
      </w:numPr>
    </w:pPr>
  </w:style>
  <w:style w:type="numbering" w:customStyle="1" w:styleId="238">
    <w:name w:val="Нет списка23"/>
    <w:next w:val="a4"/>
    <w:semiHidden/>
    <w:rsid w:val="007B1701"/>
  </w:style>
  <w:style w:type="numbering" w:customStyle="1" w:styleId="11111123">
    <w:name w:val="1 / 1.1 / 1.1.123"/>
    <w:basedOn w:val="a4"/>
    <w:next w:val="111111"/>
    <w:semiHidden/>
    <w:rsid w:val="007B1701"/>
    <w:pPr>
      <w:numPr>
        <w:numId w:val="2"/>
      </w:numPr>
    </w:pPr>
  </w:style>
  <w:style w:type="numbering" w:customStyle="1" w:styleId="1ai23">
    <w:name w:val="1 / a / i23"/>
    <w:basedOn w:val="a4"/>
    <w:next w:val="1ai"/>
    <w:semiHidden/>
    <w:rsid w:val="007B1701"/>
    <w:pPr>
      <w:numPr>
        <w:numId w:val="3"/>
      </w:numPr>
    </w:pPr>
  </w:style>
  <w:style w:type="numbering" w:customStyle="1" w:styleId="23">
    <w:name w:val="Статья / Раздел23"/>
    <w:basedOn w:val="a4"/>
    <w:next w:val="afffffffc"/>
    <w:semiHidden/>
    <w:rsid w:val="007B1701"/>
    <w:pPr>
      <w:numPr>
        <w:numId w:val="4"/>
      </w:numPr>
    </w:pPr>
  </w:style>
  <w:style w:type="numbering" w:customStyle="1" w:styleId="326">
    <w:name w:val="Нет списка32"/>
    <w:next w:val="a4"/>
    <w:semiHidden/>
    <w:rsid w:val="007B1701"/>
  </w:style>
  <w:style w:type="numbering" w:customStyle="1" w:styleId="1130">
    <w:name w:val="Нет списка113"/>
    <w:next w:val="a4"/>
    <w:semiHidden/>
    <w:rsid w:val="007B1701"/>
  </w:style>
  <w:style w:type="numbering" w:customStyle="1" w:styleId="423">
    <w:name w:val="Нет списка42"/>
    <w:next w:val="a4"/>
    <w:semiHidden/>
    <w:unhideWhenUsed/>
    <w:rsid w:val="007B1701"/>
  </w:style>
  <w:style w:type="table" w:customStyle="1" w:styleId="140">
    <w:name w:val="Сетка таблицы14"/>
    <w:basedOn w:val="a3"/>
    <w:next w:val="af0"/>
    <w:uiPriority w:val="59"/>
    <w:rsid w:val="007B170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next w:val="af0"/>
    <w:uiPriority w:val="59"/>
    <w:rsid w:val="00F8257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
    <w:name w:val="1 / a / i6"/>
    <w:basedOn w:val="a4"/>
    <w:next w:val="1ai"/>
    <w:semiHidden/>
    <w:rsid w:val="00656F32"/>
  </w:style>
  <w:style w:type="numbering" w:customStyle="1" w:styleId="1ai7">
    <w:name w:val="1 / a / i7"/>
    <w:basedOn w:val="a4"/>
    <w:next w:val="1ai"/>
    <w:semiHidden/>
    <w:rsid w:val="003F49AD"/>
  </w:style>
  <w:style w:type="numbering" w:customStyle="1" w:styleId="1ai8">
    <w:name w:val="1 / a / i8"/>
    <w:basedOn w:val="a4"/>
    <w:next w:val="1ai"/>
    <w:semiHidden/>
    <w:locked/>
    <w:rsid w:val="00D36A9D"/>
  </w:style>
  <w:style w:type="numbering" w:customStyle="1" w:styleId="1ai9">
    <w:name w:val="1 / a / i9"/>
    <w:basedOn w:val="a4"/>
    <w:next w:val="1ai"/>
    <w:semiHidden/>
    <w:locked/>
    <w:rsid w:val="00C9618C"/>
  </w:style>
  <w:style w:type="numbering" w:customStyle="1" w:styleId="1ai10">
    <w:name w:val="1 / a / i10"/>
    <w:basedOn w:val="a4"/>
    <w:next w:val="1ai"/>
    <w:semiHidden/>
    <w:locked/>
    <w:rsid w:val="00C9618C"/>
  </w:style>
  <w:style w:type="numbering" w:customStyle="1" w:styleId="1ai14">
    <w:name w:val="1 / a / i14"/>
    <w:basedOn w:val="a4"/>
    <w:next w:val="1ai"/>
    <w:semiHidden/>
    <w:locked/>
    <w:rsid w:val="009A7186"/>
  </w:style>
  <w:style w:type="table" w:customStyle="1" w:styleId="59">
    <w:name w:val="Сетка таблицы5"/>
    <w:basedOn w:val="a3"/>
    <w:next w:val="af0"/>
    <w:uiPriority w:val="59"/>
    <w:rsid w:val="00FF387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3"/>
    <w:next w:val="af0"/>
    <w:uiPriority w:val="59"/>
    <w:rsid w:val="00833AB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3"/>
    <w:next w:val="af0"/>
    <w:uiPriority w:val="59"/>
    <w:rsid w:val="005E35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0">
    <w:name w:val="Знак211"/>
    <w:basedOn w:val="a0"/>
    <w:next w:val="affffffff0"/>
    <w:link w:val="affffffff1"/>
    <w:uiPriority w:val="99"/>
    <w:unhideWhenUsed/>
    <w:rsid w:val="00405919"/>
    <w:pPr>
      <w:spacing w:after="0" w:line="240" w:lineRule="auto"/>
    </w:pPr>
    <w:rPr>
      <w:rFonts w:eastAsia="Calibri"/>
      <w:sz w:val="20"/>
      <w:szCs w:val="20"/>
    </w:rPr>
  </w:style>
  <w:style w:type="character" w:customStyle="1" w:styleId="affffffff1">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2110"/>
    <w:rsid w:val="00405919"/>
    <w:rPr>
      <w:rFonts w:eastAsia="Calibri"/>
      <w:sz w:val="20"/>
      <w:szCs w:val="20"/>
    </w:rPr>
  </w:style>
  <w:style w:type="character" w:styleId="affffffff2">
    <w:name w:val="footnote reference"/>
    <w:aliases w:val="Знак сноски-FN,Знак сноски 1"/>
    <w:basedOn w:val="a2"/>
    <w:unhideWhenUsed/>
    <w:rsid w:val="00405919"/>
    <w:rPr>
      <w:vertAlign w:val="superscript"/>
    </w:rPr>
  </w:style>
  <w:style w:type="paragraph" w:styleId="affffffff0">
    <w:name w:val="footnote text"/>
    <w:basedOn w:val="a0"/>
    <w:link w:val="1fff5"/>
    <w:unhideWhenUsed/>
    <w:rsid w:val="00405919"/>
    <w:pPr>
      <w:spacing w:after="0" w:line="240" w:lineRule="auto"/>
    </w:pPr>
    <w:rPr>
      <w:sz w:val="20"/>
      <w:szCs w:val="20"/>
    </w:rPr>
  </w:style>
  <w:style w:type="character" w:customStyle="1" w:styleId="1fff5">
    <w:name w:val="Текст сноски Знак1"/>
    <w:basedOn w:val="a2"/>
    <w:link w:val="affffffff0"/>
    <w:uiPriority w:val="99"/>
    <w:semiHidden/>
    <w:rsid w:val="00405919"/>
    <w:rPr>
      <w:sz w:val="20"/>
      <w:szCs w:val="20"/>
    </w:rPr>
  </w:style>
  <w:style w:type="table" w:customStyle="1" w:styleId="76">
    <w:name w:val="Сетка таблицы76"/>
    <w:basedOn w:val="a3"/>
    <w:next w:val="af0"/>
    <w:uiPriority w:val="59"/>
    <w:rsid w:val="007E08C5"/>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pt">
    <w:name w:val="Основной текст + 12 pt"/>
    <w:basedOn w:val="ac"/>
    <w:rsid w:val="0079553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11pt0">
    <w:name w:val="Основной текст + 11 pt;Полужирный"/>
    <w:basedOn w:val="ac"/>
    <w:rsid w:val="004010F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numbering" w:customStyle="1" w:styleId="75">
    <w:name w:val="Нет списка7"/>
    <w:next w:val="a4"/>
    <w:uiPriority w:val="99"/>
    <w:semiHidden/>
    <w:unhideWhenUsed/>
    <w:rsid w:val="003808F8"/>
  </w:style>
  <w:style w:type="paragraph" w:customStyle="1" w:styleId="affffffff3">
    <w:name w:val="ПЗ"/>
    <w:basedOn w:val="a0"/>
    <w:semiHidden/>
    <w:rsid w:val="003808F8"/>
    <w:pPr>
      <w:spacing w:after="0" w:line="240" w:lineRule="auto"/>
      <w:ind w:firstLine="709"/>
      <w:jc w:val="both"/>
    </w:pPr>
    <w:rPr>
      <w:rFonts w:ascii="Arial" w:eastAsia="Times New Roman" w:hAnsi="Arial" w:cs="Times New Roman"/>
      <w:sz w:val="24"/>
      <w:lang w:eastAsia="ru-RU"/>
    </w:rPr>
  </w:style>
  <w:style w:type="paragraph" w:customStyle="1" w:styleId="affffffff4">
    <w:name w:val="ГРАД Заголовок"/>
    <w:basedOn w:val="10"/>
    <w:rsid w:val="003808F8"/>
    <w:pPr>
      <w:numPr>
        <w:numId w:val="0"/>
      </w:numPr>
      <w:spacing w:before="120" w:after="360"/>
    </w:pPr>
    <w:rPr>
      <w:caps w:val="0"/>
    </w:rPr>
  </w:style>
  <w:style w:type="paragraph" w:customStyle="1" w:styleId="a">
    <w:name w:val="ГРАД Список нумерованный"/>
    <w:basedOn w:val="afa"/>
    <w:autoRedefine/>
    <w:rsid w:val="003808F8"/>
    <w:pPr>
      <w:numPr>
        <w:numId w:val="23"/>
      </w:numPr>
      <w:spacing w:line="240" w:lineRule="auto"/>
      <w:contextualSpacing w:val="0"/>
    </w:pPr>
    <w:rPr>
      <w:color w:val="000000"/>
      <w:spacing w:val="-1"/>
      <w:szCs w:val="22"/>
    </w:rPr>
  </w:style>
  <w:style w:type="paragraph" w:customStyle="1" w:styleId="affffffff5">
    <w:name w:val="ГРАД Наименование рисунка"/>
    <w:basedOn w:val="a0"/>
    <w:autoRedefine/>
    <w:rsid w:val="003808F8"/>
    <w:pPr>
      <w:spacing w:before="60" w:after="120" w:line="240" w:lineRule="auto"/>
      <w:ind w:left="539"/>
      <w:jc w:val="center"/>
    </w:pPr>
    <w:rPr>
      <w:rFonts w:ascii="Times New Roman" w:eastAsia="Times New Roman" w:hAnsi="Times New Roman" w:cs="Times New Roman"/>
      <w:sz w:val="24"/>
      <w:lang w:eastAsia="ru-RU"/>
    </w:rPr>
  </w:style>
  <w:style w:type="character" w:customStyle="1" w:styleId="S14">
    <w:name w:val="S_Маркированный Знак1"/>
    <w:basedOn w:val="a2"/>
    <w:rsid w:val="003808F8"/>
    <w:rPr>
      <w:rFonts w:eastAsia="Calibri"/>
      <w:sz w:val="24"/>
      <w:szCs w:val="24"/>
      <w:lang w:eastAsia="en-US" w:bidi="en-US"/>
    </w:rPr>
  </w:style>
  <w:style w:type="numbering" w:customStyle="1" w:styleId="141">
    <w:name w:val="Нет списка14"/>
    <w:next w:val="a4"/>
    <w:uiPriority w:val="99"/>
    <w:semiHidden/>
    <w:unhideWhenUsed/>
    <w:rsid w:val="003808F8"/>
  </w:style>
  <w:style w:type="table" w:customStyle="1" w:styleId="84">
    <w:name w:val="Сетка таблицы8"/>
    <w:basedOn w:val="a3"/>
    <w:next w:val="af0"/>
    <w:uiPriority w:val="59"/>
    <w:rsid w:val="003808F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f7">
    <w:name w:val="S_Обычный подчёкнутый"/>
    <w:basedOn w:val="a0"/>
    <w:link w:val="Sf8"/>
    <w:autoRedefine/>
    <w:qFormat/>
    <w:rsid w:val="003808F8"/>
    <w:pPr>
      <w:shd w:val="clear" w:color="auto" w:fill="FFFFFF"/>
      <w:suppressAutoHyphens/>
      <w:spacing w:after="0" w:line="240" w:lineRule="auto"/>
      <w:ind w:right="6"/>
      <w:jc w:val="center"/>
    </w:pPr>
    <w:rPr>
      <w:rFonts w:ascii="Times New Roman" w:eastAsia="Times New Roman" w:hAnsi="Times New Roman" w:cs="Times New Roman"/>
      <w:sz w:val="24"/>
      <w:szCs w:val="24"/>
      <w:u w:val="single"/>
      <w:lang w:eastAsia="ar-SA"/>
    </w:rPr>
  </w:style>
  <w:style w:type="character" w:customStyle="1" w:styleId="Sf8">
    <w:name w:val="S_Обычный подчёкнутый Знак"/>
    <w:basedOn w:val="a2"/>
    <w:link w:val="Sf7"/>
    <w:rsid w:val="003808F8"/>
    <w:rPr>
      <w:rFonts w:ascii="Times New Roman" w:eastAsia="Times New Roman" w:hAnsi="Times New Roman" w:cs="Times New Roman"/>
      <w:sz w:val="24"/>
      <w:szCs w:val="24"/>
      <w:u w:val="single"/>
      <w:shd w:val="clear" w:color="auto" w:fill="FFFFFF"/>
      <w:lang w:eastAsia="ar-SA"/>
    </w:rPr>
  </w:style>
  <w:style w:type="numbering" w:customStyle="1" w:styleId="240">
    <w:name w:val="Нет списка24"/>
    <w:next w:val="a4"/>
    <w:uiPriority w:val="99"/>
    <w:semiHidden/>
    <w:unhideWhenUsed/>
    <w:rsid w:val="003808F8"/>
  </w:style>
  <w:style w:type="paragraph" w:customStyle="1" w:styleId="s32">
    <w:name w:val="s_3"/>
    <w:basedOn w:val="a0"/>
    <w:rsid w:val="00C70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uturismarkdown-word">
    <w:name w:val="futurismarkdown-word"/>
    <w:basedOn w:val="a2"/>
    <w:rsid w:val="00ED122E"/>
  </w:style>
  <w:style w:type="paragraph" w:customStyle="1" w:styleId="s16">
    <w:name w:val="s_16"/>
    <w:basedOn w:val="a0"/>
    <w:rsid w:val="00150D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7">
    <w:name w:val="Style27"/>
    <w:basedOn w:val="a0"/>
    <w:uiPriority w:val="99"/>
    <w:rsid w:val="00F0578D"/>
    <w:pPr>
      <w:widowControl w:val="0"/>
      <w:autoSpaceDE w:val="0"/>
      <w:autoSpaceDN w:val="0"/>
      <w:adjustRightInd w:val="0"/>
      <w:spacing w:after="0" w:line="288" w:lineRule="exact"/>
    </w:pPr>
    <w:rPr>
      <w:rFonts w:ascii="Times New Roman" w:eastAsiaTheme="minorEastAsia" w:hAnsi="Times New Roman" w:cs="Times New Roman"/>
      <w:sz w:val="24"/>
      <w:szCs w:val="24"/>
      <w:lang w:eastAsia="ru-RU"/>
    </w:rPr>
  </w:style>
  <w:style w:type="character" w:customStyle="1" w:styleId="FontStyle66">
    <w:name w:val="Font Style66"/>
    <w:basedOn w:val="a2"/>
    <w:uiPriority w:val="99"/>
    <w:rsid w:val="00F0578D"/>
    <w:rPr>
      <w:rFonts w:ascii="Times New Roman" w:hAnsi="Times New Roman" w:cs="Times New Roman"/>
      <w:sz w:val="20"/>
      <w:szCs w:val="20"/>
    </w:rPr>
  </w:style>
  <w:style w:type="paragraph" w:customStyle="1" w:styleId="Style29">
    <w:name w:val="Style29"/>
    <w:basedOn w:val="a0"/>
    <w:uiPriority w:val="99"/>
    <w:rsid w:val="0050652C"/>
    <w:pPr>
      <w:widowControl w:val="0"/>
      <w:autoSpaceDE w:val="0"/>
      <w:autoSpaceDN w:val="0"/>
      <w:adjustRightInd w:val="0"/>
      <w:spacing w:after="0" w:line="288" w:lineRule="exact"/>
      <w:jc w:val="center"/>
    </w:pPr>
    <w:rPr>
      <w:rFonts w:ascii="Times New Roman" w:eastAsiaTheme="minorEastAsia" w:hAnsi="Times New Roman" w:cs="Times New Roman"/>
      <w:sz w:val="24"/>
      <w:szCs w:val="24"/>
      <w:lang w:eastAsia="ru-RU"/>
    </w:rPr>
  </w:style>
  <w:style w:type="paragraph" w:customStyle="1" w:styleId="Style44">
    <w:name w:val="Style44"/>
    <w:basedOn w:val="a0"/>
    <w:uiPriority w:val="99"/>
    <w:rsid w:val="0050652C"/>
    <w:pPr>
      <w:widowControl w:val="0"/>
      <w:autoSpaceDE w:val="0"/>
      <w:autoSpaceDN w:val="0"/>
      <w:adjustRightInd w:val="0"/>
      <w:spacing w:after="0" w:line="288" w:lineRule="exact"/>
      <w:jc w:val="both"/>
    </w:pPr>
    <w:rPr>
      <w:rFonts w:ascii="Times New Roman" w:eastAsiaTheme="minorEastAsia" w:hAnsi="Times New Roman" w:cs="Times New Roman"/>
      <w:sz w:val="24"/>
      <w:szCs w:val="24"/>
      <w:lang w:eastAsia="ru-RU"/>
    </w:rPr>
  </w:style>
  <w:style w:type="paragraph" w:customStyle="1" w:styleId="Style45">
    <w:name w:val="Style45"/>
    <w:basedOn w:val="a0"/>
    <w:uiPriority w:val="99"/>
    <w:rsid w:val="0050652C"/>
    <w:pPr>
      <w:widowControl w:val="0"/>
      <w:autoSpaceDE w:val="0"/>
      <w:autoSpaceDN w:val="0"/>
      <w:adjustRightInd w:val="0"/>
      <w:spacing w:after="0" w:line="290" w:lineRule="exact"/>
    </w:pPr>
    <w:rPr>
      <w:rFonts w:ascii="Times New Roman" w:eastAsiaTheme="minorEastAsia" w:hAnsi="Times New Roman" w:cs="Times New Roman"/>
      <w:sz w:val="24"/>
      <w:szCs w:val="24"/>
      <w:lang w:eastAsia="ru-RU"/>
    </w:rPr>
  </w:style>
  <w:style w:type="paragraph" w:customStyle="1" w:styleId="Style46">
    <w:name w:val="Style46"/>
    <w:basedOn w:val="a0"/>
    <w:uiPriority w:val="99"/>
    <w:rsid w:val="0050652C"/>
    <w:pPr>
      <w:widowControl w:val="0"/>
      <w:autoSpaceDE w:val="0"/>
      <w:autoSpaceDN w:val="0"/>
      <w:adjustRightInd w:val="0"/>
      <w:spacing w:after="0" w:line="290" w:lineRule="exact"/>
      <w:jc w:val="center"/>
    </w:pPr>
    <w:rPr>
      <w:rFonts w:ascii="Times New Roman" w:eastAsiaTheme="minorEastAsia" w:hAnsi="Times New Roman" w:cs="Times New Roman"/>
      <w:sz w:val="24"/>
      <w:szCs w:val="24"/>
      <w:lang w:eastAsia="ru-RU"/>
    </w:rPr>
  </w:style>
  <w:style w:type="character" w:customStyle="1" w:styleId="FontStyle70">
    <w:name w:val="Font Style70"/>
    <w:basedOn w:val="a2"/>
    <w:uiPriority w:val="99"/>
    <w:rsid w:val="0050652C"/>
    <w:rPr>
      <w:rFonts w:ascii="Times New Roman" w:hAnsi="Times New Roman" w:cs="Times New Roman"/>
      <w:b/>
      <w:bCs/>
      <w:sz w:val="22"/>
      <w:szCs w:val="22"/>
    </w:rPr>
  </w:style>
  <w:style w:type="paragraph" w:customStyle="1" w:styleId="Style39">
    <w:name w:val="Style39"/>
    <w:basedOn w:val="a0"/>
    <w:uiPriority w:val="99"/>
    <w:rsid w:val="0050652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59">
    <w:name w:val="Font Style59"/>
    <w:basedOn w:val="a2"/>
    <w:uiPriority w:val="99"/>
    <w:rsid w:val="0050652C"/>
    <w:rPr>
      <w:rFonts w:ascii="Times New Roman" w:hAnsi="Times New Roman" w:cs="Times New Roman"/>
      <w:b/>
      <w:bCs/>
      <w:w w:val="40"/>
      <w:sz w:val="46"/>
      <w:szCs w:val="46"/>
    </w:rPr>
  </w:style>
  <w:style w:type="paragraph" w:customStyle="1" w:styleId="Style8">
    <w:name w:val="Style8"/>
    <w:basedOn w:val="a0"/>
    <w:uiPriority w:val="99"/>
    <w:rsid w:val="0050652C"/>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2">
    <w:name w:val="Style32"/>
    <w:basedOn w:val="a0"/>
    <w:uiPriority w:val="99"/>
    <w:rsid w:val="0050652C"/>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character" w:customStyle="1" w:styleId="FontStyle60">
    <w:name w:val="Font Style60"/>
    <w:basedOn w:val="a2"/>
    <w:uiPriority w:val="99"/>
    <w:rsid w:val="0050652C"/>
    <w:rPr>
      <w:rFonts w:ascii="Lucida Sans Unicode" w:hAnsi="Lucida Sans Unicode" w:cs="Lucida Sans Unicode"/>
      <w:sz w:val="32"/>
      <w:szCs w:val="32"/>
    </w:rPr>
  </w:style>
  <w:style w:type="paragraph" w:customStyle="1" w:styleId="Style5">
    <w:name w:val="Style5"/>
    <w:basedOn w:val="a0"/>
    <w:uiPriority w:val="99"/>
    <w:rsid w:val="00500C46"/>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71">
    <w:name w:val="Font Style71"/>
    <w:basedOn w:val="a2"/>
    <w:uiPriority w:val="99"/>
    <w:rsid w:val="00500C46"/>
    <w:rPr>
      <w:rFonts w:ascii="Times New Roman" w:hAnsi="Times New Roman" w:cs="Times New Roman"/>
      <w:sz w:val="22"/>
      <w:szCs w:val="22"/>
    </w:rPr>
  </w:style>
  <w:style w:type="paragraph" w:customStyle="1" w:styleId="Style53">
    <w:name w:val="Style53"/>
    <w:basedOn w:val="a0"/>
    <w:uiPriority w:val="99"/>
    <w:rsid w:val="00500C46"/>
    <w:pPr>
      <w:widowControl w:val="0"/>
      <w:autoSpaceDE w:val="0"/>
      <w:autoSpaceDN w:val="0"/>
      <w:adjustRightInd w:val="0"/>
      <w:spacing w:after="0" w:line="256" w:lineRule="exact"/>
    </w:pPr>
    <w:rPr>
      <w:rFonts w:ascii="Times New Roman" w:eastAsiaTheme="minorEastAsia" w:hAnsi="Times New Roman" w:cs="Times New Roman"/>
      <w:sz w:val="24"/>
      <w:szCs w:val="24"/>
      <w:lang w:eastAsia="ru-RU"/>
    </w:rPr>
  </w:style>
  <w:style w:type="paragraph" w:customStyle="1" w:styleId="Style54">
    <w:name w:val="Style54"/>
    <w:basedOn w:val="a0"/>
    <w:uiPriority w:val="99"/>
    <w:rsid w:val="00500C46"/>
    <w:pPr>
      <w:widowControl w:val="0"/>
      <w:autoSpaceDE w:val="0"/>
      <w:autoSpaceDN w:val="0"/>
      <w:adjustRightInd w:val="0"/>
      <w:spacing w:after="0" w:line="258" w:lineRule="exact"/>
      <w:jc w:val="center"/>
    </w:pPr>
    <w:rPr>
      <w:rFonts w:ascii="Times New Roman" w:eastAsiaTheme="minorEastAsia" w:hAnsi="Times New Roman" w:cs="Times New Roman"/>
      <w:sz w:val="24"/>
      <w:szCs w:val="24"/>
      <w:lang w:eastAsia="ru-RU"/>
    </w:rPr>
  </w:style>
  <w:style w:type="paragraph" w:customStyle="1" w:styleId="Style3">
    <w:name w:val="Style3"/>
    <w:basedOn w:val="a0"/>
    <w:uiPriority w:val="99"/>
    <w:rsid w:val="00500C46"/>
    <w:pPr>
      <w:widowControl w:val="0"/>
      <w:autoSpaceDE w:val="0"/>
      <w:autoSpaceDN w:val="0"/>
      <w:adjustRightInd w:val="0"/>
      <w:spacing w:after="0" w:line="274" w:lineRule="exact"/>
      <w:ind w:firstLine="523"/>
    </w:pPr>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628689">
      <w:bodyDiv w:val="1"/>
      <w:marLeft w:val="0"/>
      <w:marRight w:val="0"/>
      <w:marTop w:val="0"/>
      <w:marBottom w:val="0"/>
      <w:divBdr>
        <w:top w:val="none" w:sz="0" w:space="0" w:color="auto"/>
        <w:left w:val="none" w:sz="0" w:space="0" w:color="auto"/>
        <w:bottom w:val="none" w:sz="0" w:space="0" w:color="auto"/>
        <w:right w:val="none" w:sz="0" w:space="0" w:color="auto"/>
      </w:divBdr>
    </w:div>
    <w:div w:id="93747236">
      <w:bodyDiv w:val="1"/>
      <w:marLeft w:val="0"/>
      <w:marRight w:val="0"/>
      <w:marTop w:val="0"/>
      <w:marBottom w:val="0"/>
      <w:divBdr>
        <w:top w:val="none" w:sz="0" w:space="0" w:color="auto"/>
        <w:left w:val="none" w:sz="0" w:space="0" w:color="auto"/>
        <w:bottom w:val="none" w:sz="0" w:space="0" w:color="auto"/>
        <w:right w:val="none" w:sz="0" w:space="0" w:color="auto"/>
      </w:divBdr>
    </w:div>
    <w:div w:id="96338646">
      <w:bodyDiv w:val="1"/>
      <w:marLeft w:val="0"/>
      <w:marRight w:val="0"/>
      <w:marTop w:val="0"/>
      <w:marBottom w:val="0"/>
      <w:divBdr>
        <w:top w:val="none" w:sz="0" w:space="0" w:color="auto"/>
        <w:left w:val="none" w:sz="0" w:space="0" w:color="auto"/>
        <w:bottom w:val="none" w:sz="0" w:space="0" w:color="auto"/>
        <w:right w:val="none" w:sz="0" w:space="0" w:color="auto"/>
      </w:divBdr>
    </w:div>
    <w:div w:id="108818934">
      <w:bodyDiv w:val="1"/>
      <w:marLeft w:val="0"/>
      <w:marRight w:val="0"/>
      <w:marTop w:val="0"/>
      <w:marBottom w:val="0"/>
      <w:divBdr>
        <w:top w:val="none" w:sz="0" w:space="0" w:color="auto"/>
        <w:left w:val="none" w:sz="0" w:space="0" w:color="auto"/>
        <w:bottom w:val="none" w:sz="0" w:space="0" w:color="auto"/>
        <w:right w:val="none" w:sz="0" w:space="0" w:color="auto"/>
      </w:divBdr>
    </w:div>
    <w:div w:id="110975226">
      <w:bodyDiv w:val="1"/>
      <w:marLeft w:val="0"/>
      <w:marRight w:val="0"/>
      <w:marTop w:val="0"/>
      <w:marBottom w:val="0"/>
      <w:divBdr>
        <w:top w:val="none" w:sz="0" w:space="0" w:color="auto"/>
        <w:left w:val="none" w:sz="0" w:space="0" w:color="auto"/>
        <w:bottom w:val="none" w:sz="0" w:space="0" w:color="auto"/>
        <w:right w:val="none" w:sz="0" w:space="0" w:color="auto"/>
      </w:divBdr>
    </w:div>
    <w:div w:id="115490824">
      <w:bodyDiv w:val="1"/>
      <w:marLeft w:val="0"/>
      <w:marRight w:val="0"/>
      <w:marTop w:val="0"/>
      <w:marBottom w:val="0"/>
      <w:divBdr>
        <w:top w:val="none" w:sz="0" w:space="0" w:color="auto"/>
        <w:left w:val="none" w:sz="0" w:space="0" w:color="auto"/>
        <w:bottom w:val="none" w:sz="0" w:space="0" w:color="auto"/>
        <w:right w:val="none" w:sz="0" w:space="0" w:color="auto"/>
      </w:divBdr>
    </w:div>
    <w:div w:id="130565775">
      <w:bodyDiv w:val="1"/>
      <w:marLeft w:val="0"/>
      <w:marRight w:val="0"/>
      <w:marTop w:val="0"/>
      <w:marBottom w:val="0"/>
      <w:divBdr>
        <w:top w:val="none" w:sz="0" w:space="0" w:color="auto"/>
        <w:left w:val="none" w:sz="0" w:space="0" w:color="auto"/>
        <w:bottom w:val="none" w:sz="0" w:space="0" w:color="auto"/>
        <w:right w:val="none" w:sz="0" w:space="0" w:color="auto"/>
      </w:divBdr>
    </w:div>
    <w:div w:id="138810066">
      <w:bodyDiv w:val="1"/>
      <w:marLeft w:val="0"/>
      <w:marRight w:val="0"/>
      <w:marTop w:val="0"/>
      <w:marBottom w:val="0"/>
      <w:divBdr>
        <w:top w:val="none" w:sz="0" w:space="0" w:color="auto"/>
        <w:left w:val="none" w:sz="0" w:space="0" w:color="auto"/>
        <w:bottom w:val="none" w:sz="0" w:space="0" w:color="auto"/>
        <w:right w:val="none" w:sz="0" w:space="0" w:color="auto"/>
      </w:divBdr>
    </w:div>
    <w:div w:id="163740703">
      <w:bodyDiv w:val="1"/>
      <w:marLeft w:val="0"/>
      <w:marRight w:val="0"/>
      <w:marTop w:val="0"/>
      <w:marBottom w:val="0"/>
      <w:divBdr>
        <w:top w:val="none" w:sz="0" w:space="0" w:color="auto"/>
        <w:left w:val="none" w:sz="0" w:space="0" w:color="auto"/>
        <w:bottom w:val="none" w:sz="0" w:space="0" w:color="auto"/>
        <w:right w:val="none" w:sz="0" w:space="0" w:color="auto"/>
      </w:divBdr>
    </w:div>
    <w:div w:id="168718026">
      <w:bodyDiv w:val="1"/>
      <w:marLeft w:val="0"/>
      <w:marRight w:val="0"/>
      <w:marTop w:val="0"/>
      <w:marBottom w:val="0"/>
      <w:divBdr>
        <w:top w:val="none" w:sz="0" w:space="0" w:color="auto"/>
        <w:left w:val="none" w:sz="0" w:space="0" w:color="auto"/>
        <w:bottom w:val="none" w:sz="0" w:space="0" w:color="auto"/>
        <w:right w:val="none" w:sz="0" w:space="0" w:color="auto"/>
      </w:divBdr>
    </w:div>
    <w:div w:id="174225987">
      <w:bodyDiv w:val="1"/>
      <w:marLeft w:val="0"/>
      <w:marRight w:val="0"/>
      <w:marTop w:val="0"/>
      <w:marBottom w:val="0"/>
      <w:divBdr>
        <w:top w:val="none" w:sz="0" w:space="0" w:color="auto"/>
        <w:left w:val="none" w:sz="0" w:space="0" w:color="auto"/>
        <w:bottom w:val="none" w:sz="0" w:space="0" w:color="auto"/>
        <w:right w:val="none" w:sz="0" w:space="0" w:color="auto"/>
      </w:divBdr>
      <w:divsChild>
        <w:div w:id="107898360">
          <w:marLeft w:val="0"/>
          <w:marRight w:val="0"/>
          <w:marTop w:val="0"/>
          <w:marBottom w:val="0"/>
          <w:divBdr>
            <w:top w:val="none" w:sz="0" w:space="0" w:color="auto"/>
            <w:left w:val="none" w:sz="0" w:space="0" w:color="auto"/>
            <w:bottom w:val="none" w:sz="0" w:space="0" w:color="auto"/>
            <w:right w:val="none" w:sz="0" w:space="0" w:color="auto"/>
          </w:divBdr>
        </w:div>
      </w:divsChild>
    </w:div>
    <w:div w:id="185678994">
      <w:bodyDiv w:val="1"/>
      <w:marLeft w:val="0"/>
      <w:marRight w:val="0"/>
      <w:marTop w:val="0"/>
      <w:marBottom w:val="0"/>
      <w:divBdr>
        <w:top w:val="none" w:sz="0" w:space="0" w:color="auto"/>
        <w:left w:val="none" w:sz="0" w:space="0" w:color="auto"/>
        <w:bottom w:val="none" w:sz="0" w:space="0" w:color="auto"/>
        <w:right w:val="none" w:sz="0" w:space="0" w:color="auto"/>
      </w:divBdr>
    </w:div>
    <w:div w:id="206643477">
      <w:bodyDiv w:val="1"/>
      <w:marLeft w:val="0"/>
      <w:marRight w:val="0"/>
      <w:marTop w:val="0"/>
      <w:marBottom w:val="0"/>
      <w:divBdr>
        <w:top w:val="none" w:sz="0" w:space="0" w:color="auto"/>
        <w:left w:val="none" w:sz="0" w:space="0" w:color="auto"/>
        <w:bottom w:val="none" w:sz="0" w:space="0" w:color="auto"/>
        <w:right w:val="none" w:sz="0" w:space="0" w:color="auto"/>
      </w:divBdr>
    </w:div>
    <w:div w:id="221139659">
      <w:bodyDiv w:val="1"/>
      <w:marLeft w:val="0"/>
      <w:marRight w:val="0"/>
      <w:marTop w:val="0"/>
      <w:marBottom w:val="0"/>
      <w:divBdr>
        <w:top w:val="none" w:sz="0" w:space="0" w:color="auto"/>
        <w:left w:val="none" w:sz="0" w:space="0" w:color="auto"/>
        <w:bottom w:val="none" w:sz="0" w:space="0" w:color="auto"/>
        <w:right w:val="none" w:sz="0" w:space="0" w:color="auto"/>
      </w:divBdr>
    </w:div>
    <w:div w:id="222061894">
      <w:bodyDiv w:val="1"/>
      <w:marLeft w:val="0"/>
      <w:marRight w:val="0"/>
      <w:marTop w:val="0"/>
      <w:marBottom w:val="0"/>
      <w:divBdr>
        <w:top w:val="none" w:sz="0" w:space="0" w:color="auto"/>
        <w:left w:val="none" w:sz="0" w:space="0" w:color="auto"/>
        <w:bottom w:val="none" w:sz="0" w:space="0" w:color="auto"/>
        <w:right w:val="none" w:sz="0" w:space="0" w:color="auto"/>
      </w:divBdr>
      <w:divsChild>
        <w:div w:id="264461033">
          <w:marLeft w:val="0"/>
          <w:marRight w:val="0"/>
          <w:marTop w:val="0"/>
          <w:marBottom w:val="0"/>
          <w:divBdr>
            <w:top w:val="none" w:sz="0" w:space="0" w:color="auto"/>
            <w:left w:val="none" w:sz="0" w:space="0" w:color="auto"/>
            <w:bottom w:val="none" w:sz="0" w:space="0" w:color="auto"/>
            <w:right w:val="none" w:sz="0" w:space="0" w:color="auto"/>
          </w:divBdr>
        </w:div>
        <w:div w:id="1155492787">
          <w:marLeft w:val="0"/>
          <w:marRight w:val="0"/>
          <w:marTop w:val="0"/>
          <w:marBottom w:val="0"/>
          <w:divBdr>
            <w:top w:val="none" w:sz="0" w:space="0" w:color="auto"/>
            <w:left w:val="none" w:sz="0" w:space="0" w:color="auto"/>
            <w:bottom w:val="none" w:sz="0" w:space="0" w:color="auto"/>
            <w:right w:val="none" w:sz="0" w:space="0" w:color="auto"/>
          </w:divBdr>
        </w:div>
        <w:div w:id="1436318142">
          <w:marLeft w:val="0"/>
          <w:marRight w:val="0"/>
          <w:marTop w:val="0"/>
          <w:marBottom w:val="0"/>
          <w:divBdr>
            <w:top w:val="none" w:sz="0" w:space="0" w:color="auto"/>
            <w:left w:val="none" w:sz="0" w:space="0" w:color="auto"/>
            <w:bottom w:val="none" w:sz="0" w:space="0" w:color="auto"/>
            <w:right w:val="none" w:sz="0" w:space="0" w:color="auto"/>
          </w:divBdr>
        </w:div>
      </w:divsChild>
    </w:div>
    <w:div w:id="230849791">
      <w:bodyDiv w:val="1"/>
      <w:marLeft w:val="0"/>
      <w:marRight w:val="0"/>
      <w:marTop w:val="0"/>
      <w:marBottom w:val="0"/>
      <w:divBdr>
        <w:top w:val="none" w:sz="0" w:space="0" w:color="auto"/>
        <w:left w:val="none" w:sz="0" w:space="0" w:color="auto"/>
        <w:bottom w:val="none" w:sz="0" w:space="0" w:color="auto"/>
        <w:right w:val="none" w:sz="0" w:space="0" w:color="auto"/>
      </w:divBdr>
      <w:divsChild>
        <w:div w:id="1541941115">
          <w:marLeft w:val="0"/>
          <w:marRight w:val="0"/>
          <w:marTop w:val="0"/>
          <w:marBottom w:val="0"/>
          <w:divBdr>
            <w:top w:val="none" w:sz="0" w:space="0" w:color="auto"/>
            <w:left w:val="none" w:sz="0" w:space="0" w:color="auto"/>
            <w:bottom w:val="none" w:sz="0" w:space="0" w:color="auto"/>
            <w:right w:val="none" w:sz="0" w:space="0" w:color="auto"/>
          </w:divBdr>
        </w:div>
        <w:div w:id="71436563">
          <w:marLeft w:val="0"/>
          <w:marRight w:val="0"/>
          <w:marTop w:val="0"/>
          <w:marBottom w:val="0"/>
          <w:divBdr>
            <w:top w:val="none" w:sz="0" w:space="0" w:color="auto"/>
            <w:left w:val="none" w:sz="0" w:space="0" w:color="auto"/>
            <w:bottom w:val="none" w:sz="0" w:space="0" w:color="auto"/>
            <w:right w:val="none" w:sz="0" w:space="0" w:color="auto"/>
          </w:divBdr>
        </w:div>
        <w:div w:id="772017236">
          <w:marLeft w:val="0"/>
          <w:marRight w:val="0"/>
          <w:marTop w:val="0"/>
          <w:marBottom w:val="0"/>
          <w:divBdr>
            <w:top w:val="none" w:sz="0" w:space="0" w:color="auto"/>
            <w:left w:val="none" w:sz="0" w:space="0" w:color="auto"/>
            <w:bottom w:val="none" w:sz="0" w:space="0" w:color="auto"/>
            <w:right w:val="none" w:sz="0" w:space="0" w:color="auto"/>
          </w:divBdr>
        </w:div>
      </w:divsChild>
    </w:div>
    <w:div w:id="240214278">
      <w:bodyDiv w:val="1"/>
      <w:marLeft w:val="0"/>
      <w:marRight w:val="0"/>
      <w:marTop w:val="0"/>
      <w:marBottom w:val="0"/>
      <w:divBdr>
        <w:top w:val="none" w:sz="0" w:space="0" w:color="auto"/>
        <w:left w:val="none" w:sz="0" w:space="0" w:color="auto"/>
        <w:bottom w:val="none" w:sz="0" w:space="0" w:color="auto"/>
        <w:right w:val="none" w:sz="0" w:space="0" w:color="auto"/>
      </w:divBdr>
    </w:div>
    <w:div w:id="281308372">
      <w:bodyDiv w:val="1"/>
      <w:marLeft w:val="0"/>
      <w:marRight w:val="0"/>
      <w:marTop w:val="0"/>
      <w:marBottom w:val="0"/>
      <w:divBdr>
        <w:top w:val="none" w:sz="0" w:space="0" w:color="auto"/>
        <w:left w:val="none" w:sz="0" w:space="0" w:color="auto"/>
        <w:bottom w:val="none" w:sz="0" w:space="0" w:color="auto"/>
        <w:right w:val="none" w:sz="0" w:space="0" w:color="auto"/>
      </w:divBdr>
      <w:divsChild>
        <w:div w:id="368188769">
          <w:marLeft w:val="0"/>
          <w:marRight w:val="0"/>
          <w:marTop w:val="0"/>
          <w:marBottom w:val="0"/>
          <w:divBdr>
            <w:top w:val="none" w:sz="0" w:space="0" w:color="auto"/>
            <w:left w:val="none" w:sz="0" w:space="0" w:color="auto"/>
            <w:bottom w:val="none" w:sz="0" w:space="0" w:color="auto"/>
            <w:right w:val="none" w:sz="0" w:space="0" w:color="auto"/>
          </w:divBdr>
        </w:div>
      </w:divsChild>
    </w:div>
    <w:div w:id="296227368">
      <w:bodyDiv w:val="1"/>
      <w:marLeft w:val="0"/>
      <w:marRight w:val="0"/>
      <w:marTop w:val="0"/>
      <w:marBottom w:val="0"/>
      <w:divBdr>
        <w:top w:val="none" w:sz="0" w:space="0" w:color="auto"/>
        <w:left w:val="none" w:sz="0" w:space="0" w:color="auto"/>
        <w:bottom w:val="none" w:sz="0" w:space="0" w:color="auto"/>
        <w:right w:val="none" w:sz="0" w:space="0" w:color="auto"/>
      </w:divBdr>
    </w:div>
    <w:div w:id="304236353">
      <w:bodyDiv w:val="1"/>
      <w:marLeft w:val="0"/>
      <w:marRight w:val="0"/>
      <w:marTop w:val="0"/>
      <w:marBottom w:val="0"/>
      <w:divBdr>
        <w:top w:val="none" w:sz="0" w:space="0" w:color="auto"/>
        <w:left w:val="none" w:sz="0" w:space="0" w:color="auto"/>
        <w:bottom w:val="none" w:sz="0" w:space="0" w:color="auto"/>
        <w:right w:val="none" w:sz="0" w:space="0" w:color="auto"/>
      </w:divBdr>
    </w:div>
    <w:div w:id="331225658">
      <w:bodyDiv w:val="1"/>
      <w:marLeft w:val="0"/>
      <w:marRight w:val="0"/>
      <w:marTop w:val="0"/>
      <w:marBottom w:val="0"/>
      <w:divBdr>
        <w:top w:val="none" w:sz="0" w:space="0" w:color="auto"/>
        <w:left w:val="none" w:sz="0" w:space="0" w:color="auto"/>
        <w:bottom w:val="none" w:sz="0" w:space="0" w:color="auto"/>
        <w:right w:val="none" w:sz="0" w:space="0" w:color="auto"/>
      </w:divBdr>
      <w:divsChild>
        <w:div w:id="1321542466">
          <w:marLeft w:val="0"/>
          <w:marRight w:val="0"/>
          <w:marTop w:val="240"/>
          <w:marBottom w:val="240"/>
          <w:divBdr>
            <w:top w:val="none" w:sz="0" w:space="0" w:color="auto"/>
            <w:left w:val="none" w:sz="0" w:space="0" w:color="auto"/>
            <w:bottom w:val="none" w:sz="0" w:space="0" w:color="auto"/>
            <w:right w:val="none" w:sz="0" w:space="0" w:color="auto"/>
          </w:divBdr>
        </w:div>
        <w:div w:id="751126272">
          <w:marLeft w:val="0"/>
          <w:marRight w:val="0"/>
          <w:marTop w:val="240"/>
          <w:marBottom w:val="240"/>
          <w:divBdr>
            <w:top w:val="none" w:sz="0" w:space="0" w:color="auto"/>
            <w:left w:val="none" w:sz="0" w:space="0" w:color="auto"/>
            <w:bottom w:val="none" w:sz="0" w:space="0" w:color="auto"/>
            <w:right w:val="none" w:sz="0" w:space="0" w:color="auto"/>
          </w:divBdr>
        </w:div>
        <w:div w:id="1512530573">
          <w:marLeft w:val="0"/>
          <w:marRight w:val="0"/>
          <w:marTop w:val="240"/>
          <w:marBottom w:val="240"/>
          <w:divBdr>
            <w:top w:val="none" w:sz="0" w:space="0" w:color="auto"/>
            <w:left w:val="none" w:sz="0" w:space="0" w:color="auto"/>
            <w:bottom w:val="none" w:sz="0" w:space="0" w:color="auto"/>
            <w:right w:val="none" w:sz="0" w:space="0" w:color="auto"/>
          </w:divBdr>
        </w:div>
        <w:div w:id="1679192146">
          <w:marLeft w:val="0"/>
          <w:marRight w:val="0"/>
          <w:marTop w:val="240"/>
          <w:marBottom w:val="240"/>
          <w:divBdr>
            <w:top w:val="none" w:sz="0" w:space="0" w:color="auto"/>
            <w:left w:val="none" w:sz="0" w:space="0" w:color="auto"/>
            <w:bottom w:val="none" w:sz="0" w:space="0" w:color="auto"/>
            <w:right w:val="none" w:sz="0" w:space="0" w:color="auto"/>
          </w:divBdr>
        </w:div>
      </w:divsChild>
    </w:div>
    <w:div w:id="348722235">
      <w:bodyDiv w:val="1"/>
      <w:marLeft w:val="0"/>
      <w:marRight w:val="0"/>
      <w:marTop w:val="0"/>
      <w:marBottom w:val="0"/>
      <w:divBdr>
        <w:top w:val="none" w:sz="0" w:space="0" w:color="auto"/>
        <w:left w:val="none" w:sz="0" w:space="0" w:color="auto"/>
        <w:bottom w:val="none" w:sz="0" w:space="0" w:color="auto"/>
        <w:right w:val="none" w:sz="0" w:space="0" w:color="auto"/>
      </w:divBdr>
    </w:div>
    <w:div w:id="384334347">
      <w:bodyDiv w:val="1"/>
      <w:marLeft w:val="0"/>
      <w:marRight w:val="0"/>
      <w:marTop w:val="0"/>
      <w:marBottom w:val="0"/>
      <w:divBdr>
        <w:top w:val="none" w:sz="0" w:space="0" w:color="auto"/>
        <w:left w:val="none" w:sz="0" w:space="0" w:color="auto"/>
        <w:bottom w:val="none" w:sz="0" w:space="0" w:color="auto"/>
        <w:right w:val="none" w:sz="0" w:space="0" w:color="auto"/>
      </w:divBdr>
    </w:div>
    <w:div w:id="415324493">
      <w:bodyDiv w:val="1"/>
      <w:marLeft w:val="0"/>
      <w:marRight w:val="0"/>
      <w:marTop w:val="0"/>
      <w:marBottom w:val="0"/>
      <w:divBdr>
        <w:top w:val="none" w:sz="0" w:space="0" w:color="auto"/>
        <w:left w:val="none" w:sz="0" w:space="0" w:color="auto"/>
        <w:bottom w:val="none" w:sz="0" w:space="0" w:color="auto"/>
        <w:right w:val="none" w:sz="0" w:space="0" w:color="auto"/>
      </w:divBdr>
      <w:divsChild>
        <w:div w:id="2079591776">
          <w:marLeft w:val="0"/>
          <w:marRight w:val="0"/>
          <w:marTop w:val="0"/>
          <w:marBottom w:val="0"/>
          <w:divBdr>
            <w:top w:val="none" w:sz="0" w:space="0" w:color="auto"/>
            <w:left w:val="none" w:sz="0" w:space="0" w:color="auto"/>
            <w:bottom w:val="none" w:sz="0" w:space="0" w:color="auto"/>
            <w:right w:val="none" w:sz="0" w:space="0" w:color="auto"/>
          </w:divBdr>
          <w:divsChild>
            <w:div w:id="1758596794">
              <w:marLeft w:val="0"/>
              <w:marRight w:val="0"/>
              <w:marTop w:val="0"/>
              <w:marBottom w:val="0"/>
              <w:divBdr>
                <w:top w:val="none" w:sz="0" w:space="0" w:color="auto"/>
                <w:left w:val="none" w:sz="0" w:space="0" w:color="auto"/>
                <w:bottom w:val="none" w:sz="0" w:space="0" w:color="auto"/>
                <w:right w:val="none" w:sz="0" w:space="0" w:color="auto"/>
              </w:divBdr>
            </w:div>
            <w:div w:id="3242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1385">
      <w:bodyDiv w:val="1"/>
      <w:marLeft w:val="0"/>
      <w:marRight w:val="0"/>
      <w:marTop w:val="0"/>
      <w:marBottom w:val="0"/>
      <w:divBdr>
        <w:top w:val="none" w:sz="0" w:space="0" w:color="auto"/>
        <w:left w:val="none" w:sz="0" w:space="0" w:color="auto"/>
        <w:bottom w:val="none" w:sz="0" w:space="0" w:color="auto"/>
        <w:right w:val="none" w:sz="0" w:space="0" w:color="auto"/>
      </w:divBdr>
    </w:div>
    <w:div w:id="424961376">
      <w:bodyDiv w:val="1"/>
      <w:marLeft w:val="0"/>
      <w:marRight w:val="0"/>
      <w:marTop w:val="0"/>
      <w:marBottom w:val="0"/>
      <w:divBdr>
        <w:top w:val="none" w:sz="0" w:space="0" w:color="auto"/>
        <w:left w:val="none" w:sz="0" w:space="0" w:color="auto"/>
        <w:bottom w:val="none" w:sz="0" w:space="0" w:color="auto"/>
        <w:right w:val="none" w:sz="0" w:space="0" w:color="auto"/>
      </w:divBdr>
      <w:divsChild>
        <w:div w:id="108397364">
          <w:marLeft w:val="0"/>
          <w:marRight w:val="0"/>
          <w:marTop w:val="0"/>
          <w:marBottom w:val="0"/>
          <w:divBdr>
            <w:top w:val="none" w:sz="0" w:space="0" w:color="auto"/>
            <w:left w:val="none" w:sz="0" w:space="0" w:color="auto"/>
            <w:bottom w:val="none" w:sz="0" w:space="0" w:color="auto"/>
            <w:right w:val="none" w:sz="0" w:space="0" w:color="auto"/>
          </w:divBdr>
          <w:divsChild>
            <w:div w:id="80495778">
              <w:marLeft w:val="0"/>
              <w:marRight w:val="0"/>
              <w:marTop w:val="0"/>
              <w:marBottom w:val="0"/>
              <w:divBdr>
                <w:top w:val="none" w:sz="0" w:space="0" w:color="auto"/>
                <w:left w:val="none" w:sz="0" w:space="0" w:color="auto"/>
                <w:bottom w:val="none" w:sz="0" w:space="0" w:color="auto"/>
                <w:right w:val="none" w:sz="0" w:space="0" w:color="auto"/>
              </w:divBdr>
              <w:divsChild>
                <w:div w:id="1102410069">
                  <w:marLeft w:val="0"/>
                  <w:marRight w:val="0"/>
                  <w:marTop w:val="0"/>
                  <w:marBottom w:val="0"/>
                  <w:divBdr>
                    <w:top w:val="none" w:sz="0" w:space="0" w:color="auto"/>
                    <w:left w:val="none" w:sz="0" w:space="0" w:color="auto"/>
                    <w:bottom w:val="none" w:sz="0" w:space="0" w:color="auto"/>
                    <w:right w:val="none" w:sz="0" w:space="0" w:color="auto"/>
                  </w:divBdr>
                  <w:divsChild>
                    <w:div w:id="1633828944">
                      <w:marLeft w:val="0"/>
                      <w:marRight w:val="0"/>
                      <w:marTop w:val="0"/>
                      <w:marBottom w:val="0"/>
                      <w:divBdr>
                        <w:top w:val="none" w:sz="0" w:space="0" w:color="auto"/>
                        <w:left w:val="none" w:sz="0" w:space="0" w:color="auto"/>
                        <w:bottom w:val="none" w:sz="0" w:space="0" w:color="auto"/>
                        <w:right w:val="none" w:sz="0" w:space="0" w:color="auto"/>
                      </w:divBdr>
                    </w:div>
                    <w:div w:id="1437948145">
                      <w:marLeft w:val="0"/>
                      <w:marRight w:val="0"/>
                      <w:marTop w:val="0"/>
                      <w:marBottom w:val="0"/>
                      <w:divBdr>
                        <w:top w:val="none" w:sz="0" w:space="0" w:color="auto"/>
                        <w:left w:val="none" w:sz="0" w:space="0" w:color="auto"/>
                        <w:bottom w:val="none" w:sz="0" w:space="0" w:color="auto"/>
                        <w:right w:val="none" w:sz="0" w:space="0" w:color="auto"/>
                      </w:divBdr>
                      <w:divsChild>
                        <w:div w:id="23943503">
                          <w:marLeft w:val="0"/>
                          <w:marRight w:val="0"/>
                          <w:marTop w:val="0"/>
                          <w:marBottom w:val="0"/>
                          <w:divBdr>
                            <w:top w:val="none" w:sz="0" w:space="0" w:color="auto"/>
                            <w:left w:val="none" w:sz="0" w:space="0" w:color="auto"/>
                            <w:bottom w:val="none" w:sz="0" w:space="0" w:color="auto"/>
                            <w:right w:val="none" w:sz="0" w:space="0" w:color="auto"/>
                          </w:divBdr>
                          <w:divsChild>
                            <w:div w:id="14806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47072">
          <w:marLeft w:val="0"/>
          <w:marRight w:val="0"/>
          <w:marTop w:val="0"/>
          <w:marBottom w:val="0"/>
          <w:divBdr>
            <w:top w:val="none" w:sz="0" w:space="0" w:color="auto"/>
            <w:left w:val="none" w:sz="0" w:space="0" w:color="auto"/>
            <w:bottom w:val="none" w:sz="0" w:space="0" w:color="auto"/>
            <w:right w:val="none" w:sz="0" w:space="0" w:color="auto"/>
          </w:divBdr>
          <w:divsChild>
            <w:div w:id="1549489416">
              <w:marLeft w:val="0"/>
              <w:marRight w:val="0"/>
              <w:marTop w:val="0"/>
              <w:marBottom w:val="0"/>
              <w:divBdr>
                <w:top w:val="none" w:sz="0" w:space="0" w:color="auto"/>
                <w:left w:val="none" w:sz="0" w:space="0" w:color="auto"/>
                <w:bottom w:val="none" w:sz="0" w:space="0" w:color="auto"/>
                <w:right w:val="none" w:sz="0" w:space="0" w:color="auto"/>
              </w:divBdr>
              <w:divsChild>
                <w:div w:id="270824203">
                  <w:marLeft w:val="0"/>
                  <w:marRight w:val="0"/>
                  <w:marTop w:val="0"/>
                  <w:marBottom w:val="0"/>
                  <w:divBdr>
                    <w:top w:val="none" w:sz="0" w:space="0" w:color="auto"/>
                    <w:left w:val="none" w:sz="0" w:space="0" w:color="auto"/>
                    <w:bottom w:val="none" w:sz="0" w:space="0" w:color="auto"/>
                    <w:right w:val="none" w:sz="0" w:space="0" w:color="auto"/>
                  </w:divBdr>
                  <w:divsChild>
                    <w:div w:id="1815025584">
                      <w:marLeft w:val="0"/>
                      <w:marRight w:val="0"/>
                      <w:marTop w:val="0"/>
                      <w:marBottom w:val="0"/>
                      <w:divBdr>
                        <w:top w:val="none" w:sz="0" w:space="0" w:color="auto"/>
                        <w:left w:val="none" w:sz="0" w:space="0" w:color="auto"/>
                        <w:bottom w:val="none" w:sz="0" w:space="0" w:color="auto"/>
                        <w:right w:val="none" w:sz="0" w:space="0" w:color="auto"/>
                      </w:divBdr>
                      <w:divsChild>
                        <w:div w:id="952591958">
                          <w:marLeft w:val="0"/>
                          <w:marRight w:val="0"/>
                          <w:marTop w:val="0"/>
                          <w:marBottom w:val="0"/>
                          <w:divBdr>
                            <w:top w:val="none" w:sz="0" w:space="0" w:color="auto"/>
                            <w:left w:val="none" w:sz="0" w:space="0" w:color="auto"/>
                            <w:bottom w:val="none" w:sz="0" w:space="0" w:color="auto"/>
                            <w:right w:val="none" w:sz="0" w:space="0" w:color="auto"/>
                          </w:divBdr>
                          <w:divsChild>
                            <w:div w:id="686831668">
                              <w:marLeft w:val="0"/>
                              <w:marRight w:val="0"/>
                              <w:marTop w:val="0"/>
                              <w:marBottom w:val="0"/>
                              <w:divBdr>
                                <w:top w:val="none" w:sz="0" w:space="0" w:color="auto"/>
                                <w:left w:val="none" w:sz="0" w:space="0" w:color="auto"/>
                                <w:bottom w:val="none" w:sz="0" w:space="0" w:color="auto"/>
                                <w:right w:val="none" w:sz="0" w:space="0" w:color="auto"/>
                              </w:divBdr>
                              <w:divsChild>
                                <w:div w:id="3885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6008">
                          <w:marLeft w:val="0"/>
                          <w:marRight w:val="0"/>
                          <w:marTop w:val="0"/>
                          <w:marBottom w:val="0"/>
                          <w:divBdr>
                            <w:top w:val="none" w:sz="0" w:space="0" w:color="auto"/>
                            <w:left w:val="none" w:sz="0" w:space="0" w:color="auto"/>
                            <w:bottom w:val="none" w:sz="0" w:space="0" w:color="auto"/>
                            <w:right w:val="none" w:sz="0" w:space="0" w:color="auto"/>
                          </w:divBdr>
                          <w:divsChild>
                            <w:div w:id="299114386">
                              <w:marLeft w:val="0"/>
                              <w:marRight w:val="0"/>
                              <w:marTop w:val="0"/>
                              <w:marBottom w:val="0"/>
                              <w:divBdr>
                                <w:top w:val="none" w:sz="0" w:space="0" w:color="auto"/>
                                <w:left w:val="none" w:sz="0" w:space="0" w:color="auto"/>
                                <w:bottom w:val="none" w:sz="0" w:space="0" w:color="auto"/>
                                <w:right w:val="none" w:sz="0" w:space="0" w:color="auto"/>
                              </w:divBdr>
                            </w:div>
                          </w:divsChild>
                        </w:div>
                        <w:div w:id="440731628">
                          <w:marLeft w:val="0"/>
                          <w:marRight w:val="0"/>
                          <w:marTop w:val="0"/>
                          <w:marBottom w:val="0"/>
                          <w:divBdr>
                            <w:top w:val="none" w:sz="0" w:space="0" w:color="auto"/>
                            <w:left w:val="none" w:sz="0" w:space="0" w:color="auto"/>
                            <w:bottom w:val="none" w:sz="0" w:space="0" w:color="auto"/>
                            <w:right w:val="none" w:sz="0" w:space="0" w:color="auto"/>
                          </w:divBdr>
                          <w:divsChild>
                            <w:div w:id="444350122">
                              <w:marLeft w:val="0"/>
                              <w:marRight w:val="0"/>
                              <w:marTop w:val="0"/>
                              <w:marBottom w:val="0"/>
                              <w:divBdr>
                                <w:top w:val="none" w:sz="0" w:space="0" w:color="auto"/>
                                <w:left w:val="none" w:sz="0" w:space="0" w:color="auto"/>
                                <w:bottom w:val="none" w:sz="0" w:space="0" w:color="auto"/>
                                <w:right w:val="none" w:sz="0" w:space="0" w:color="auto"/>
                              </w:divBdr>
                              <w:divsChild>
                                <w:div w:id="17115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49653">
                          <w:marLeft w:val="0"/>
                          <w:marRight w:val="0"/>
                          <w:marTop w:val="0"/>
                          <w:marBottom w:val="0"/>
                          <w:divBdr>
                            <w:top w:val="none" w:sz="0" w:space="0" w:color="auto"/>
                            <w:left w:val="none" w:sz="0" w:space="0" w:color="auto"/>
                            <w:bottom w:val="none" w:sz="0" w:space="0" w:color="auto"/>
                            <w:right w:val="none" w:sz="0" w:space="0" w:color="auto"/>
                          </w:divBdr>
                          <w:divsChild>
                            <w:div w:id="440733460">
                              <w:marLeft w:val="0"/>
                              <w:marRight w:val="0"/>
                              <w:marTop w:val="0"/>
                              <w:marBottom w:val="0"/>
                              <w:divBdr>
                                <w:top w:val="none" w:sz="0" w:space="0" w:color="auto"/>
                                <w:left w:val="none" w:sz="0" w:space="0" w:color="auto"/>
                                <w:bottom w:val="none" w:sz="0" w:space="0" w:color="auto"/>
                                <w:right w:val="none" w:sz="0" w:space="0" w:color="auto"/>
                              </w:divBdr>
                              <w:divsChild>
                                <w:div w:id="934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91344">
                          <w:marLeft w:val="0"/>
                          <w:marRight w:val="0"/>
                          <w:marTop w:val="0"/>
                          <w:marBottom w:val="0"/>
                          <w:divBdr>
                            <w:top w:val="none" w:sz="0" w:space="0" w:color="auto"/>
                            <w:left w:val="none" w:sz="0" w:space="0" w:color="auto"/>
                            <w:bottom w:val="none" w:sz="0" w:space="0" w:color="auto"/>
                            <w:right w:val="none" w:sz="0" w:space="0" w:color="auto"/>
                          </w:divBdr>
                          <w:divsChild>
                            <w:div w:id="2025545173">
                              <w:marLeft w:val="0"/>
                              <w:marRight w:val="0"/>
                              <w:marTop w:val="0"/>
                              <w:marBottom w:val="0"/>
                              <w:divBdr>
                                <w:top w:val="none" w:sz="0" w:space="0" w:color="auto"/>
                                <w:left w:val="none" w:sz="0" w:space="0" w:color="auto"/>
                                <w:bottom w:val="none" w:sz="0" w:space="0" w:color="auto"/>
                                <w:right w:val="none" w:sz="0" w:space="0" w:color="auto"/>
                              </w:divBdr>
                              <w:divsChild>
                                <w:div w:id="570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1253">
                          <w:marLeft w:val="0"/>
                          <w:marRight w:val="0"/>
                          <w:marTop w:val="0"/>
                          <w:marBottom w:val="0"/>
                          <w:divBdr>
                            <w:top w:val="none" w:sz="0" w:space="0" w:color="auto"/>
                            <w:left w:val="none" w:sz="0" w:space="0" w:color="auto"/>
                            <w:bottom w:val="none" w:sz="0" w:space="0" w:color="auto"/>
                            <w:right w:val="none" w:sz="0" w:space="0" w:color="auto"/>
                          </w:divBdr>
                          <w:divsChild>
                            <w:div w:id="118233825">
                              <w:marLeft w:val="0"/>
                              <w:marRight w:val="0"/>
                              <w:marTop w:val="0"/>
                              <w:marBottom w:val="0"/>
                              <w:divBdr>
                                <w:top w:val="none" w:sz="0" w:space="0" w:color="auto"/>
                                <w:left w:val="none" w:sz="0" w:space="0" w:color="auto"/>
                                <w:bottom w:val="none" w:sz="0" w:space="0" w:color="auto"/>
                                <w:right w:val="none" w:sz="0" w:space="0" w:color="auto"/>
                              </w:divBdr>
                              <w:divsChild>
                                <w:div w:id="8088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512">
                          <w:marLeft w:val="0"/>
                          <w:marRight w:val="0"/>
                          <w:marTop w:val="0"/>
                          <w:marBottom w:val="0"/>
                          <w:divBdr>
                            <w:top w:val="none" w:sz="0" w:space="0" w:color="auto"/>
                            <w:left w:val="none" w:sz="0" w:space="0" w:color="auto"/>
                            <w:bottom w:val="none" w:sz="0" w:space="0" w:color="auto"/>
                            <w:right w:val="none" w:sz="0" w:space="0" w:color="auto"/>
                          </w:divBdr>
                          <w:divsChild>
                            <w:div w:id="274748995">
                              <w:marLeft w:val="0"/>
                              <w:marRight w:val="0"/>
                              <w:marTop w:val="0"/>
                              <w:marBottom w:val="0"/>
                              <w:divBdr>
                                <w:top w:val="none" w:sz="0" w:space="0" w:color="auto"/>
                                <w:left w:val="none" w:sz="0" w:space="0" w:color="auto"/>
                                <w:bottom w:val="none" w:sz="0" w:space="0" w:color="auto"/>
                                <w:right w:val="none" w:sz="0" w:space="0" w:color="auto"/>
                              </w:divBdr>
                              <w:divsChild>
                                <w:div w:id="19326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505888">
                      <w:marLeft w:val="0"/>
                      <w:marRight w:val="0"/>
                      <w:marTop w:val="0"/>
                      <w:marBottom w:val="0"/>
                      <w:divBdr>
                        <w:top w:val="none" w:sz="0" w:space="0" w:color="auto"/>
                        <w:left w:val="none" w:sz="0" w:space="0" w:color="auto"/>
                        <w:bottom w:val="none" w:sz="0" w:space="0" w:color="auto"/>
                        <w:right w:val="none" w:sz="0" w:space="0" w:color="auto"/>
                      </w:divBdr>
                      <w:divsChild>
                        <w:div w:id="752895867">
                          <w:marLeft w:val="0"/>
                          <w:marRight w:val="0"/>
                          <w:marTop w:val="0"/>
                          <w:marBottom w:val="0"/>
                          <w:divBdr>
                            <w:top w:val="none" w:sz="0" w:space="0" w:color="auto"/>
                            <w:left w:val="none" w:sz="0" w:space="0" w:color="auto"/>
                            <w:bottom w:val="none" w:sz="0" w:space="0" w:color="auto"/>
                            <w:right w:val="none" w:sz="0" w:space="0" w:color="auto"/>
                          </w:divBdr>
                          <w:divsChild>
                            <w:div w:id="1521312956">
                              <w:marLeft w:val="0"/>
                              <w:marRight w:val="0"/>
                              <w:marTop w:val="0"/>
                              <w:marBottom w:val="0"/>
                              <w:divBdr>
                                <w:top w:val="none" w:sz="0" w:space="0" w:color="auto"/>
                                <w:left w:val="none" w:sz="0" w:space="0" w:color="auto"/>
                                <w:bottom w:val="none" w:sz="0" w:space="0" w:color="auto"/>
                                <w:right w:val="none" w:sz="0" w:space="0" w:color="auto"/>
                              </w:divBdr>
                              <w:divsChild>
                                <w:div w:id="3769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2868">
                          <w:marLeft w:val="0"/>
                          <w:marRight w:val="0"/>
                          <w:marTop w:val="0"/>
                          <w:marBottom w:val="0"/>
                          <w:divBdr>
                            <w:top w:val="none" w:sz="0" w:space="0" w:color="auto"/>
                            <w:left w:val="none" w:sz="0" w:space="0" w:color="auto"/>
                            <w:bottom w:val="none" w:sz="0" w:space="0" w:color="auto"/>
                            <w:right w:val="none" w:sz="0" w:space="0" w:color="auto"/>
                          </w:divBdr>
                          <w:divsChild>
                            <w:div w:id="1775319141">
                              <w:marLeft w:val="0"/>
                              <w:marRight w:val="0"/>
                              <w:marTop w:val="0"/>
                              <w:marBottom w:val="0"/>
                              <w:divBdr>
                                <w:top w:val="none" w:sz="0" w:space="0" w:color="auto"/>
                                <w:left w:val="none" w:sz="0" w:space="0" w:color="auto"/>
                                <w:bottom w:val="none" w:sz="0" w:space="0" w:color="auto"/>
                                <w:right w:val="none" w:sz="0" w:space="0" w:color="auto"/>
                              </w:divBdr>
                            </w:div>
                          </w:divsChild>
                        </w:div>
                        <w:div w:id="505174282">
                          <w:marLeft w:val="0"/>
                          <w:marRight w:val="0"/>
                          <w:marTop w:val="0"/>
                          <w:marBottom w:val="0"/>
                          <w:divBdr>
                            <w:top w:val="none" w:sz="0" w:space="0" w:color="auto"/>
                            <w:left w:val="none" w:sz="0" w:space="0" w:color="auto"/>
                            <w:bottom w:val="none" w:sz="0" w:space="0" w:color="auto"/>
                            <w:right w:val="none" w:sz="0" w:space="0" w:color="auto"/>
                          </w:divBdr>
                          <w:divsChild>
                            <w:div w:id="2035494626">
                              <w:marLeft w:val="0"/>
                              <w:marRight w:val="0"/>
                              <w:marTop w:val="0"/>
                              <w:marBottom w:val="0"/>
                              <w:divBdr>
                                <w:top w:val="none" w:sz="0" w:space="0" w:color="auto"/>
                                <w:left w:val="none" w:sz="0" w:space="0" w:color="auto"/>
                                <w:bottom w:val="none" w:sz="0" w:space="0" w:color="auto"/>
                                <w:right w:val="none" w:sz="0" w:space="0" w:color="auto"/>
                              </w:divBdr>
                            </w:div>
                          </w:divsChild>
                        </w:div>
                        <w:div w:id="158430076">
                          <w:marLeft w:val="0"/>
                          <w:marRight w:val="0"/>
                          <w:marTop w:val="0"/>
                          <w:marBottom w:val="0"/>
                          <w:divBdr>
                            <w:top w:val="none" w:sz="0" w:space="0" w:color="auto"/>
                            <w:left w:val="none" w:sz="0" w:space="0" w:color="auto"/>
                            <w:bottom w:val="none" w:sz="0" w:space="0" w:color="auto"/>
                            <w:right w:val="none" w:sz="0" w:space="0" w:color="auto"/>
                          </w:divBdr>
                          <w:divsChild>
                            <w:div w:id="1988896379">
                              <w:marLeft w:val="0"/>
                              <w:marRight w:val="0"/>
                              <w:marTop w:val="0"/>
                              <w:marBottom w:val="0"/>
                              <w:divBdr>
                                <w:top w:val="none" w:sz="0" w:space="0" w:color="auto"/>
                                <w:left w:val="none" w:sz="0" w:space="0" w:color="auto"/>
                                <w:bottom w:val="none" w:sz="0" w:space="0" w:color="auto"/>
                                <w:right w:val="none" w:sz="0" w:space="0" w:color="auto"/>
                              </w:divBdr>
                            </w:div>
                            <w:div w:id="1641692825">
                              <w:marLeft w:val="0"/>
                              <w:marRight w:val="0"/>
                              <w:marTop w:val="0"/>
                              <w:marBottom w:val="0"/>
                              <w:divBdr>
                                <w:top w:val="none" w:sz="0" w:space="0" w:color="auto"/>
                                <w:left w:val="none" w:sz="0" w:space="0" w:color="auto"/>
                                <w:bottom w:val="none" w:sz="0" w:space="0" w:color="auto"/>
                                <w:right w:val="none" w:sz="0" w:space="0" w:color="auto"/>
                              </w:divBdr>
                            </w:div>
                          </w:divsChild>
                        </w:div>
                        <w:div w:id="1878656749">
                          <w:marLeft w:val="0"/>
                          <w:marRight w:val="0"/>
                          <w:marTop w:val="0"/>
                          <w:marBottom w:val="0"/>
                          <w:divBdr>
                            <w:top w:val="none" w:sz="0" w:space="0" w:color="auto"/>
                            <w:left w:val="none" w:sz="0" w:space="0" w:color="auto"/>
                            <w:bottom w:val="none" w:sz="0" w:space="0" w:color="auto"/>
                            <w:right w:val="none" w:sz="0" w:space="0" w:color="auto"/>
                          </w:divBdr>
                          <w:divsChild>
                            <w:div w:id="380715449">
                              <w:marLeft w:val="0"/>
                              <w:marRight w:val="0"/>
                              <w:marTop w:val="0"/>
                              <w:marBottom w:val="0"/>
                              <w:divBdr>
                                <w:top w:val="none" w:sz="0" w:space="0" w:color="auto"/>
                                <w:left w:val="none" w:sz="0" w:space="0" w:color="auto"/>
                                <w:bottom w:val="none" w:sz="0" w:space="0" w:color="auto"/>
                                <w:right w:val="none" w:sz="0" w:space="0" w:color="auto"/>
                              </w:divBdr>
                            </w:div>
                          </w:divsChild>
                        </w:div>
                        <w:div w:id="333998474">
                          <w:marLeft w:val="0"/>
                          <w:marRight w:val="0"/>
                          <w:marTop w:val="0"/>
                          <w:marBottom w:val="0"/>
                          <w:divBdr>
                            <w:top w:val="none" w:sz="0" w:space="0" w:color="auto"/>
                            <w:left w:val="none" w:sz="0" w:space="0" w:color="auto"/>
                            <w:bottom w:val="none" w:sz="0" w:space="0" w:color="auto"/>
                            <w:right w:val="none" w:sz="0" w:space="0" w:color="auto"/>
                          </w:divBdr>
                          <w:divsChild>
                            <w:div w:id="7036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235741">
      <w:bodyDiv w:val="1"/>
      <w:marLeft w:val="0"/>
      <w:marRight w:val="0"/>
      <w:marTop w:val="0"/>
      <w:marBottom w:val="0"/>
      <w:divBdr>
        <w:top w:val="none" w:sz="0" w:space="0" w:color="auto"/>
        <w:left w:val="none" w:sz="0" w:space="0" w:color="auto"/>
        <w:bottom w:val="none" w:sz="0" w:space="0" w:color="auto"/>
        <w:right w:val="none" w:sz="0" w:space="0" w:color="auto"/>
      </w:divBdr>
    </w:div>
    <w:div w:id="489488446">
      <w:bodyDiv w:val="1"/>
      <w:marLeft w:val="0"/>
      <w:marRight w:val="0"/>
      <w:marTop w:val="0"/>
      <w:marBottom w:val="0"/>
      <w:divBdr>
        <w:top w:val="none" w:sz="0" w:space="0" w:color="auto"/>
        <w:left w:val="none" w:sz="0" w:space="0" w:color="auto"/>
        <w:bottom w:val="none" w:sz="0" w:space="0" w:color="auto"/>
        <w:right w:val="none" w:sz="0" w:space="0" w:color="auto"/>
      </w:divBdr>
    </w:div>
    <w:div w:id="490876212">
      <w:bodyDiv w:val="1"/>
      <w:marLeft w:val="0"/>
      <w:marRight w:val="0"/>
      <w:marTop w:val="0"/>
      <w:marBottom w:val="0"/>
      <w:divBdr>
        <w:top w:val="none" w:sz="0" w:space="0" w:color="auto"/>
        <w:left w:val="none" w:sz="0" w:space="0" w:color="auto"/>
        <w:bottom w:val="none" w:sz="0" w:space="0" w:color="auto"/>
        <w:right w:val="none" w:sz="0" w:space="0" w:color="auto"/>
      </w:divBdr>
    </w:div>
    <w:div w:id="492648294">
      <w:bodyDiv w:val="1"/>
      <w:marLeft w:val="0"/>
      <w:marRight w:val="0"/>
      <w:marTop w:val="0"/>
      <w:marBottom w:val="0"/>
      <w:divBdr>
        <w:top w:val="none" w:sz="0" w:space="0" w:color="auto"/>
        <w:left w:val="none" w:sz="0" w:space="0" w:color="auto"/>
        <w:bottom w:val="none" w:sz="0" w:space="0" w:color="auto"/>
        <w:right w:val="none" w:sz="0" w:space="0" w:color="auto"/>
      </w:divBdr>
    </w:div>
    <w:div w:id="511647050">
      <w:bodyDiv w:val="1"/>
      <w:marLeft w:val="0"/>
      <w:marRight w:val="0"/>
      <w:marTop w:val="0"/>
      <w:marBottom w:val="0"/>
      <w:divBdr>
        <w:top w:val="none" w:sz="0" w:space="0" w:color="auto"/>
        <w:left w:val="none" w:sz="0" w:space="0" w:color="auto"/>
        <w:bottom w:val="none" w:sz="0" w:space="0" w:color="auto"/>
        <w:right w:val="none" w:sz="0" w:space="0" w:color="auto"/>
      </w:divBdr>
      <w:divsChild>
        <w:div w:id="818886811">
          <w:marLeft w:val="0"/>
          <w:marRight w:val="0"/>
          <w:marTop w:val="0"/>
          <w:marBottom w:val="0"/>
          <w:divBdr>
            <w:top w:val="none" w:sz="0" w:space="0" w:color="auto"/>
            <w:left w:val="none" w:sz="0" w:space="0" w:color="auto"/>
            <w:bottom w:val="none" w:sz="0" w:space="0" w:color="auto"/>
            <w:right w:val="none" w:sz="0" w:space="0" w:color="auto"/>
          </w:divBdr>
        </w:div>
      </w:divsChild>
    </w:div>
    <w:div w:id="511722700">
      <w:bodyDiv w:val="1"/>
      <w:marLeft w:val="0"/>
      <w:marRight w:val="0"/>
      <w:marTop w:val="0"/>
      <w:marBottom w:val="0"/>
      <w:divBdr>
        <w:top w:val="none" w:sz="0" w:space="0" w:color="auto"/>
        <w:left w:val="none" w:sz="0" w:space="0" w:color="auto"/>
        <w:bottom w:val="none" w:sz="0" w:space="0" w:color="auto"/>
        <w:right w:val="none" w:sz="0" w:space="0" w:color="auto"/>
      </w:divBdr>
    </w:div>
    <w:div w:id="518663228">
      <w:bodyDiv w:val="1"/>
      <w:marLeft w:val="0"/>
      <w:marRight w:val="0"/>
      <w:marTop w:val="0"/>
      <w:marBottom w:val="0"/>
      <w:divBdr>
        <w:top w:val="none" w:sz="0" w:space="0" w:color="auto"/>
        <w:left w:val="none" w:sz="0" w:space="0" w:color="auto"/>
        <w:bottom w:val="none" w:sz="0" w:space="0" w:color="auto"/>
        <w:right w:val="none" w:sz="0" w:space="0" w:color="auto"/>
      </w:divBdr>
    </w:div>
    <w:div w:id="519585804">
      <w:bodyDiv w:val="1"/>
      <w:marLeft w:val="0"/>
      <w:marRight w:val="0"/>
      <w:marTop w:val="0"/>
      <w:marBottom w:val="0"/>
      <w:divBdr>
        <w:top w:val="none" w:sz="0" w:space="0" w:color="auto"/>
        <w:left w:val="none" w:sz="0" w:space="0" w:color="auto"/>
        <w:bottom w:val="none" w:sz="0" w:space="0" w:color="auto"/>
        <w:right w:val="none" w:sz="0" w:space="0" w:color="auto"/>
      </w:divBdr>
    </w:div>
    <w:div w:id="545682357">
      <w:bodyDiv w:val="1"/>
      <w:marLeft w:val="0"/>
      <w:marRight w:val="0"/>
      <w:marTop w:val="0"/>
      <w:marBottom w:val="0"/>
      <w:divBdr>
        <w:top w:val="none" w:sz="0" w:space="0" w:color="auto"/>
        <w:left w:val="none" w:sz="0" w:space="0" w:color="auto"/>
        <w:bottom w:val="none" w:sz="0" w:space="0" w:color="auto"/>
        <w:right w:val="none" w:sz="0" w:space="0" w:color="auto"/>
      </w:divBdr>
      <w:divsChild>
        <w:div w:id="1535725231">
          <w:marLeft w:val="0"/>
          <w:marRight w:val="0"/>
          <w:marTop w:val="0"/>
          <w:marBottom w:val="0"/>
          <w:divBdr>
            <w:top w:val="none" w:sz="0" w:space="0" w:color="auto"/>
            <w:left w:val="none" w:sz="0" w:space="0" w:color="auto"/>
            <w:bottom w:val="none" w:sz="0" w:space="0" w:color="auto"/>
            <w:right w:val="none" w:sz="0" w:space="0" w:color="auto"/>
          </w:divBdr>
        </w:div>
      </w:divsChild>
    </w:div>
    <w:div w:id="595750945">
      <w:bodyDiv w:val="1"/>
      <w:marLeft w:val="0"/>
      <w:marRight w:val="0"/>
      <w:marTop w:val="0"/>
      <w:marBottom w:val="0"/>
      <w:divBdr>
        <w:top w:val="none" w:sz="0" w:space="0" w:color="auto"/>
        <w:left w:val="none" w:sz="0" w:space="0" w:color="auto"/>
        <w:bottom w:val="none" w:sz="0" w:space="0" w:color="auto"/>
        <w:right w:val="none" w:sz="0" w:space="0" w:color="auto"/>
      </w:divBdr>
    </w:div>
    <w:div w:id="600383372">
      <w:bodyDiv w:val="1"/>
      <w:marLeft w:val="0"/>
      <w:marRight w:val="0"/>
      <w:marTop w:val="0"/>
      <w:marBottom w:val="0"/>
      <w:divBdr>
        <w:top w:val="none" w:sz="0" w:space="0" w:color="auto"/>
        <w:left w:val="none" w:sz="0" w:space="0" w:color="auto"/>
        <w:bottom w:val="none" w:sz="0" w:space="0" w:color="auto"/>
        <w:right w:val="none" w:sz="0" w:space="0" w:color="auto"/>
      </w:divBdr>
    </w:div>
    <w:div w:id="618949982">
      <w:bodyDiv w:val="1"/>
      <w:marLeft w:val="0"/>
      <w:marRight w:val="0"/>
      <w:marTop w:val="0"/>
      <w:marBottom w:val="0"/>
      <w:divBdr>
        <w:top w:val="none" w:sz="0" w:space="0" w:color="auto"/>
        <w:left w:val="none" w:sz="0" w:space="0" w:color="auto"/>
        <w:bottom w:val="none" w:sz="0" w:space="0" w:color="auto"/>
        <w:right w:val="none" w:sz="0" w:space="0" w:color="auto"/>
      </w:divBdr>
      <w:divsChild>
        <w:div w:id="211355903">
          <w:marLeft w:val="0"/>
          <w:marRight w:val="0"/>
          <w:marTop w:val="0"/>
          <w:marBottom w:val="0"/>
          <w:divBdr>
            <w:top w:val="none" w:sz="0" w:space="0" w:color="auto"/>
            <w:left w:val="none" w:sz="0" w:space="0" w:color="auto"/>
            <w:bottom w:val="none" w:sz="0" w:space="0" w:color="auto"/>
            <w:right w:val="none" w:sz="0" w:space="0" w:color="auto"/>
          </w:divBdr>
        </w:div>
      </w:divsChild>
    </w:div>
    <w:div w:id="665716087">
      <w:bodyDiv w:val="1"/>
      <w:marLeft w:val="0"/>
      <w:marRight w:val="0"/>
      <w:marTop w:val="0"/>
      <w:marBottom w:val="0"/>
      <w:divBdr>
        <w:top w:val="none" w:sz="0" w:space="0" w:color="auto"/>
        <w:left w:val="none" w:sz="0" w:space="0" w:color="auto"/>
        <w:bottom w:val="none" w:sz="0" w:space="0" w:color="auto"/>
        <w:right w:val="none" w:sz="0" w:space="0" w:color="auto"/>
      </w:divBdr>
      <w:divsChild>
        <w:div w:id="671877045">
          <w:marLeft w:val="0"/>
          <w:marRight w:val="0"/>
          <w:marTop w:val="0"/>
          <w:marBottom w:val="0"/>
          <w:divBdr>
            <w:top w:val="none" w:sz="0" w:space="0" w:color="auto"/>
            <w:left w:val="none" w:sz="0" w:space="0" w:color="auto"/>
            <w:bottom w:val="none" w:sz="0" w:space="0" w:color="auto"/>
            <w:right w:val="none" w:sz="0" w:space="0" w:color="auto"/>
          </w:divBdr>
        </w:div>
      </w:divsChild>
    </w:div>
    <w:div w:id="666372796">
      <w:bodyDiv w:val="1"/>
      <w:marLeft w:val="0"/>
      <w:marRight w:val="0"/>
      <w:marTop w:val="0"/>
      <w:marBottom w:val="0"/>
      <w:divBdr>
        <w:top w:val="none" w:sz="0" w:space="0" w:color="auto"/>
        <w:left w:val="none" w:sz="0" w:space="0" w:color="auto"/>
        <w:bottom w:val="none" w:sz="0" w:space="0" w:color="auto"/>
        <w:right w:val="none" w:sz="0" w:space="0" w:color="auto"/>
      </w:divBdr>
      <w:divsChild>
        <w:div w:id="1244492682">
          <w:marLeft w:val="0"/>
          <w:marRight w:val="0"/>
          <w:marTop w:val="0"/>
          <w:marBottom w:val="0"/>
          <w:divBdr>
            <w:top w:val="none" w:sz="0" w:space="0" w:color="auto"/>
            <w:left w:val="none" w:sz="0" w:space="0" w:color="auto"/>
            <w:bottom w:val="none" w:sz="0" w:space="0" w:color="auto"/>
            <w:right w:val="none" w:sz="0" w:space="0" w:color="auto"/>
          </w:divBdr>
        </w:div>
      </w:divsChild>
    </w:div>
    <w:div w:id="673384865">
      <w:bodyDiv w:val="1"/>
      <w:marLeft w:val="0"/>
      <w:marRight w:val="0"/>
      <w:marTop w:val="0"/>
      <w:marBottom w:val="0"/>
      <w:divBdr>
        <w:top w:val="none" w:sz="0" w:space="0" w:color="auto"/>
        <w:left w:val="none" w:sz="0" w:space="0" w:color="auto"/>
        <w:bottom w:val="none" w:sz="0" w:space="0" w:color="auto"/>
        <w:right w:val="none" w:sz="0" w:space="0" w:color="auto"/>
      </w:divBdr>
    </w:div>
    <w:div w:id="732120229">
      <w:bodyDiv w:val="1"/>
      <w:marLeft w:val="0"/>
      <w:marRight w:val="0"/>
      <w:marTop w:val="0"/>
      <w:marBottom w:val="0"/>
      <w:divBdr>
        <w:top w:val="none" w:sz="0" w:space="0" w:color="auto"/>
        <w:left w:val="none" w:sz="0" w:space="0" w:color="auto"/>
        <w:bottom w:val="none" w:sz="0" w:space="0" w:color="auto"/>
        <w:right w:val="none" w:sz="0" w:space="0" w:color="auto"/>
      </w:divBdr>
      <w:divsChild>
        <w:div w:id="1597398304">
          <w:marLeft w:val="0"/>
          <w:marRight w:val="0"/>
          <w:marTop w:val="0"/>
          <w:marBottom w:val="0"/>
          <w:divBdr>
            <w:top w:val="none" w:sz="0" w:space="0" w:color="auto"/>
            <w:left w:val="none" w:sz="0" w:space="0" w:color="auto"/>
            <w:bottom w:val="none" w:sz="0" w:space="0" w:color="auto"/>
            <w:right w:val="none" w:sz="0" w:space="0" w:color="auto"/>
          </w:divBdr>
        </w:div>
      </w:divsChild>
    </w:div>
    <w:div w:id="741802301">
      <w:bodyDiv w:val="1"/>
      <w:marLeft w:val="0"/>
      <w:marRight w:val="0"/>
      <w:marTop w:val="0"/>
      <w:marBottom w:val="0"/>
      <w:divBdr>
        <w:top w:val="none" w:sz="0" w:space="0" w:color="auto"/>
        <w:left w:val="none" w:sz="0" w:space="0" w:color="auto"/>
        <w:bottom w:val="none" w:sz="0" w:space="0" w:color="auto"/>
        <w:right w:val="none" w:sz="0" w:space="0" w:color="auto"/>
      </w:divBdr>
      <w:divsChild>
        <w:div w:id="1572303969">
          <w:marLeft w:val="0"/>
          <w:marRight w:val="0"/>
          <w:marTop w:val="0"/>
          <w:marBottom w:val="0"/>
          <w:divBdr>
            <w:top w:val="none" w:sz="0" w:space="0" w:color="auto"/>
            <w:left w:val="none" w:sz="0" w:space="0" w:color="auto"/>
            <w:bottom w:val="none" w:sz="0" w:space="0" w:color="auto"/>
            <w:right w:val="none" w:sz="0" w:space="0" w:color="auto"/>
          </w:divBdr>
        </w:div>
        <w:div w:id="1268611385">
          <w:marLeft w:val="0"/>
          <w:marRight w:val="0"/>
          <w:marTop w:val="0"/>
          <w:marBottom w:val="0"/>
          <w:divBdr>
            <w:top w:val="none" w:sz="0" w:space="0" w:color="auto"/>
            <w:left w:val="none" w:sz="0" w:space="0" w:color="auto"/>
            <w:bottom w:val="none" w:sz="0" w:space="0" w:color="auto"/>
            <w:right w:val="none" w:sz="0" w:space="0" w:color="auto"/>
          </w:divBdr>
        </w:div>
      </w:divsChild>
    </w:div>
    <w:div w:id="764806703">
      <w:bodyDiv w:val="1"/>
      <w:marLeft w:val="0"/>
      <w:marRight w:val="0"/>
      <w:marTop w:val="0"/>
      <w:marBottom w:val="0"/>
      <w:divBdr>
        <w:top w:val="none" w:sz="0" w:space="0" w:color="auto"/>
        <w:left w:val="none" w:sz="0" w:space="0" w:color="auto"/>
        <w:bottom w:val="none" w:sz="0" w:space="0" w:color="auto"/>
        <w:right w:val="none" w:sz="0" w:space="0" w:color="auto"/>
      </w:divBdr>
    </w:div>
    <w:div w:id="807169851">
      <w:bodyDiv w:val="1"/>
      <w:marLeft w:val="0"/>
      <w:marRight w:val="0"/>
      <w:marTop w:val="0"/>
      <w:marBottom w:val="0"/>
      <w:divBdr>
        <w:top w:val="none" w:sz="0" w:space="0" w:color="auto"/>
        <w:left w:val="none" w:sz="0" w:space="0" w:color="auto"/>
        <w:bottom w:val="none" w:sz="0" w:space="0" w:color="auto"/>
        <w:right w:val="none" w:sz="0" w:space="0" w:color="auto"/>
      </w:divBdr>
      <w:divsChild>
        <w:div w:id="1738359998">
          <w:marLeft w:val="0"/>
          <w:marRight w:val="0"/>
          <w:marTop w:val="0"/>
          <w:marBottom w:val="0"/>
          <w:divBdr>
            <w:top w:val="none" w:sz="0" w:space="0" w:color="auto"/>
            <w:left w:val="none" w:sz="0" w:space="0" w:color="auto"/>
            <w:bottom w:val="none" w:sz="0" w:space="0" w:color="auto"/>
            <w:right w:val="none" w:sz="0" w:space="0" w:color="auto"/>
          </w:divBdr>
        </w:div>
        <w:div w:id="665089557">
          <w:marLeft w:val="0"/>
          <w:marRight w:val="0"/>
          <w:marTop w:val="0"/>
          <w:marBottom w:val="0"/>
          <w:divBdr>
            <w:top w:val="none" w:sz="0" w:space="0" w:color="auto"/>
            <w:left w:val="none" w:sz="0" w:space="0" w:color="auto"/>
            <w:bottom w:val="none" w:sz="0" w:space="0" w:color="auto"/>
            <w:right w:val="none" w:sz="0" w:space="0" w:color="auto"/>
          </w:divBdr>
        </w:div>
      </w:divsChild>
    </w:div>
    <w:div w:id="866330285">
      <w:bodyDiv w:val="1"/>
      <w:marLeft w:val="0"/>
      <w:marRight w:val="0"/>
      <w:marTop w:val="0"/>
      <w:marBottom w:val="0"/>
      <w:divBdr>
        <w:top w:val="none" w:sz="0" w:space="0" w:color="auto"/>
        <w:left w:val="none" w:sz="0" w:space="0" w:color="auto"/>
        <w:bottom w:val="none" w:sz="0" w:space="0" w:color="auto"/>
        <w:right w:val="none" w:sz="0" w:space="0" w:color="auto"/>
      </w:divBdr>
    </w:div>
    <w:div w:id="874390439">
      <w:bodyDiv w:val="1"/>
      <w:marLeft w:val="0"/>
      <w:marRight w:val="0"/>
      <w:marTop w:val="0"/>
      <w:marBottom w:val="0"/>
      <w:divBdr>
        <w:top w:val="none" w:sz="0" w:space="0" w:color="auto"/>
        <w:left w:val="none" w:sz="0" w:space="0" w:color="auto"/>
        <w:bottom w:val="none" w:sz="0" w:space="0" w:color="auto"/>
        <w:right w:val="none" w:sz="0" w:space="0" w:color="auto"/>
      </w:divBdr>
      <w:divsChild>
        <w:div w:id="576481397">
          <w:marLeft w:val="0"/>
          <w:marRight w:val="0"/>
          <w:marTop w:val="0"/>
          <w:marBottom w:val="0"/>
          <w:divBdr>
            <w:top w:val="none" w:sz="0" w:space="0" w:color="auto"/>
            <w:left w:val="none" w:sz="0" w:space="0" w:color="auto"/>
            <w:bottom w:val="none" w:sz="0" w:space="0" w:color="auto"/>
            <w:right w:val="none" w:sz="0" w:space="0" w:color="auto"/>
          </w:divBdr>
          <w:divsChild>
            <w:div w:id="1007559009">
              <w:marLeft w:val="0"/>
              <w:marRight w:val="0"/>
              <w:marTop w:val="0"/>
              <w:marBottom w:val="0"/>
              <w:divBdr>
                <w:top w:val="none" w:sz="0" w:space="0" w:color="auto"/>
                <w:left w:val="none" w:sz="0" w:space="0" w:color="auto"/>
                <w:bottom w:val="none" w:sz="0" w:space="0" w:color="auto"/>
                <w:right w:val="none" w:sz="0" w:space="0" w:color="auto"/>
              </w:divBdr>
            </w:div>
          </w:divsChild>
        </w:div>
        <w:div w:id="1941058245">
          <w:marLeft w:val="0"/>
          <w:marRight w:val="0"/>
          <w:marTop w:val="0"/>
          <w:marBottom w:val="0"/>
          <w:divBdr>
            <w:top w:val="none" w:sz="0" w:space="0" w:color="auto"/>
            <w:left w:val="none" w:sz="0" w:space="0" w:color="auto"/>
            <w:bottom w:val="none" w:sz="0" w:space="0" w:color="auto"/>
            <w:right w:val="none" w:sz="0" w:space="0" w:color="auto"/>
          </w:divBdr>
          <w:divsChild>
            <w:div w:id="221674247">
              <w:marLeft w:val="0"/>
              <w:marRight w:val="0"/>
              <w:marTop w:val="0"/>
              <w:marBottom w:val="0"/>
              <w:divBdr>
                <w:top w:val="none" w:sz="0" w:space="0" w:color="auto"/>
                <w:left w:val="none" w:sz="0" w:space="0" w:color="auto"/>
                <w:bottom w:val="none" w:sz="0" w:space="0" w:color="auto"/>
                <w:right w:val="none" w:sz="0" w:space="0" w:color="auto"/>
              </w:divBdr>
            </w:div>
          </w:divsChild>
        </w:div>
        <w:div w:id="1716268732">
          <w:marLeft w:val="0"/>
          <w:marRight w:val="0"/>
          <w:marTop w:val="0"/>
          <w:marBottom w:val="0"/>
          <w:divBdr>
            <w:top w:val="none" w:sz="0" w:space="0" w:color="auto"/>
            <w:left w:val="none" w:sz="0" w:space="0" w:color="auto"/>
            <w:bottom w:val="none" w:sz="0" w:space="0" w:color="auto"/>
            <w:right w:val="none" w:sz="0" w:space="0" w:color="auto"/>
          </w:divBdr>
          <w:divsChild>
            <w:div w:id="241068796">
              <w:marLeft w:val="0"/>
              <w:marRight w:val="0"/>
              <w:marTop w:val="0"/>
              <w:marBottom w:val="0"/>
              <w:divBdr>
                <w:top w:val="none" w:sz="0" w:space="0" w:color="auto"/>
                <w:left w:val="none" w:sz="0" w:space="0" w:color="auto"/>
                <w:bottom w:val="none" w:sz="0" w:space="0" w:color="auto"/>
                <w:right w:val="none" w:sz="0" w:space="0" w:color="auto"/>
              </w:divBdr>
            </w:div>
          </w:divsChild>
        </w:div>
        <w:div w:id="1155680608">
          <w:marLeft w:val="0"/>
          <w:marRight w:val="0"/>
          <w:marTop w:val="0"/>
          <w:marBottom w:val="0"/>
          <w:divBdr>
            <w:top w:val="none" w:sz="0" w:space="0" w:color="auto"/>
            <w:left w:val="none" w:sz="0" w:space="0" w:color="auto"/>
            <w:bottom w:val="none" w:sz="0" w:space="0" w:color="auto"/>
            <w:right w:val="none" w:sz="0" w:space="0" w:color="auto"/>
          </w:divBdr>
          <w:divsChild>
            <w:div w:id="270094730">
              <w:marLeft w:val="0"/>
              <w:marRight w:val="0"/>
              <w:marTop w:val="0"/>
              <w:marBottom w:val="0"/>
              <w:divBdr>
                <w:top w:val="none" w:sz="0" w:space="0" w:color="auto"/>
                <w:left w:val="none" w:sz="0" w:space="0" w:color="auto"/>
                <w:bottom w:val="none" w:sz="0" w:space="0" w:color="auto"/>
                <w:right w:val="none" w:sz="0" w:space="0" w:color="auto"/>
              </w:divBdr>
            </w:div>
          </w:divsChild>
        </w:div>
        <w:div w:id="821968238">
          <w:marLeft w:val="0"/>
          <w:marRight w:val="0"/>
          <w:marTop w:val="0"/>
          <w:marBottom w:val="0"/>
          <w:divBdr>
            <w:top w:val="none" w:sz="0" w:space="0" w:color="auto"/>
            <w:left w:val="none" w:sz="0" w:space="0" w:color="auto"/>
            <w:bottom w:val="none" w:sz="0" w:space="0" w:color="auto"/>
            <w:right w:val="none" w:sz="0" w:space="0" w:color="auto"/>
          </w:divBdr>
          <w:divsChild>
            <w:div w:id="316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4287">
      <w:bodyDiv w:val="1"/>
      <w:marLeft w:val="0"/>
      <w:marRight w:val="0"/>
      <w:marTop w:val="0"/>
      <w:marBottom w:val="0"/>
      <w:divBdr>
        <w:top w:val="none" w:sz="0" w:space="0" w:color="auto"/>
        <w:left w:val="none" w:sz="0" w:space="0" w:color="auto"/>
        <w:bottom w:val="none" w:sz="0" w:space="0" w:color="auto"/>
        <w:right w:val="none" w:sz="0" w:space="0" w:color="auto"/>
      </w:divBdr>
    </w:div>
    <w:div w:id="882710861">
      <w:bodyDiv w:val="1"/>
      <w:marLeft w:val="0"/>
      <w:marRight w:val="0"/>
      <w:marTop w:val="0"/>
      <w:marBottom w:val="0"/>
      <w:divBdr>
        <w:top w:val="none" w:sz="0" w:space="0" w:color="auto"/>
        <w:left w:val="none" w:sz="0" w:space="0" w:color="auto"/>
        <w:bottom w:val="none" w:sz="0" w:space="0" w:color="auto"/>
        <w:right w:val="none" w:sz="0" w:space="0" w:color="auto"/>
      </w:divBdr>
      <w:divsChild>
        <w:div w:id="339429449">
          <w:marLeft w:val="0"/>
          <w:marRight w:val="0"/>
          <w:marTop w:val="0"/>
          <w:marBottom w:val="0"/>
          <w:divBdr>
            <w:top w:val="none" w:sz="0" w:space="0" w:color="auto"/>
            <w:left w:val="none" w:sz="0" w:space="0" w:color="auto"/>
            <w:bottom w:val="none" w:sz="0" w:space="0" w:color="auto"/>
            <w:right w:val="none" w:sz="0" w:space="0" w:color="auto"/>
          </w:divBdr>
          <w:divsChild>
            <w:div w:id="930967610">
              <w:marLeft w:val="0"/>
              <w:marRight w:val="0"/>
              <w:marTop w:val="0"/>
              <w:marBottom w:val="0"/>
              <w:divBdr>
                <w:top w:val="none" w:sz="0" w:space="0" w:color="auto"/>
                <w:left w:val="none" w:sz="0" w:space="0" w:color="auto"/>
                <w:bottom w:val="none" w:sz="0" w:space="0" w:color="auto"/>
                <w:right w:val="none" w:sz="0" w:space="0" w:color="auto"/>
              </w:divBdr>
              <w:divsChild>
                <w:div w:id="1629579159">
                  <w:marLeft w:val="0"/>
                  <w:marRight w:val="0"/>
                  <w:marTop w:val="0"/>
                  <w:marBottom w:val="0"/>
                  <w:divBdr>
                    <w:top w:val="none" w:sz="0" w:space="0" w:color="auto"/>
                    <w:left w:val="none" w:sz="0" w:space="0" w:color="auto"/>
                    <w:bottom w:val="none" w:sz="0" w:space="0" w:color="auto"/>
                    <w:right w:val="none" w:sz="0" w:space="0" w:color="auto"/>
                  </w:divBdr>
                  <w:divsChild>
                    <w:div w:id="935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1337">
          <w:marLeft w:val="0"/>
          <w:marRight w:val="0"/>
          <w:marTop w:val="0"/>
          <w:marBottom w:val="0"/>
          <w:divBdr>
            <w:top w:val="none" w:sz="0" w:space="0" w:color="auto"/>
            <w:left w:val="none" w:sz="0" w:space="0" w:color="auto"/>
            <w:bottom w:val="none" w:sz="0" w:space="0" w:color="auto"/>
            <w:right w:val="none" w:sz="0" w:space="0" w:color="auto"/>
          </w:divBdr>
          <w:divsChild>
            <w:div w:id="1617328763">
              <w:marLeft w:val="0"/>
              <w:marRight w:val="0"/>
              <w:marTop w:val="0"/>
              <w:marBottom w:val="0"/>
              <w:divBdr>
                <w:top w:val="none" w:sz="0" w:space="0" w:color="auto"/>
                <w:left w:val="none" w:sz="0" w:space="0" w:color="auto"/>
                <w:bottom w:val="none" w:sz="0" w:space="0" w:color="auto"/>
                <w:right w:val="none" w:sz="0" w:space="0" w:color="auto"/>
              </w:divBdr>
              <w:divsChild>
                <w:div w:id="1850023153">
                  <w:marLeft w:val="0"/>
                  <w:marRight w:val="0"/>
                  <w:marTop w:val="0"/>
                  <w:marBottom w:val="0"/>
                  <w:divBdr>
                    <w:top w:val="none" w:sz="0" w:space="0" w:color="auto"/>
                    <w:left w:val="none" w:sz="0" w:space="0" w:color="auto"/>
                    <w:bottom w:val="none" w:sz="0" w:space="0" w:color="auto"/>
                    <w:right w:val="none" w:sz="0" w:space="0" w:color="auto"/>
                  </w:divBdr>
                  <w:divsChild>
                    <w:div w:id="978070740">
                      <w:marLeft w:val="0"/>
                      <w:marRight w:val="0"/>
                      <w:marTop w:val="0"/>
                      <w:marBottom w:val="0"/>
                      <w:divBdr>
                        <w:top w:val="none" w:sz="0" w:space="0" w:color="auto"/>
                        <w:left w:val="none" w:sz="0" w:space="0" w:color="auto"/>
                        <w:bottom w:val="none" w:sz="0" w:space="0" w:color="auto"/>
                        <w:right w:val="none" w:sz="0" w:space="0" w:color="auto"/>
                      </w:divBdr>
                      <w:divsChild>
                        <w:div w:id="448160459">
                          <w:marLeft w:val="0"/>
                          <w:marRight w:val="0"/>
                          <w:marTop w:val="0"/>
                          <w:marBottom w:val="0"/>
                          <w:divBdr>
                            <w:top w:val="none" w:sz="0" w:space="0" w:color="auto"/>
                            <w:left w:val="none" w:sz="0" w:space="0" w:color="auto"/>
                            <w:bottom w:val="none" w:sz="0" w:space="0" w:color="auto"/>
                            <w:right w:val="none" w:sz="0" w:space="0" w:color="auto"/>
                          </w:divBdr>
                          <w:divsChild>
                            <w:div w:id="10170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01361">
                      <w:marLeft w:val="0"/>
                      <w:marRight w:val="0"/>
                      <w:marTop w:val="0"/>
                      <w:marBottom w:val="0"/>
                      <w:divBdr>
                        <w:top w:val="none" w:sz="0" w:space="0" w:color="auto"/>
                        <w:left w:val="none" w:sz="0" w:space="0" w:color="auto"/>
                        <w:bottom w:val="none" w:sz="0" w:space="0" w:color="auto"/>
                        <w:right w:val="none" w:sz="0" w:space="0" w:color="auto"/>
                      </w:divBdr>
                      <w:divsChild>
                        <w:div w:id="149507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3107">
      <w:bodyDiv w:val="1"/>
      <w:marLeft w:val="0"/>
      <w:marRight w:val="0"/>
      <w:marTop w:val="0"/>
      <w:marBottom w:val="0"/>
      <w:divBdr>
        <w:top w:val="none" w:sz="0" w:space="0" w:color="auto"/>
        <w:left w:val="none" w:sz="0" w:space="0" w:color="auto"/>
        <w:bottom w:val="none" w:sz="0" w:space="0" w:color="auto"/>
        <w:right w:val="none" w:sz="0" w:space="0" w:color="auto"/>
      </w:divBdr>
    </w:div>
    <w:div w:id="908535887">
      <w:bodyDiv w:val="1"/>
      <w:marLeft w:val="0"/>
      <w:marRight w:val="0"/>
      <w:marTop w:val="0"/>
      <w:marBottom w:val="0"/>
      <w:divBdr>
        <w:top w:val="none" w:sz="0" w:space="0" w:color="auto"/>
        <w:left w:val="none" w:sz="0" w:space="0" w:color="auto"/>
        <w:bottom w:val="none" w:sz="0" w:space="0" w:color="auto"/>
        <w:right w:val="none" w:sz="0" w:space="0" w:color="auto"/>
      </w:divBdr>
    </w:div>
    <w:div w:id="950554206">
      <w:bodyDiv w:val="1"/>
      <w:marLeft w:val="0"/>
      <w:marRight w:val="0"/>
      <w:marTop w:val="0"/>
      <w:marBottom w:val="0"/>
      <w:divBdr>
        <w:top w:val="none" w:sz="0" w:space="0" w:color="auto"/>
        <w:left w:val="none" w:sz="0" w:space="0" w:color="auto"/>
        <w:bottom w:val="none" w:sz="0" w:space="0" w:color="auto"/>
        <w:right w:val="none" w:sz="0" w:space="0" w:color="auto"/>
      </w:divBdr>
    </w:div>
    <w:div w:id="954411949">
      <w:bodyDiv w:val="1"/>
      <w:marLeft w:val="0"/>
      <w:marRight w:val="0"/>
      <w:marTop w:val="0"/>
      <w:marBottom w:val="0"/>
      <w:divBdr>
        <w:top w:val="none" w:sz="0" w:space="0" w:color="auto"/>
        <w:left w:val="none" w:sz="0" w:space="0" w:color="auto"/>
        <w:bottom w:val="none" w:sz="0" w:space="0" w:color="auto"/>
        <w:right w:val="none" w:sz="0" w:space="0" w:color="auto"/>
      </w:divBdr>
      <w:divsChild>
        <w:div w:id="1241140914">
          <w:marLeft w:val="0"/>
          <w:marRight w:val="0"/>
          <w:marTop w:val="0"/>
          <w:marBottom w:val="0"/>
          <w:divBdr>
            <w:top w:val="none" w:sz="0" w:space="0" w:color="auto"/>
            <w:left w:val="none" w:sz="0" w:space="0" w:color="auto"/>
            <w:bottom w:val="none" w:sz="0" w:space="0" w:color="auto"/>
            <w:right w:val="none" w:sz="0" w:space="0" w:color="auto"/>
          </w:divBdr>
          <w:divsChild>
            <w:div w:id="1652639130">
              <w:marLeft w:val="0"/>
              <w:marRight w:val="0"/>
              <w:marTop w:val="0"/>
              <w:marBottom w:val="0"/>
              <w:divBdr>
                <w:top w:val="none" w:sz="0" w:space="0" w:color="auto"/>
                <w:left w:val="none" w:sz="0" w:space="0" w:color="auto"/>
                <w:bottom w:val="none" w:sz="0" w:space="0" w:color="auto"/>
                <w:right w:val="none" w:sz="0" w:space="0" w:color="auto"/>
              </w:divBdr>
            </w:div>
          </w:divsChild>
        </w:div>
        <w:div w:id="208536272">
          <w:marLeft w:val="0"/>
          <w:marRight w:val="0"/>
          <w:marTop w:val="0"/>
          <w:marBottom w:val="0"/>
          <w:divBdr>
            <w:top w:val="none" w:sz="0" w:space="0" w:color="auto"/>
            <w:left w:val="none" w:sz="0" w:space="0" w:color="auto"/>
            <w:bottom w:val="none" w:sz="0" w:space="0" w:color="auto"/>
            <w:right w:val="none" w:sz="0" w:space="0" w:color="auto"/>
          </w:divBdr>
          <w:divsChild>
            <w:div w:id="1405714168">
              <w:marLeft w:val="0"/>
              <w:marRight w:val="0"/>
              <w:marTop w:val="0"/>
              <w:marBottom w:val="0"/>
              <w:divBdr>
                <w:top w:val="none" w:sz="0" w:space="0" w:color="auto"/>
                <w:left w:val="none" w:sz="0" w:space="0" w:color="auto"/>
                <w:bottom w:val="none" w:sz="0" w:space="0" w:color="auto"/>
                <w:right w:val="none" w:sz="0" w:space="0" w:color="auto"/>
              </w:divBdr>
            </w:div>
          </w:divsChild>
        </w:div>
        <w:div w:id="1213810366">
          <w:marLeft w:val="0"/>
          <w:marRight w:val="0"/>
          <w:marTop w:val="0"/>
          <w:marBottom w:val="0"/>
          <w:divBdr>
            <w:top w:val="none" w:sz="0" w:space="0" w:color="auto"/>
            <w:left w:val="none" w:sz="0" w:space="0" w:color="auto"/>
            <w:bottom w:val="none" w:sz="0" w:space="0" w:color="auto"/>
            <w:right w:val="none" w:sz="0" w:space="0" w:color="auto"/>
          </w:divBdr>
          <w:divsChild>
            <w:div w:id="1143735902">
              <w:marLeft w:val="0"/>
              <w:marRight w:val="0"/>
              <w:marTop w:val="0"/>
              <w:marBottom w:val="0"/>
              <w:divBdr>
                <w:top w:val="none" w:sz="0" w:space="0" w:color="auto"/>
                <w:left w:val="none" w:sz="0" w:space="0" w:color="auto"/>
                <w:bottom w:val="none" w:sz="0" w:space="0" w:color="auto"/>
                <w:right w:val="none" w:sz="0" w:space="0" w:color="auto"/>
              </w:divBdr>
            </w:div>
          </w:divsChild>
        </w:div>
        <w:div w:id="47462802">
          <w:marLeft w:val="0"/>
          <w:marRight w:val="0"/>
          <w:marTop w:val="0"/>
          <w:marBottom w:val="0"/>
          <w:divBdr>
            <w:top w:val="none" w:sz="0" w:space="0" w:color="auto"/>
            <w:left w:val="none" w:sz="0" w:space="0" w:color="auto"/>
            <w:bottom w:val="none" w:sz="0" w:space="0" w:color="auto"/>
            <w:right w:val="none" w:sz="0" w:space="0" w:color="auto"/>
          </w:divBdr>
        </w:div>
      </w:divsChild>
    </w:div>
    <w:div w:id="960959813">
      <w:bodyDiv w:val="1"/>
      <w:marLeft w:val="0"/>
      <w:marRight w:val="0"/>
      <w:marTop w:val="0"/>
      <w:marBottom w:val="0"/>
      <w:divBdr>
        <w:top w:val="none" w:sz="0" w:space="0" w:color="auto"/>
        <w:left w:val="none" w:sz="0" w:space="0" w:color="auto"/>
        <w:bottom w:val="none" w:sz="0" w:space="0" w:color="auto"/>
        <w:right w:val="none" w:sz="0" w:space="0" w:color="auto"/>
      </w:divBdr>
    </w:div>
    <w:div w:id="987979907">
      <w:bodyDiv w:val="1"/>
      <w:marLeft w:val="0"/>
      <w:marRight w:val="0"/>
      <w:marTop w:val="0"/>
      <w:marBottom w:val="0"/>
      <w:divBdr>
        <w:top w:val="none" w:sz="0" w:space="0" w:color="auto"/>
        <w:left w:val="none" w:sz="0" w:space="0" w:color="auto"/>
        <w:bottom w:val="none" w:sz="0" w:space="0" w:color="auto"/>
        <w:right w:val="none" w:sz="0" w:space="0" w:color="auto"/>
      </w:divBdr>
    </w:div>
    <w:div w:id="1004863609">
      <w:bodyDiv w:val="1"/>
      <w:marLeft w:val="0"/>
      <w:marRight w:val="0"/>
      <w:marTop w:val="0"/>
      <w:marBottom w:val="0"/>
      <w:divBdr>
        <w:top w:val="none" w:sz="0" w:space="0" w:color="auto"/>
        <w:left w:val="none" w:sz="0" w:space="0" w:color="auto"/>
        <w:bottom w:val="none" w:sz="0" w:space="0" w:color="auto"/>
        <w:right w:val="none" w:sz="0" w:space="0" w:color="auto"/>
      </w:divBdr>
    </w:div>
    <w:div w:id="1051153019">
      <w:bodyDiv w:val="1"/>
      <w:marLeft w:val="0"/>
      <w:marRight w:val="0"/>
      <w:marTop w:val="0"/>
      <w:marBottom w:val="0"/>
      <w:divBdr>
        <w:top w:val="none" w:sz="0" w:space="0" w:color="auto"/>
        <w:left w:val="none" w:sz="0" w:space="0" w:color="auto"/>
        <w:bottom w:val="none" w:sz="0" w:space="0" w:color="auto"/>
        <w:right w:val="none" w:sz="0" w:space="0" w:color="auto"/>
      </w:divBdr>
    </w:div>
    <w:div w:id="1058087950">
      <w:bodyDiv w:val="1"/>
      <w:marLeft w:val="0"/>
      <w:marRight w:val="0"/>
      <w:marTop w:val="0"/>
      <w:marBottom w:val="0"/>
      <w:divBdr>
        <w:top w:val="none" w:sz="0" w:space="0" w:color="auto"/>
        <w:left w:val="none" w:sz="0" w:space="0" w:color="auto"/>
        <w:bottom w:val="none" w:sz="0" w:space="0" w:color="auto"/>
        <w:right w:val="none" w:sz="0" w:space="0" w:color="auto"/>
      </w:divBdr>
    </w:div>
    <w:div w:id="1058892192">
      <w:bodyDiv w:val="1"/>
      <w:marLeft w:val="0"/>
      <w:marRight w:val="0"/>
      <w:marTop w:val="0"/>
      <w:marBottom w:val="0"/>
      <w:divBdr>
        <w:top w:val="none" w:sz="0" w:space="0" w:color="auto"/>
        <w:left w:val="none" w:sz="0" w:space="0" w:color="auto"/>
        <w:bottom w:val="none" w:sz="0" w:space="0" w:color="auto"/>
        <w:right w:val="none" w:sz="0" w:space="0" w:color="auto"/>
      </w:divBdr>
    </w:div>
    <w:div w:id="1061750117">
      <w:bodyDiv w:val="1"/>
      <w:marLeft w:val="0"/>
      <w:marRight w:val="0"/>
      <w:marTop w:val="0"/>
      <w:marBottom w:val="0"/>
      <w:divBdr>
        <w:top w:val="none" w:sz="0" w:space="0" w:color="auto"/>
        <w:left w:val="none" w:sz="0" w:space="0" w:color="auto"/>
        <w:bottom w:val="none" w:sz="0" w:space="0" w:color="auto"/>
        <w:right w:val="none" w:sz="0" w:space="0" w:color="auto"/>
      </w:divBdr>
    </w:div>
    <w:div w:id="1102725484">
      <w:bodyDiv w:val="1"/>
      <w:marLeft w:val="0"/>
      <w:marRight w:val="0"/>
      <w:marTop w:val="0"/>
      <w:marBottom w:val="0"/>
      <w:divBdr>
        <w:top w:val="none" w:sz="0" w:space="0" w:color="auto"/>
        <w:left w:val="none" w:sz="0" w:space="0" w:color="auto"/>
        <w:bottom w:val="none" w:sz="0" w:space="0" w:color="auto"/>
        <w:right w:val="none" w:sz="0" w:space="0" w:color="auto"/>
      </w:divBdr>
      <w:divsChild>
        <w:div w:id="1942101040">
          <w:marLeft w:val="0"/>
          <w:marRight w:val="0"/>
          <w:marTop w:val="0"/>
          <w:marBottom w:val="0"/>
          <w:divBdr>
            <w:top w:val="none" w:sz="0" w:space="0" w:color="auto"/>
            <w:left w:val="none" w:sz="0" w:space="0" w:color="auto"/>
            <w:bottom w:val="none" w:sz="0" w:space="0" w:color="auto"/>
            <w:right w:val="none" w:sz="0" w:space="0" w:color="auto"/>
          </w:divBdr>
          <w:divsChild>
            <w:div w:id="622033317">
              <w:marLeft w:val="0"/>
              <w:marRight w:val="0"/>
              <w:marTop w:val="0"/>
              <w:marBottom w:val="0"/>
              <w:divBdr>
                <w:top w:val="none" w:sz="0" w:space="0" w:color="auto"/>
                <w:left w:val="none" w:sz="0" w:space="0" w:color="auto"/>
                <w:bottom w:val="none" w:sz="0" w:space="0" w:color="auto"/>
                <w:right w:val="none" w:sz="0" w:space="0" w:color="auto"/>
              </w:divBdr>
            </w:div>
            <w:div w:id="1464690685">
              <w:marLeft w:val="0"/>
              <w:marRight w:val="0"/>
              <w:marTop w:val="0"/>
              <w:marBottom w:val="0"/>
              <w:divBdr>
                <w:top w:val="none" w:sz="0" w:space="0" w:color="auto"/>
                <w:left w:val="none" w:sz="0" w:space="0" w:color="auto"/>
                <w:bottom w:val="none" w:sz="0" w:space="0" w:color="auto"/>
                <w:right w:val="none" w:sz="0" w:space="0" w:color="auto"/>
              </w:divBdr>
            </w:div>
          </w:divsChild>
        </w:div>
        <w:div w:id="1289966845">
          <w:marLeft w:val="0"/>
          <w:marRight w:val="0"/>
          <w:marTop w:val="0"/>
          <w:marBottom w:val="0"/>
          <w:divBdr>
            <w:top w:val="none" w:sz="0" w:space="0" w:color="auto"/>
            <w:left w:val="none" w:sz="0" w:space="0" w:color="auto"/>
            <w:bottom w:val="none" w:sz="0" w:space="0" w:color="auto"/>
            <w:right w:val="none" w:sz="0" w:space="0" w:color="auto"/>
          </w:divBdr>
          <w:divsChild>
            <w:div w:id="2044595976">
              <w:marLeft w:val="0"/>
              <w:marRight w:val="0"/>
              <w:marTop w:val="0"/>
              <w:marBottom w:val="0"/>
              <w:divBdr>
                <w:top w:val="none" w:sz="0" w:space="0" w:color="auto"/>
                <w:left w:val="none" w:sz="0" w:space="0" w:color="auto"/>
                <w:bottom w:val="none" w:sz="0" w:space="0" w:color="auto"/>
                <w:right w:val="none" w:sz="0" w:space="0" w:color="auto"/>
              </w:divBdr>
            </w:div>
            <w:div w:id="408239021">
              <w:marLeft w:val="0"/>
              <w:marRight w:val="0"/>
              <w:marTop w:val="0"/>
              <w:marBottom w:val="0"/>
              <w:divBdr>
                <w:top w:val="none" w:sz="0" w:space="0" w:color="auto"/>
                <w:left w:val="none" w:sz="0" w:space="0" w:color="auto"/>
                <w:bottom w:val="none" w:sz="0" w:space="0" w:color="auto"/>
                <w:right w:val="none" w:sz="0" w:space="0" w:color="auto"/>
              </w:divBdr>
              <w:divsChild>
                <w:div w:id="13725868">
                  <w:marLeft w:val="0"/>
                  <w:marRight w:val="0"/>
                  <w:marTop w:val="0"/>
                  <w:marBottom w:val="0"/>
                  <w:divBdr>
                    <w:top w:val="none" w:sz="0" w:space="0" w:color="auto"/>
                    <w:left w:val="none" w:sz="0" w:space="0" w:color="auto"/>
                    <w:bottom w:val="none" w:sz="0" w:space="0" w:color="auto"/>
                    <w:right w:val="none" w:sz="0" w:space="0" w:color="auto"/>
                  </w:divBdr>
                  <w:divsChild>
                    <w:div w:id="582762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935172">
              <w:marLeft w:val="0"/>
              <w:marRight w:val="0"/>
              <w:marTop w:val="0"/>
              <w:marBottom w:val="0"/>
              <w:divBdr>
                <w:top w:val="none" w:sz="0" w:space="0" w:color="auto"/>
                <w:left w:val="none" w:sz="0" w:space="0" w:color="auto"/>
                <w:bottom w:val="none" w:sz="0" w:space="0" w:color="auto"/>
                <w:right w:val="none" w:sz="0" w:space="0" w:color="auto"/>
              </w:divBdr>
              <w:divsChild>
                <w:div w:id="9362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265">
          <w:marLeft w:val="0"/>
          <w:marRight w:val="0"/>
          <w:marTop w:val="0"/>
          <w:marBottom w:val="0"/>
          <w:divBdr>
            <w:top w:val="none" w:sz="0" w:space="0" w:color="auto"/>
            <w:left w:val="none" w:sz="0" w:space="0" w:color="auto"/>
            <w:bottom w:val="none" w:sz="0" w:space="0" w:color="auto"/>
            <w:right w:val="none" w:sz="0" w:space="0" w:color="auto"/>
          </w:divBdr>
          <w:divsChild>
            <w:div w:id="2090880844">
              <w:marLeft w:val="0"/>
              <w:marRight w:val="0"/>
              <w:marTop w:val="0"/>
              <w:marBottom w:val="0"/>
              <w:divBdr>
                <w:top w:val="none" w:sz="0" w:space="0" w:color="auto"/>
                <w:left w:val="none" w:sz="0" w:space="0" w:color="auto"/>
                <w:bottom w:val="none" w:sz="0" w:space="0" w:color="auto"/>
                <w:right w:val="none" w:sz="0" w:space="0" w:color="auto"/>
              </w:divBdr>
            </w:div>
            <w:div w:id="1488327241">
              <w:marLeft w:val="0"/>
              <w:marRight w:val="0"/>
              <w:marTop w:val="0"/>
              <w:marBottom w:val="0"/>
              <w:divBdr>
                <w:top w:val="none" w:sz="0" w:space="0" w:color="auto"/>
                <w:left w:val="none" w:sz="0" w:space="0" w:color="auto"/>
                <w:bottom w:val="none" w:sz="0" w:space="0" w:color="auto"/>
                <w:right w:val="none" w:sz="0" w:space="0" w:color="auto"/>
              </w:divBdr>
              <w:divsChild>
                <w:div w:id="155537212">
                  <w:marLeft w:val="0"/>
                  <w:marRight w:val="0"/>
                  <w:marTop w:val="0"/>
                  <w:marBottom w:val="0"/>
                  <w:divBdr>
                    <w:top w:val="none" w:sz="0" w:space="0" w:color="auto"/>
                    <w:left w:val="none" w:sz="0" w:space="0" w:color="auto"/>
                    <w:bottom w:val="none" w:sz="0" w:space="0" w:color="auto"/>
                    <w:right w:val="none" w:sz="0" w:space="0" w:color="auto"/>
                  </w:divBdr>
                </w:div>
              </w:divsChild>
            </w:div>
            <w:div w:id="178852939">
              <w:marLeft w:val="0"/>
              <w:marRight w:val="0"/>
              <w:marTop w:val="0"/>
              <w:marBottom w:val="0"/>
              <w:divBdr>
                <w:top w:val="none" w:sz="0" w:space="0" w:color="auto"/>
                <w:left w:val="none" w:sz="0" w:space="0" w:color="auto"/>
                <w:bottom w:val="none" w:sz="0" w:space="0" w:color="auto"/>
                <w:right w:val="none" w:sz="0" w:space="0" w:color="auto"/>
              </w:divBdr>
            </w:div>
          </w:divsChild>
        </w:div>
        <w:div w:id="597717102">
          <w:marLeft w:val="0"/>
          <w:marRight w:val="0"/>
          <w:marTop w:val="0"/>
          <w:marBottom w:val="0"/>
          <w:divBdr>
            <w:top w:val="none" w:sz="0" w:space="0" w:color="auto"/>
            <w:left w:val="none" w:sz="0" w:space="0" w:color="auto"/>
            <w:bottom w:val="none" w:sz="0" w:space="0" w:color="auto"/>
            <w:right w:val="none" w:sz="0" w:space="0" w:color="auto"/>
          </w:divBdr>
          <w:divsChild>
            <w:div w:id="1532570771">
              <w:marLeft w:val="0"/>
              <w:marRight w:val="0"/>
              <w:marTop w:val="0"/>
              <w:marBottom w:val="0"/>
              <w:divBdr>
                <w:top w:val="none" w:sz="0" w:space="0" w:color="auto"/>
                <w:left w:val="none" w:sz="0" w:space="0" w:color="auto"/>
                <w:bottom w:val="none" w:sz="0" w:space="0" w:color="auto"/>
                <w:right w:val="none" w:sz="0" w:space="0" w:color="auto"/>
              </w:divBdr>
              <w:divsChild>
                <w:div w:id="149907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9177">
          <w:marLeft w:val="0"/>
          <w:marRight w:val="0"/>
          <w:marTop w:val="0"/>
          <w:marBottom w:val="0"/>
          <w:divBdr>
            <w:top w:val="none" w:sz="0" w:space="0" w:color="auto"/>
            <w:left w:val="none" w:sz="0" w:space="0" w:color="auto"/>
            <w:bottom w:val="none" w:sz="0" w:space="0" w:color="auto"/>
            <w:right w:val="none" w:sz="0" w:space="0" w:color="auto"/>
          </w:divBdr>
          <w:divsChild>
            <w:div w:id="132799066">
              <w:marLeft w:val="0"/>
              <w:marRight w:val="0"/>
              <w:marTop w:val="0"/>
              <w:marBottom w:val="0"/>
              <w:divBdr>
                <w:top w:val="none" w:sz="0" w:space="0" w:color="auto"/>
                <w:left w:val="none" w:sz="0" w:space="0" w:color="auto"/>
                <w:bottom w:val="none" w:sz="0" w:space="0" w:color="auto"/>
                <w:right w:val="none" w:sz="0" w:space="0" w:color="auto"/>
              </w:divBdr>
              <w:divsChild>
                <w:div w:id="5681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3716">
          <w:marLeft w:val="0"/>
          <w:marRight w:val="0"/>
          <w:marTop w:val="0"/>
          <w:marBottom w:val="0"/>
          <w:divBdr>
            <w:top w:val="none" w:sz="0" w:space="0" w:color="auto"/>
            <w:left w:val="none" w:sz="0" w:space="0" w:color="auto"/>
            <w:bottom w:val="none" w:sz="0" w:space="0" w:color="auto"/>
            <w:right w:val="none" w:sz="0" w:space="0" w:color="auto"/>
          </w:divBdr>
          <w:divsChild>
            <w:div w:id="1282230448">
              <w:marLeft w:val="0"/>
              <w:marRight w:val="0"/>
              <w:marTop w:val="0"/>
              <w:marBottom w:val="0"/>
              <w:divBdr>
                <w:top w:val="none" w:sz="0" w:space="0" w:color="auto"/>
                <w:left w:val="none" w:sz="0" w:space="0" w:color="auto"/>
                <w:bottom w:val="none" w:sz="0" w:space="0" w:color="auto"/>
                <w:right w:val="none" w:sz="0" w:space="0" w:color="auto"/>
              </w:divBdr>
              <w:divsChild>
                <w:div w:id="9563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667826">
      <w:bodyDiv w:val="1"/>
      <w:marLeft w:val="0"/>
      <w:marRight w:val="0"/>
      <w:marTop w:val="0"/>
      <w:marBottom w:val="0"/>
      <w:divBdr>
        <w:top w:val="none" w:sz="0" w:space="0" w:color="auto"/>
        <w:left w:val="none" w:sz="0" w:space="0" w:color="auto"/>
        <w:bottom w:val="none" w:sz="0" w:space="0" w:color="auto"/>
        <w:right w:val="none" w:sz="0" w:space="0" w:color="auto"/>
      </w:divBdr>
    </w:div>
    <w:div w:id="1133329389">
      <w:bodyDiv w:val="1"/>
      <w:marLeft w:val="0"/>
      <w:marRight w:val="0"/>
      <w:marTop w:val="0"/>
      <w:marBottom w:val="0"/>
      <w:divBdr>
        <w:top w:val="none" w:sz="0" w:space="0" w:color="auto"/>
        <w:left w:val="none" w:sz="0" w:space="0" w:color="auto"/>
        <w:bottom w:val="none" w:sz="0" w:space="0" w:color="auto"/>
        <w:right w:val="none" w:sz="0" w:space="0" w:color="auto"/>
      </w:divBdr>
    </w:div>
    <w:div w:id="1159034125">
      <w:bodyDiv w:val="1"/>
      <w:marLeft w:val="0"/>
      <w:marRight w:val="0"/>
      <w:marTop w:val="0"/>
      <w:marBottom w:val="0"/>
      <w:divBdr>
        <w:top w:val="none" w:sz="0" w:space="0" w:color="auto"/>
        <w:left w:val="none" w:sz="0" w:space="0" w:color="auto"/>
        <w:bottom w:val="none" w:sz="0" w:space="0" w:color="auto"/>
        <w:right w:val="none" w:sz="0" w:space="0" w:color="auto"/>
      </w:divBdr>
      <w:divsChild>
        <w:div w:id="1264650616">
          <w:marLeft w:val="0"/>
          <w:marRight w:val="0"/>
          <w:marTop w:val="0"/>
          <w:marBottom w:val="0"/>
          <w:divBdr>
            <w:top w:val="none" w:sz="0" w:space="0" w:color="auto"/>
            <w:left w:val="none" w:sz="0" w:space="0" w:color="auto"/>
            <w:bottom w:val="none" w:sz="0" w:space="0" w:color="auto"/>
            <w:right w:val="none" w:sz="0" w:space="0" w:color="auto"/>
          </w:divBdr>
          <w:divsChild>
            <w:div w:id="51199956">
              <w:marLeft w:val="0"/>
              <w:marRight w:val="0"/>
              <w:marTop w:val="0"/>
              <w:marBottom w:val="0"/>
              <w:divBdr>
                <w:top w:val="none" w:sz="0" w:space="0" w:color="auto"/>
                <w:left w:val="none" w:sz="0" w:space="0" w:color="auto"/>
                <w:bottom w:val="none" w:sz="0" w:space="0" w:color="auto"/>
                <w:right w:val="none" w:sz="0" w:space="0" w:color="auto"/>
              </w:divBdr>
              <w:divsChild>
                <w:div w:id="169636849">
                  <w:marLeft w:val="0"/>
                  <w:marRight w:val="0"/>
                  <w:marTop w:val="0"/>
                  <w:marBottom w:val="0"/>
                  <w:divBdr>
                    <w:top w:val="none" w:sz="0" w:space="0" w:color="auto"/>
                    <w:left w:val="none" w:sz="0" w:space="0" w:color="auto"/>
                    <w:bottom w:val="none" w:sz="0" w:space="0" w:color="auto"/>
                    <w:right w:val="none" w:sz="0" w:space="0" w:color="auto"/>
                  </w:divBdr>
                  <w:divsChild>
                    <w:div w:id="1610894954">
                      <w:marLeft w:val="0"/>
                      <w:marRight w:val="0"/>
                      <w:marTop w:val="0"/>
                      <w:marBottom w:val="0"/>
                      <w:divBdr>
                        <w:top w:val="none" w:sz="0" w:space="0" w:color="auto"/>
                        <w:left w:val="none" w:sz="0" w:space="0" w:color="auto"/>
                        <w:bottom w:val="none" w:sz="0" w:space="0" w:color="auto"/>
                        <w:right w:val="none" w:sz="0" w:space="0" w:color="auto"/>
                      </w:divBdr>
                      <w:divsChild>
                        <w:div w:id="222762395">
                          <w:marLeft w:val="0"/>
                          <w:marRight w:val="0"/>
                          <w:marTop w:val="0"/>
                          <w:marBottom w:val="0"/>
                          <w:divBdr>
                            <w:top w:val="none" w:sz="0" w:space="0" w:color="auto"/>
                            <w:left w:val="none" w:sz="0" w:space="0" w:color="auto"/>
                            <w:bottom w:val="none" w:sz="0" w:space="0" w:color="auto"/>
                            <w:right w:val="none" w:sz="0" w:space="0" w:color="auto"/>
                          </w:divBdr>
                          <w:divsChild>
                            <w:div w:id="18897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81951">
                      <w:marLeft w:val="0"/>
                      <w:marRight w:val="0"/>
                      <w:marTop w:val="0"/>
                      <w:marBottom w:val="0"/>
                      <w:divBdr>
                        <w:top w:val="none" w:sz="0" w:space="0" w:color="auto"/>
                        <w:left w:val="none" w:sz="0" w:space="0" w:color="auto"/>
                        <w:bottom w:val="none" w:sz="0" w:space="0" w:color="auto"/>
                        <w:right w:val="none" w:sz="0" w:space="0" w:color="auto"/>
                      </w:divBdr>
                      <w:divsChild>
                        <w:div w:id="1815946928">
                          <w:marLeft w:val="0"/>
                          <w:marRight w:val="0"/>
                          <w:marTop w:val="0"/>
                          <w:marBottom w:val="0"/>
                          <w:divBdr>
                            <w:top w:val="none" w:sz="0" w:space="0" w:color="auto"/>
                            <w:left w:val="none" w:sz="0" w:space="0" w:color="auto"/>
                            <w:bottom w:val="none" w:sz="0" w:space="0" w:color="auto"/>
                            <w:right w:val="none" w:sz="0" w:space="0" w:color="auto"/>
                          </w:divBdr>
                          <w:divsChild>
                            <w:div w:id="5762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7651">
          <w:marLeft w:val="0"/>
          <w:marRight w:val="0"/>
          <w:marTop w:val="0"/>
          <w:marBottom w:val="11250"/>
          <w:divBdr>
            <w:top w:val="none" w:sz="0" w:space="0" w:color="auto"/>
            <w:left w:val="none" w:sz="0" w:space="0" w:color="auto"/>
            <w:bottom w:val="none" w:sz="0" w:space="0" w:color="auto"/>
            <w:right w:val="none" w:sz="0" w:space="0" w:color="auto"/>
          </w:divBdr>
          <w:divsChild>
            <w:div w:id="1396969839">
              <w:marLeft w:val="0"/>
              <w:marRight w:val="0"/>
              <w:marTop w:val="0"/>
              <w:marBottom w:val="0"/>
              <w:divBdr>
                <w:top w:val="none" w:sz="0" w:space="0" w:color="auto"/>
                <w:left w:val="none" w:sz="0" w:space="0" w:color="auto"/>
                <w:bottom w:val="none" w:sz="0" w:space="0" w:color="auto"/>
                <w:right w:val="none" w:sz="0" w:space="0" w:color="auto"/>
              </w:divBdr>
              <w:divsChild>
                <w:div w:id="1425951505">
                  <w:marLeft w:val="0"/>
                  <w:marRight w:val="0"/>
                  <w:marTop w:val="0"/>
                  <w:marBottom w:val="0"/>
                  <w:divBdr>
                    <w:top w:val="none" w:sz="0" w:space="0" w:color="auto"/>
                    <w:left w:val="none" w:sz="0" w:space="0" w:color="auto"/>
                    <w:bottom w:val="none" w:sz="0" w:space="0" w:color="auto"/>
                    <w:right w:val="none" w:sz="0" w:space="0" w:color="auto"/>
                  </w:divBdr>
                  <w:divsChild>
                    <w:div w:id="1743285715">
                      <w:marLeft w:val="0"/>
                      <w:marRight w:val="0"/>
                      <w:marTop w:val="0"/>
                      <w:marBottom w:val="0"/>
                      <w:divBdr>
                        <w:top w:val="none" w:sz="0" w:space="0" w:color="auto"/>
                        <w:left w:val="none" w:sz="0" w:space="0" w:color="auto"/>
                        <w:bottom w:val="none" w:sz="0" w:space="0" w:color="auto"/>
                        <w:right w:val="none" w:sz="0" w:space="0" w:color="auto"/>
                      </w:divBdr>
                      <w:divsChild>
                        <w:div w:id="1216282990">
                          <w:marLeft w:val="0"/>
                          <w:marRight w:val="0"/>
                          <w:marTop w:val="0"/>
                          <w:marBottom w:val="0"/>
                          <w:divBdr>
                            <w:top w:val="none" w:sz="0" w:space="0" w:color="auto"/>
                            <w:left w:val="none" w:sz="0" w:space="0" w:color="auto"/>
                            <w:bottom w:val="none" w:sz="0" w:space="0" w:color="auto"/>
                            <w:right w:val="none" w:sz="0" w:space="0" w:color="auto"/>
                          </w:divBdr>
                          <w:divsChild>
                            <w:div w:id="45181351">
                              <w:marLeft w:val="0"/>
                              <w:marRight w:val="0"/>
                              <w:marTop w:val="0"/>
                              <w:marBottom w:val="0"/>
                              <w:divBdr>
                                <w:top w:val="none" w:sz="0" w:space="0" w:color="auto"/>
                                <w:left w:val="none" w:sz="0" w:space="0" w:color="auto"/>
                                <w:bottom w:val="none" w:sz="0" w:space="0" w:color="auto"/>
                                <w:right w:val="none" w:sz="0" w:space="0" w:color="auto"/>
                              </w:divBdr>
                              <w:divsChild>
                                <w:div w:id="121446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7283">
                          <w:marLeft w:val="0"/>
                          <w:marRight w:val="0"/>
                          <w:marTop w:val="0"/>
                          <w:marBottom w:val="0"/>
                          <w:divBdr>
                            <w:top w:val="none" w:sz="0" w:space="0" w:color="auto"/>
                            <w:left w:val="none" w:sz="0" w:space="0" w:color="auto"/>
                            <w:bottom w:val="none" w:sz="0" w:space="0" w:color="auto"/>
                            <w:right w:val="none" w:sz="0" w:space="0" w:color="auto"/>
                          </w:divBdr>
                          <w:divsChild>
                            <w:div w:id="1160848016">
                              <w:marLeft w:val="0"/>
                              <w:marRight w:val="0"/>
                              <w:marTop w:val="0"/>
                              <w:marBottom w:val="0"/>
                              <w:divBdr>
                                <w:top w:val="none" w:sz="0" w:space="0" w:color="auto"/>
                                <w:left w:val="none" w:sz="0" w:space="0" w:color="auto"/>
                                <w:bottom w:val="none" w:sz="0" w:space="0" w:color="auto"/>
                                <w:right w:val="none" w:sz="0" w:space="0" w:color="auto"/>
                              </w:divBdr>
                              <w:divsChild>
                                <w:div w:id="13950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5700">
                      <w:marLeft w:val="0"/>
                      <w:marRight w:val="0"/>
                      <w:marTop w:val="0"/>
                      <w:marBottom w:val="0"/>
                      <w:divBdr>
                        <w:top w:val="none" w:sz="0" w:space="0" w:color="auto"/>
                        <w:left w:val="none" w:sz="0" w:space="0" w:color="auto"/>
                        <w:bottom w:val="none" w:sz="0" w:space="0" w:color="auto"/>
                        <w:right w:val="none" w:sz="0" w:space="0" w:color="auto"/>
                      </w:divBdr>
                      <w:divsChild>
                        <w:div w:id="79376925">
                          <w:marLeft w:val="0"/>
                          <w:marRight w:val="0"/>
                          <w:marTop w:val="0"/>
                          <w:marBottom w:val="0"/>
                          <w:divBdr>
                            <w:top w:val="none" w:sz="0" w:space="0" w:color="auto"/>
                            <w:left w:val="none" w:sz="0" w:space="0" w:color="auto"/>
                            <w:bottom w:val="none" w:sz="0" w:space="0" w:color="auto"/>
                            <w:right w:val="none" w:sz="0" w:space="0" w:color="auto"/>
                          </w:divBdr>
                          <w:divsChild>
                            <w:div w:id="1502424694">
                              <w:marLeft w:val="0"/>
                              <w:marRight w:val="0"/>
                              <w:marTop w:val="0"/>
                              <w:marBottom w:val="0"/>
                              <w:divBdr>
                                <w:top w:val="none" w:sz="0" w:space="0" w:color="auto"/>
                                <w:left w:val="none" w:sz="0" w:space="0" w:color="auto"/>
                                <w:bottom w:val="none" w:sz="0" w:space="0" w:color="auto"/>
                                <w:right w:val="none" w:sz="0" w:space="0" w:color="auto"/>
                              </w:divBdr>
                              <w:divsChild>
                                <w:div w:id="393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230023">
                          <w:marLeft w:val="0"/>
                          <w:marRight w:val="0"/>
                          <w:marTop w:val="0"/>
                          <w:marBottom w:val="0"/>
                          <w:divBdr>
                            <w:top w:val="none" w:sz="0" w:space="0" w:color="auto"/>
                            <w:left w:val="none" w:sz="0" w:space="0" w:color="auto"/>
                            <w:bottom w:val="none" w:sz="0" w:space="0" w:color="auto"/>
                            <w:right w:val="none" w:sz="0" w:space="0" w:color="auto"/>
                          </w:divBdr>
                          <w:divsChild>
                            <w:div w:id="175311646">
                              <w:marLeft w:val="0"/>
                              <w:marRight w:val="0"/>
                              <w:marTop w:val="0"/>
                              <w:marBottom w:val="0"/>
                              <w:divBdr>
                                <w:top w:val="none" w:sz="0" w:space="0" w:color="auto"/>
                                <w:left w:val="none" w:sz="0" w:space="0" w:color="auto"/>
                                <w:bottom w:val="none" w:sz="0" w:space="0" w:color="auto"/>
                                <w:right w:val="none" w:sz="0" w:space="0" w:color="auto"/>
                              </w:divBdr>
                            </w:div>
                          </w:divsChild>
                        </w:div>
                        <w:div w:id="515392367">
                          <w:marLeft w:val="0"/>
                          <w:marRight w:val="0"/>
                          <w:marTop w:val="0"/>
                          <w:marBottom w:val="0"/>
                          <w:divBdr>
                            <w:top w:val="none" w:sz="0" w:space="0" w:color="auto"/>
                            <w:left w:val="none" w:sz="0" w:space="0" w:color="auto"/>
                            <w:bottom w:val="none" w:sz="0" w:space="0" w:color="auto"/>
                            <w:right w:val="none" w:sz="0" w:space="0" w:color="auto"/>
                          </w:divBdr>
                          <w:divsChild>
                            <w:div w:id="763304272">
                              <w:marLeft w:val="0"/>
                              <w:marRight w:val="0"/>
                              <w:marTop w:val="0"/>
                              <w:marBottom w:val="0"/>
                              <w:divBdr>
                                <w:top w:val="none" w:sz="0" w:space="0" w:color="auto"/>
                                <w:left w:val="none" w:sz="0" w:space="0" w:color="auto"/>
                                <w:bottom w:val="none" w:sz="0" w:space="0" w:color="auto"/>
                                <w:right w:val="none" w:sz="0" w:space="0" w:color="auto"/>
                              </w:divBdr>
                            </w:div>
                          </w:divsChild>
                        </w:div>
                        <w:div w:id="1151868076">
                          <w:marLeft w:val="0"/>
                          <w:marRight w:val="0"/>
                          <w:marTop w:val="0"/>
                          <w:marBottom w:val="0"/>
                          <w:divBdr>
                            <w:top w:val="none" w:sz="0" w:space="0" w:color="auto"/>
                            <w:left w:val="none" w:sz="0" w:space="0" w:color="auto"/>
                            <w:bottom w:val="none" w:sz="0" w:space="0" w:color="auto"/>
                            <w:right w:val="none" w:sz="0" w:space="0" w:color="auto"/>
                          </w:divBdr>
                          <w:divsChild>
                            <w:div w:id="593972707">
                              <w:marLeft w:val="0"/>
                              <w:marRight w:val="0"/>
                              <w:marTop w:val="0"/>
                              <w:marBottom w:val="0"/>
                              <w:divBdr>
                                <w:top w:val="none" w:sz="0" w:space="0" w:color="auto"/>
                                <w:left w:val="none" w:sz="0" w:space="0" w:color="auto"/>
                                <w:bottom w:val="none" w:sz="0" w:space="0" w:color="auto"/>
                                <w:right w:val="none" w:sz="0" w:space="0" w:color="auto"/>
                              </w:divBdr>
                            </w:div>
                            <w:div w:id="749237428">
                              <w:marLeft w:val="0"/>
                              <w:marRight w:val="0"/>
                              <w:marTop w:val="0"/>
                              <w:marBottom w:val="0"/>
                              <w:divBdr>
                                <w:top w:val="none" w:sz="0" w:space="0" w:color="auto"/>
                                <w:left w:val="none" w:sz="0" w:space="0" w:color="auto"/>
                                <w:bottom w:val="none" w:sz="0" w:space="0" w:color="auto"/>
                                <w:right w:val="none" w:sz="0" w:space="0" w:color="auto"/>
                              </w:divBdr>
                            </w:div>
                          </w:divsChild>
                        </w:div>
                        <w:div w:id="467628369">
                          <w:marLeft w:val="0"/>
                          <w:marRight w:val="0"/>
                          <w:marTop w:val="0"/>
                          <w:marBottom w:val="0"/>
                          <w:divBdr>
                            <w:top w:val="none" w:sz="0" w:space="0" w:color="auto"/>
                            <w:left w:val="none" w:sz="0" w:space="0" w:color="auto"/>
                            <w:bottom w:val="none" w:sz="0" w:space="0" w:color="auto"/>
                            <w:right w:val="none" w:sz="0" w:space="0" w:color="auto"/>
                          </w:divBdr>
                          <w:divsChild>
                            <w:div w:id="120391601">
                              <w:marLeft w:val="0"/>
                              <w:marRight w:val="0"/>
                              <w:marTop w:val="0"/>
                              <w:marBottom w:val="0"/>
                              <w:divBdr>
                                <w:top w:val="none" w:sz="0" w:space="0" w:color="auto"/>
                                <w:left w:val="none" w:sz="0" w:space="0" w:color="auto"/>
                                <w:bottom w:val="none" w:sz="0" w:space="0" w:color="auto"/>
                                <w:right w:val="none" w:sz="0" w:space="0" w:color="auto"/>
                              </w:divBdr>
                            </w:div>
                          </w:divsChild>
                        </w:div>
                        <w:div w:id="258101355">
                          <w:marLeft w:val="0"/>
                          <w:marRight w:val="0"/>
                          <w:marTop w:val="0"/>
                          <w:marBottom w:val="0"/>
                          <w:divBdr>
                            <w:top w:val="none" w:sz="0" w:space="0" w:color="auto"/>
                            <w:left w:val="none" w:sz="0" w:space="0" w:color="auto"/>
                            <w:bottom w:val="none" w:sz="0" w:space="0" w:color="auto"/>
                            <w:right w:val="none" w:sz="0" w:space="0" w:color="auto"/>
                          </w:divBdr>
                          <w:divsChild>
                            <w:div w:id="171084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6039">
      <w:bodyDiv w:val="1"/>
      <w:marLeft w:val="0"/>
      <w:marRight w:val="0"/>
      <w:marTop w:val="0"/>
      <w:marBottom w:val="0"/>
      <w:divBdr>
        <w:top w:val="none" w:sz="0" w:space="0" w:color="auto"/>
        <w:left w:val="none" w:sz="0" w:space="0" w:color="auto"/>
        <w:bottom w:val="none" w:sz="0" w:space="0" w:color="auto"/>
        <w:right w:val="none" w:sz="0" w:space="0" w:color="auto"/>
      </w:divBdr>
    </w:div>
    <w:div w:id="1164248406">
      <w:bodyDiv w:val="1"/>
      <w:marLeft w:val="0"/>
      <w:marRight w:val="0"/>
      <w:marTop w:val="0"/>
      <w:marBottom w:val="0"/>
      <w:divBdr>
        <w:top w:val="none" w:sz="0" w:space="0" w:color="auto"/>
        <w:left w:val="none" w:sz="0" w:space="0" w:color="auto"/>
        <w:bottom w:val="none" w:sz="0" w:space="0" w:color="auto"/>
        <w:right w:val="none" w:sz="0" w:space="0" w:color="auto"/>
      </w:divBdr>
    </w:div>
    <w:div w:id="1177620799">
      <w:bodyDiv w:val="1"/>
      <w:marLeft w:val="0"/>
      <w:marRight w:val="0"/>
      <w:marTop w:val="0"/>
      <w:marBottom w:val="0"/>
      <w:divBdr>
        <w:top w:val="none" w:sz="0" w:space="0" w:color="auto"/>
        <w:left w:val="none" w:sz="0" w:space="0" w:color="auto"/>
        <w:bottom w:val="none" w:sz="0" w:space="0" w:color="auto"/>
        <w:right w:val="none" w:sz="0" w:space="0" w:color="auto"/>
      </w:divBdr>
      <w:divsChild>
        <w:div w:id="475337671">
          <w:marLeft w:val="0"/>
          <w:marRight w:val="0"/>
          <w:marTop w:val="0"/>
          <w:marBottom w:val="0"/>
          <w:divBdr>
            <w:top w:val="none" w:sz="0" w:space="0" w:color="auto"/>
            <w:left w:val="none" w:sz="0" w:space="0" w:color="auto"/>
            <w:bottom w:val="none" w:sz="0" w:space="0" w:color="auto"/>
            <w:right w:val="none" w:sz="0" w:space="0" w:color="auto"/>
          </w:divBdr>
        </w:div>
      </w:divsChild>
    </w:div>
    <w:div w:id="1195460653">
      <w:bodyDiv w:val="1"/>
      <w:marLeft w:val="0"/>
      <w:marRight w:val="0"/>
      <w:marTop w:val="0"/>
      <w:marBottom w:val="0"/>
      <w:divBdr>
        <w:top w:val="none" w:sz="0" w:space="0" w:color="auto"/>
        <w:left w:val="none" w:sz="0" w:space="0" w:color="auto"/>
        <w:bottom w:val="none" w:sz="0" w:space="0" w:color="auto"/>
        <w:right w:val="none" w:sz="0" w:space="0" w:color="auto"/>
      </w:divBdr>
      <w:divsChild>
        <w:div w:id="955136030">
          <w:marLeft w:val="0"/>
          <w:marRight w:val="0"/>
          <w:marTop w:val="0"/>
          <w:marBottom w:val="0"/>
          <w:divBdr>
            <w:top w:val="none" w:sz="0" w:space="0" w:color="auto"/>
            <w:left w:val="none" w:sz="0" w:space="0" w:color="auto"/>
            <w:bottom w:val="none" w:sz="0" w:space="0" w:color="auto"/>
            <w:right w:val="none" w:sz="0" w:space="0" w:color="auto"/>
          </w:divBdr>
          <w:divsChild>
            <w:div w:id="1395617101">
              <w:marLeft w:val="0"/>
              <w:marRight w:val="0"/>
              <w:marTop w:val="0"/>
              <w:marBottom w:val="0"/>
              <w:divBdr>
                <w:top w:val="none" w:sz="0" w:space="0" w:color="auto"/>
                <w:left w:val="none" w:sz="0" w:space="0" w:color="auto"/>
                <w:bottom w:val="none" w:sz="0" w:space="0" w:color="auto"/>
                <w:right w:val="none" w:sz="0" w:space="0" w:color="auto"/>
              </w:divBdr>
              <w:divsChild>
                <w:div w:id="2071074509">
                  <w:marLeft w:val="0"/>
                  <w:marRight w:val="0"/>
                  <w:marTop w:val="0"/>
                  <w:marBottom w:val="0"/>
                  <w:divBdr>
                    <w:top w:val="none" w:sz="0" w:space="0" w:color="auto"/>
                    <w:left w:val="none" w:sz="0" w:space="0" w:color="auto"/>
                    <w:bottom w:val="none" w:sz="0" w:space="0" w:color="auto"/>
                    <w:right w:val="none" w:sz="0" w:space="0" w:color="auto"/>
                  </w:divBdr>
                  <w:divsChild>
                    <w:div w:id="2042128487">
                      <w:marLeft w:val="0"/>
                      <w:marRight w:val="0"/>
                      <w:marTop w:val="0"/>
                      <w:marBottom w:val="0"/>
                      <w:divBdr>
                        <w:top w:val="none" w:sz="0" w:space="0" w:color="auto"/>
                        <w:left w:val="none" w:sz="0" w:space="0" w:color="auto"/>
                        <w:bottom w:val="none" w:sz="0" w:space="0" w:color="auto"/>
                        <w:right w:val="none" w:sz="0" w:space="0" w:color="auto"/>
                      </w:divBdr>
                      <w:divsChild>
                        <w:div w:id="1514949822">
                          <w:marLeft w:val="0"/>
                          <w:marRight w:val="0"/>
                          <w:marTop w:val="0"/>
                          <w:marBottom w:val="0"/>
                          <w:divBdr>
                            <w:top w:val="none" w:sz="0" w:space="0" w:color="auto"/>
                            <w:left w:val="none" w:sz="0" w:space="0" w:color="auto"/>
                            <w:bottom w:val="none" w:sz="0" w:space="0" w:color="auto"/>
                            <w:right w:val="none" w:sz="0" w:space="0" w:color="auto"/>
                          </w:divBdr>
                        </w:div>
                        <w:div w:id="1144586526">
                          <w:marLeft w:val="0"/>
                          <w:marRight w:val="0"/>
                          <w:marTop w:val="0"/>
                          <w:marBottom w:val="0"/>
                          <w:divBdr>
                            <w:top w:val="none" w:sz="0" w:space="0" w:color="auto"/>
                            <w:left w:val="none" w:sz="0" w:space="0" w:color="auto"/>
                            <w:bottom w:val="none" w:sz="0" w:space="0" w:color="auto"/>
                            <w:right w:val="none" w:sz="0" w:space="0" w:color="auto"/>
                          </w:divBdr>
                        </w:div>
                        <w:div w:id="1534341489">
                          <w:marLeft w:val="0"/>
                          <w:marRight w:val="0"/>
                          <w:marTop w:val="0"/>
                          <w:marBottom w:val="0"/>
                          <w:divBdr>
                            <w:top w:val="none" w:sz="0" w:space="0" w:color="auto"/>
                            <w:left w:val="none" w:sz="0" w:space="0" w:color="auto"/>
                            <w:bottom w:val="none" w:sz="0" w:space="0" w:color="auto"/>
                            <w:right w:val="none" w:sz="0" w:space="0" w:color="auto"/>
                          </w:divBdr>
                        </w:div>
                        <w:div w:id="1521122493">
                          <w:marLeft w:val="0"/>
                          <w:marRight w:val="0"/>
                          <w:marTop w:val="0"/>
                          <w:marBottom w:val="0"/>
                          <w:divBdr>
                            <w:top w:val="none" w:sz="0" w:space="0" w:color="auto"/>
                            <w:left w:val="none" w:sz="0" w:space="0" w:color="auto"/>
                            <w:bottom w:val="none" w:sz="0" w:space="0" w:color="auto"/>
                            <w:right w:val="none" w:sz="0" w:space="0" w:color="auto"/>
                          </w:divBdr>
                        </w:div>
                        <w:div w:id="266932619">
                          <w:marLeft w:val="0"/>
                          <w:marRight w:val="0"/>
                          <w:marTop w:val="0"/>
                          <w:marBottom w:val="0"/>
                          <w:divBdr>
                            <w:top w:val="none" w:sz="0" w:space="0" w:color="auto"/>
                            <w:left w:val="none" w:sz="0" w:space="0" w:color="auto"/>
                            <w:bottom w:val="none" w:sz="0" w:space="0" w:color="auto"/>
                            <w:right w:val="none" w:sz="0" w:space="0" w:color="auto"/>
                          </w:divBdr>
                        </w:div>
                        <w:div w:id="423496715">
                          <w:marLeft w:val="0"/>
                          <w:marRight w:val="0"/>
                          <w:marTop w:val="0"/>
                          <w:marBottom w:val="0"/>
                          <w:divBdr>
                            <w:top w:val="none" w:sz="0" w:space="0" w:color="auto"/>
                            <w:left w:val="none" w:sz="0" w:space="0" w:color="auto"/>
                            <w:bottom w:val="none" w:sz="0" w:space="0" w:color="auto"/>
                            <w:right w:val="none" w:sz="0" w:space="0" w:color="auto"/>
                          </w:divBdr>
                        </w:div>
                        <w:div w:id="97335295">
                          <w:marLeft w:val="0"/>
                          <w:marRight w:val="0"/>
                          <w:marTop w:val="0"/>
                          <w:marBottom w:val="0"/>
                          <w:divBdr>
                            <w:top w:val="none" w:sz="0" w:space="0" w:color="auto"/>
                            <w:left w:val="none" w:sz="0" w:space="0" w:color="auto"/>
                            <w:bottom w:val="none" w:sz="0" w:space="0" w:color="auto"/>
                            <w:right w:val="none" w:sz="0" w:space="0" w:color="auto"/>
                          </w:divBdr>
                        </w:div>
                        <w:div w:id="1750612442">
                          <w:marLeft w:val="0"/>
                          <w:marRight w:val="0"/>
                          <w:marTop w:val="0"/>
                          <w:marBottom w:val="0"/>
                          <w:divBdr>
                            <w:top w:val="none" w:sz="0" w:space="0" w:color="auto"/>
                            <w:left w:val="none" w:sz="0" w:space="0" w:color="auto"/>
                            <w:bottom w:val="none" w:sz="0" w:space="0" w:color="auto"/>
                            <w:right w:val="none" w:sz="0" w:space="0" w:color="auto"/>
                          </w:divBdr>
                          <w:divsChild>
                            <w:div w:id="15816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7302">
                      <w:marLeft w:val="0"/>
                      <w:marRight w:val="0"/>
                      <w:marTop w:val="0"/>
                      <w:marBottom w:val="0"/>
                      <w:divBdr>
                        <w:top w:val="none" w:sz="0" w:space="0" w:color="auto"/>
                        <w:left w:val="none" w:sz="0" w:space="0" w:color="auto"/>
                        <w:bottom w:val="none" w:sz="0" w:space="0" w:color="auto"/>
                        <w:right w:val="none" w:sz="0" w:space="0" w:color="auto"/>
                      </w:divBdr>
                      <w:divsChild>
                        <w:div w:id="1528249746">
                          <w:marLeft w:val="0"/>
                          <w:marRight w:val="0"/>
                          <w:marTop w:val="0"/>
                          <w:marBottom w:val="0"/>
                          <w:divBdr>
                            <w:top w:val="none" w:sz="0" w:space="0" w:color="auto"/>
                            <w:left w:val="none" w:sz="0" w:space="0" w:color="auto"/>
                            <w:bottom w:val="none" w:sz="0" w:space="0" w:color="auto"/>
                            <w:right w:val="none" w:sz="0" w:space="0" w:color="auto"/>
                          </w:divBdr>
                        </w:div>
                        <w:div w:id="846939245">
                          <w:marLeft w:val="0"/>
                          <w:marRight w:val="0"/>
                          <w:marTop w:val="0"/>
                          <w:marBottom w:val="0"/>
                          <w:divBdr>
                            <w:top w:val="none" w:sz="0" w:space="0" w:color="auto"/>
                            <w:left w:val="none" w:sz="0" w:space="0" w:color="auto"/>
                            <w:bottom w:val="none" w:sz="0" w:space="0" w:color="auto"/>
                            <w:right w:val="none" w:sz="0" w:space="0" w:color="auto"/>
                          </w:divBdr>
                        </w:div>
                        <w:div w:id="872227772">
                          <w:marLeft w:val="0"/>
                          <w:marRight w:val="0"/>
                          <w:marTop w:val="0"/>
                          <w:marBottom w:val="0"/>
                          <w:divBdr>
                            <w:top w:val="none" w:sz="0" w:space="0" w:color="auto"/>
                            <w:left w:val="none" w:sz="0" w:space="0" w:color="auto"/>
                            <w:bottom w:val="none" w:sz="0" w:space="0" w:color="auto"/>
                            <w:right w:val="none" w:sz="0" w:space="0" w:color="auto"/>
                          </w:divBdr>
                        </w:div>
                        <w:div w:id="1836340018">
                          <w:marLeft w:val="0"/>
                          <w:marRight w:val="0"/>
                          <w:marTop w:val="0"/>
                          <w:marBottom w:val="0"/>
                          <w:divBdr>
                            <w:top w:val="none" w:sz="0" w:space="0" w:color="auto"/>
                            <w:left w:val="none" w:sz="0" w:space="0" w:color="auto"/>
                            <w:bottom w:val="none" w:sz="0" w:space="0" w:color="auto"/>
                            <w:right w:val="none" w:sz="0" w:space="0" w:color="auto"/>
                          </w:divBdr>
                        </w:div>
                        <w:div w:id="1429930112">
                          <w:marLeft w:val="0"/>
                          <w:marRight w:val="0"/>
                          <w:marTop w:val="0"/>
                          <w:marBottom w:val="0"/>
                          <w:divBdr>
                            <w:top w:val="none" w:sz="0" w:space="0" w:color="auto"/>
                            <w:left w:val="none" w:sz="0" w:space="0" w:color="auto"/>
                            <w:bottom w:val="none" w:sz="0" w:space="0" w:color="auto"/>
                            <w:right w:val="none" w:sz="0" w:space="0" w:color="auto"/>
                          </w:divBdr>
                        </w:div>
                        <w:div w:id="740251354">
                          <w:marLeft w:val="0"/>
                          <w:marRight w:val="0"/>
                          <w:marTop w:val="0"/>
                          <w:marBottom w:val="0"/>
                          <w:divBdr>
                            <w:top w:val="none" w:sz="0" w:space="0" w:color="auto"/>
                            <w:left w:val="none" w:sz="0" w:space="0" w:color="auto"/>
                            <w:bottom w:val="none" w:sz="0" w:space="0" w:color="auto"/>
                            <w:right w:val="none" w:sz="0" w:space="0" w:color="auto"/>
                          </w:divBdr>
                        </w:div>
                        <w:div w:id="275601053">
                          <w:marLeft w:val="0"/>
                          <w:marRight w:val="0"/>
                          <w:marTop w:val="0"/>
                          <w:marBottom w:val="0"/>
                          <w:divBdr>
                            <w:top w:val="none" w:sz="0" w:space="0" w:color="auto"/>
                            <w:left w:val="none" w:sz="0" w:space="0" w:color="auto"/>
                            <w:bottom w:val="none" w:sz="0" w:space="0" w:color="auto"/>
                            <w:right w:val="none" w:sz="0" w:space="0" w:color="auto"/>
                          </w:divBdr>
                        </w:div>
                        <w:div w:id="1794708214">
                          <w:marLeft w:val="0"/>
                          <w:marRight w:val="0"/>
                          <w:marTop w:val="0"/>
                          <w:marBottom w:val="0"/>
                          <w:divBdr>
                            <w:top w:val="none" w:sz="0" w:space="0" w:color="auto"/>
                            <w:left w:val="none" w:sz="0" w:space="0" w:color="auto"/>
                            <w:bottom w:val="none" w:sz="0" w:space="0" w:color="auto"/>
                            <w:right w:val="none" w:sz="0" w:space="0" w:color="auto"/>
                          </w:divBdr>
                        </w:div>
                        <w:div w:id="2077825360">
                          <w:marLeft w:val="0"/>
                          <w:marRight w:val="0"/>
                          <w:marTop w:val="0"/>
                          <w:marBottom w:val="0"/>
                          <w:divBdr>
                            <w:top w:val="none" w:sz="0" w:space="0" w:color="auto"/>
                            <w:left w:val="none" w:sz="0" w:space="0" w:color="auto"/>
                            <w:bottom w:val="none" w:sz="0" w:space="0" w:color="auto"/>
                            <w:right w:val="none" w:sz="0" w:space="0" w:color="auto"/>
                          </w:divBdr>
                        </w:div>
                        <w:div w:id="640572700">
                          <w:marLeft w:val="0"/>
                          <w:marRight w:val="0"/>
                          <w:marTop w:val="0"/>
                          <w:marBottom w:val="0"/>
                          <w:divBdr>
                            <w:top w:val="none" w:sz="0" w:space="0" w:color="auto"/>
                            <w:left w:val="none" w:sz="0" w:space="0" w:color="auto"/>
                            <w:bottom w:val="none" w:sz="0" w:space="0" w:color="auto"/>
                            <w:right w:val="none" w:sz="0" w:space="0" w:color="auto"/>
                          </w:divBdr>
                          <w:divsChild>
                            <w:div w:id="150367641">
                              <w:marLeft w:val="0"/>
                              <w:marRight w:val="0"/>
                              <w:marTop w:val="0"/>
                              <w:marBottom w:val="0"/>
                              <w:divBdr>
                                <w:top w:val="none" w:sz="0" w:space="0" w:color="auto"/>
                                <w:left w:val="none" w:sz="0" w:space="0" w:color="auto"/>
                                <w:bottom w:val="none" w:sz="0" w:space="0" w:color="auto"/>
                                <w:right w:val="none" w:sz="0" w:space="0" w:color="auto"/>
                              </w:divBdr>
                            </w:div>
                          </w:divsChild>
                        </w:div>
                        <w:div w:id="365639918">
                          <w:marLeft w:val="0"/>
                          <w:marRight w:val="0"/>
                          <w:marTop w:val="0"/>
                          <w:marBottom w:val="0"/>
                          <w:divBdr>
                            <w:top w:val="none" w:sz="0" w:space="0" w:color="auto"/>
                            <w:left w:val="none" w:sz="0" w:space="0" w:color="auto"/>
                            <w:bottom w:val="none" w:sz="0" w:space="0" w:color="auto"/>
                            <w:right w:val="none" w:sz="0" w:space="0" w:color="auto"/>
                          </w:divBdr>
                        </w:div>
                        <w:div w:id="1404375860">
                          <w:marLeft w:val="0"/>
                          <w:marRight w:val="0"/>
                          <w:marTop w:val="0"/>
                          <w:marBottom w:val="0"/>
                          <w:divBdr>
                            <w:top w:val="none" w:sz="0" w:space="0" w:color="auto"/>
                            <w:left w:val="none" w:sz="0" w:space="0" w:color="auto"/>
                            <w:bottom w:val="none" w:sz="0" w:space="0" w:color="auto"/>
                            <w:right w:val="none" w:sz="0" w:space="0" w:color="auto"/>
                          </w:divBdr>
                          <w:divsChild>
                            <w:div w:id="1654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5973">
                      <w:marLeft w:val="0"/>
                      <w:marRight w:val="0"/>
                      <w:marTop w:val="0"/>
                      <w:marBottom w:val="0"/>
                      <w:divBdr>
                        <w:top w:val="none" w:sz="0" w:space="0" w:color="auto"/>
                        <w:left w:val="none" w:sz="0" w:space="0" w:color="auto"/>
                        <w:bottom w:val="none" w:sz="0" w:space="0" w:color="auto"/>
                        <w:right w:val="none" w:sz="0" w:space="0" w:color="auto"/>
                      </w:divBdr>
                      <w:divsChild>
                        <w:div w:id="1331064439">
                          <w:marLeft w:val="0"/>
                          <w:marRight w:val="0"/>
                          <w:marTop w:val="0"/>
                          <w:marBottom w:val="0"/>
                          <w:divBdr>
                            <w:top w:val="none" w:sz="0" w:space="0" w:color="auto"/>
                            <w:left w:val="none" w:sz="0" w:space="0" w:color="auto"/>
                            <w:bottom w:val="none" w:sz="0" w:space="0" w:color="auto"/>
                            <w:right w:val="none" w:sz="0" w:space="0" w:color="auto"/>
                          </w:divBdr>
                        </w:div>
                        <w:div w:id="1290816522">
                          <w:marLeft w:val="0"/>
                          <w:marRight w:val="0"/>
                          <w:marTop w:val="0"/>
                          <w:marBottom w:val="0"/>
                          <w:divBdr>
                            <w:top w:val="none" w:sz="0" w:space="0" w:color="auto"/>
                            <w:left w:val="none" w:sz="0" w:space="0" w:color="auto"/>
                            <w:bottom w:val="none" w:sz="0" w:space="0" w:color="auto"/>
                            <w:right w:val="none" w:sz="0" w:space="0" w:color="auto"/>
                          </w:divBdr>
                          <w:divsChild>
                            <w:div w:id="2073769990">
                              <w:marLeft w:val="0"/>
                              <w:marRight w:val="0"/>
                              <w:marTop w:val="0"/>
                              <w:marBottom w:val="0"/>
                              <w:divBdr>
                                <w:top w:val="none" w:sz="0" w:space="0" w:color="auto"/>
                                <w:left w:val="none" w:sz="0" w:space="0" w:color="auto"/>
                                <w:bottom w:val="none" w:sz="0" w:space="0" w:color="auto"/>
                                <w:right w:val="none" w:sz="0" w:space="0" w:color="auto"/>
                              </w:divBdr>
                            </w:div>
                          </w:divsChild>
                        </w:div>
                        <w:div w:id="743260446">
                          <w:marLeft w:val="0"/>
                          <w:marRight w:val="0"/>
                          <w:marTop w:val="0"/>
                          <w:marBottom w:val="0"/>
                          <w:divBdr>
                            <w:top w:val="none" w:sz="0" w:space="0" w:color="auto"/>
                            <w:left w:val="none" w:sz="0" w:space="0" w:color="auto"/>
                            <w:bottom w:val="none" w:sz="0" w:space="0" w:color="auto"/>
                            <w:right w:val="none" w:sz="0" w:space="0" w:color="auto"/>
                          </w:divBdr>
                        </w:div>
                        <w:div w:id="1156384313">
                          <w:marLeft w:val="0"/>
                          <w:marRight w:val="0"/>
                          <w:marTop w:val="0"/>
                          <w:marBottom w:val="0"/>
                          <w:divBdr>
                            <w:top w:val="none" w:sz="0" w:space="0" w:color="auto"/>
                            <w:left w:val="none" w:sz="0" w:space="0" w:color="auto"/>
                            <w:bottom w:val="none" w:sz="0" w:space="0" w:color="auto"/>
                            <w:right w:val="none" w:sz="0" w:space="0" w:color="auto"/>
                          </w:divBdr>
                        </w:div>
                        <w:div w:id="1375425142">
                          <w:marLeft w:val="0"/>
                          <w:marRight w:val="0"/>
                          <w:marTop w:val="0"/>
                          <w:marBottom w:val="0"/>
                          <w:divBdr>
                            <w:top w:val="none" w:sz="0" w:space="0" w:color="auto"/>
                            <w:left w:val="none" w:sz="0" w:space="0" w:color="auto"/>
                            <w:bottom w:val="none" w:sz="0" w:space="0" w:color="auto"/>
                            <w:right w:val="none" w:sz="0" w:space="0" w:color="auto"/>
                          </w:divBdr>
                        </w:div>
                        <w:div w:id="1995908894">
                          <w:marLeft w:val="0"/>
                          <w:marRight w:val="0"/>
                          <w:marTop w:val="0"/>
                          <w:marBottom w:val="0"/>
                          <w:divBdr>
                            <w:top w:val="none" w:sz="0" w:space="0" w:color="auto"/>
                            <w:left w:val="none" w:sz="0" w:space="0" w:color="auto"/>
                            <w:bottom w:val="none" w:sz="0" w:space="0" w:color="auto"/>
                            <w:right w:val="none" w:sz="0" w:space="0" w:color="auto"/>
                          </w:divBdr>
                          <w:divsChild>
                            <w:div w:id="271982807">
                              <w:marLeft w:val="0"/>
                              <w:marRight w:val="0"/>
                              <w:marTop w:val="0"/>
                              <w:marBottom w:val="0"/>
                              <w:divBdr>
                                <w:top w:val="none" w:sz="0" w:space="0" w:color="auto"/>
                                <w:left w:val="none" w:sz="0" w:space="0" w:color="auto"/>
                                <w:bottom w:val="none" w:sz="0" w:space="0" w:color="auto"/>
                                <w:right w:val="none" w:sz="0" w:space="0" w:color="auto"/>
                              </w:divBdr>
                            </w:div>
                          </w:divsChild>
                        </w:div>
                        <w:div w:id="23949789">
                          <w:marLeft w:val="0"/>
                          <w:marRight w:val="0"/>
                          <w:marTop w:val="0"/>
                          <w:marBottom w:val="0"/>
                          <w:divBdr>
                            <w:top w:val="none" w:sz="0" w:space="0" w:color="auto"/>
                            <w:left w:val="none" w:sz="0" w:space="0" w:color="auto"/>
                            <w:bottom w:val="none" w:sz="0" w:space="0" w:color="auto"/>
                            <w:right w:val="none" w:sz="0" w:space="0" w:color="auto"/>
                          </w:divBdr>
                          <w:divsChild>
                            <w:div w:id="619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1614">
                      <w:marLeft w:val="0"/>
                      <w:marRight w:val="0"/>
                      <w:marTop w:val="0"/>
                      <w:marBottom w:val="0"/>
                      <w:divBdr>
                        <w:top w:val="none" w:sz="0" w:space="0" w:color="auto"/>
                        <w:left w:val="none" w:sz="0" w:space="0" w:color="auto"/>
                        <w:bottom w:val="none" w:sz="0" w:space="0" w:color="auto"/>
                        <w:right w:val="none" w:sz="0" w:space="0" w:color="auto"/>
                      </w:divBdr>
                      <w:divsChild>
                        <w:div w:id="39483548">
                          <w:marLeft w:val="0"/>
                          <w:marRight w:val="0"/>
                          <w:marTop w:val="0"/>
                          <w:marBottom w:val="0"/>
                          <w:divBdr>
                            <w:top w:val="none" w:sz="0" w:space="0" w:color="auto"/>
                            <w:left w:val="none" w:sz="0" w:space="0" w:color="auto"/>
                            <w:bottom w:val="none" w:sz="0" w:space="0" w:color="auto"/>
                            <w:right w:val="none" w:sz="0" w:space="0" w:color="auto"/>
                          </w:divBdr>
                          <w:divsChild>
                            <w:div w:id="138563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9342">
                      <w:marLeft w:val="0"/>
                      <w:marRight w:val="0"/>
                      <w:marTop w:val="0"/>
                      <w:marBottom w:val="0"/>
                      <w:divBdr>
                        <w:top w:val="none" w:sz="0" w:space="0" w:color="auto"/>
                        <w:left w:val="none" w:sz="0" w:space="0" w:color="auto"/>
                        <w:bottom w:val="none" w:sz="0" w:space="0" w:color="auto"/>
                        <w:right w:val="none" w:sz="0" w:space="0" w:color="auto"/>
                      </w:divBdr>
                      <w:divsChild>
                        <w:div w:id="136112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076447">
          <w:marLeft w:val="0"/>
          <w:marRight w:val="0"/>
          <w:marTop w:val="0"/>
          <w:marBottom w:val="0"/>
          <w:divBdr>
            <w:top w:val="none" w:sz="0" w:space="0" w:color="auto"/>
            <w:left w:val="none" w:sz="0" w:space="0" w:color="auto"/>
            <w:bottom w:val="none" w:sz="0" w:space="0" w:color="auto"/>
            <w:right w:val="none" w:sz="0" w:space="0" w:color="auto"/>
          </w:divBdr>
          <w:divsChild>
            <w:div w:id="1535460795">
              <w:marLeft w:val="0"/>
              <w:marRight w:val="0"/>
              <w:marTop w:val="0"/>
              <w:marBottom w:val="0"/>
              <w:divBdr>
                <w:top w:val="none" w:sz="0" w:space="0" w:color="auto"/>
                <w:left w:val="none" w:sz="0" w:space="0" w:color="auto"/>
                <w:bottom w:val="none" w:sz="0" w:space="0" w:color="auto"/>
                <w:right w:val="none" w:sz="0" w:space="0" w:color="auto"/>
              </w:divBdr>
              <w:divsChild>
                <w:div w:id="609439458">
                  <w:marLeft w:val="0"/>
                  <w:marRight w:val="0"/>
                  <w:marTop w:val="0"/>
                  <w:marBottom w:val="0"/>
                  <w:divBdr>
                    <w:top w:val="none" w:sz="0" w:space="0" w:color="auto"/>
                    <w:left w:val="none" w:sz="0" w:space="0" w:color="auto"/>
                    <w:bottom w:val="none" w:sz="0" w:space="0" w:color="auto"/>
                    <w:right w:val="none" w:sz="0" w:space="0" w:color="auto"/>
                  </w:divBdr>
                  <w:divsChild>
                    <w:div w:id="1600983272">
                      <w:marLeft w:val="0"/>
                      <w:marRight w:val="0"/>
                      <w:marTop w:val="0"/>
                      <w:marBottom w:val="0"/>
                      <w:divBdr>
                        <w:top w:val="none" w:sz="0" w:space="0" w:color="auto"/>
                        <w:left w:val="none" w:sz="0" w:space="0" w:color="auto"/>
                        <w:bottom w:val="none" w:sz="0" w:space="0" w:color="auto"/>
                        <w:right w:val="none" w:sz="0" w:space="0" w:color="auto"/>
                      </w:divBdr>
                      <w:divsChild>
                        <w:div w:id="777913146">
                          <w:marLeft w:val="0"/>
                          <w:marRight w:val="0"/>
                          <w:marTop w:val="0"/>
                          <w:marBottom w:val="0"/>
                          <w:divBdr>
                            <w:top w:val="none" w:sz="0" w:space="0" w:color="auto"/>
                            <w:left w:val="none" w:sz="0" w:space="0" w:color="auto"/>
                            <w:bottom w:val="none" w:sz="0" w:space="0" w:color="auto"/>
                            <w:right w:val="none" w:sz="0" w:space="0" w:color="auto"/>
                          </w:divBdr>
                          <w:divsChild>
                            <w:div w:id="158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63791">
              <w:marLeft w:val="0"/>
              <w:marRight w:val="0"/>
              <w:marTop w:val="0"/>
              <w:marBottom w:val="0"/>
              <w:divBdr>
                <w:top w:val="none" w:sz="0" w:space="0" w:color="auto"/>
                <w:left w:val="none" w:sz="0" w:space="0" w:color="auto"/>
                <w:bottom w:val="none" w:sz="0" w:space="0" w:color="auto"/>
                <w:right w:val="none" w:sz="0" w:space="0" w:color="auto"/>
              </w:divBdr>
              <w:divsChild>
                <w:div w:id="16197214">
                  <w:marLeft w:val="0"/>
                  <w:marRight w:val="0"/>
                  <w:marTop w:val="0"/>
                  <w:marBottom w:val="0"/>
                  <w:divBdr>
                    <w:top w:val="none" w:sz="0" w:space="0" w:color="auto"/>
                    <w:left w:val="none" w:sz="0" w:space="0" w:color="auto"/>
                    <w:bottom w:val="none" w:sz="0" w:space="0" w:color="auto"/>
                    <w:right w:val="none" w:sz="0" w:space="0" w:color="auto"/>
                  </w:divBdr>
                  <w:divsChild>
                    <w:div w:id="1436292694">
                      <w:marLeft w:val="0"/>
                      <w:marRight w:val="0"/>
                      <w:marTop w:val="0"/>
                      <w:marBottom w:val="0"/>
                      <w:divBdr>
                        <w:top w:val="none" w:sz="0" w:space="0" w:color="auto"/>
                        <w:left w:val="none" w:sz="0" w:space="0" w:color="auto"/>
                        <w:bottom w:val="none" w:sz="0" w:space="0" w:color="auto"/>
                        <w:right w:val="none" w:sz="0" w:space="0" w:color="auto"/>
                      </w:divBdr>
                      <w:divsChild>
                        <w:div w:id="723220544">
                          <w:marLeft w:val="0"/>
                          <w:marRight w:val="0"/>
                          <w:marTop w:val="0"/>
                          <w:marBottom w:val="0"/>
                          <w:divBdr>
                            <w:top w:val="none" w:sz="0" w:space="0" w:color="auto"/>
                            <w:left w:val="none" w:sz="0" w:space="0" w:color="auto"/>
                            <w:bottom w:val="none" w:sz="0" w:space="0" w:color="auto"/>
                            <w:right w:val="none" w:sz="0" w:space="0" w:color="auto"/>
                          </w:divBdr>
                        </w:div>
                        <w:div w:id="14547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694152">
      <w:bodyDiv w:val="1"/>
      <w:marLeft w:val="0"/>
      <w:marRight w:val="0"/>
      <w:marTop w:val="0"/>
      <w:marBottom w:val="0"/>
      <w:divBdr>
        <w:top w:val="none" w:sz="0" w:space="0" w:color="auto"/>
        <w:left w:val="none" w:sz="0" w:space="0" w:color="auto"/>
        <w:bottom w:val="none" w:sz="0" w:space="0" w:color="auto"/>
        <w:right w:val="none" w:sz="0" w:space="0" w:color="auto"/>
      </w:divBdr>
    </w:div>
    <w:div w:id="1225288386">
      <w:bodyDiv w:val="1"/>
      <w:marLeft w:val="0"/>
      <w:marRight w:val="0"/>
      <w:marTop w:val="0"/>
      <w:marBottom w:val="0"/>
      <w:divBdr>
        <w:top w:val="none" w:sz="0" w:space="0" w:color="auto"/>
        <w:left w:val="none" w:sz="0" w:space="0" w:color="auto"/>
        <w:bottom w:val="none" w:sz="0" w:space="0" w:color="auto"/>
        <w:right w:val="none" w:sz="0" w:space="0" w:color="auto"/>
      </w:divBdr>
    </w:div>
    <w:div w:id="1232160099">
      <w:bodyDiv w:val="1"/>
      <w:marLeft w:val="0"/>
      <w:marRight w:val="0"/>
      <w:marTop w:val="0"/>
      <w:marBottom w:val="0"/>
      <w:divBdr>
        <w:top w:val="none" w:sz="0" w:space="0" w:color="auto"/>
        <w:left w:val="none" w:sz="0" w:space="0" w:color="auto"/>
        <w:bottom w:val="none" w:sz="0" w:space="0" w:color="auto"/>
        <w:right w:val="none" w:sz="0" w:space="0" w:color="auto"/>
      </w:divBdr>
    </w:div>
    <w:div w:id="1236665179">
      <w:bodyDiv w:val="1"/>
      <w:marLeft w:val="0"/>
      <w:marRight w:val="0"/>
      <w:marTop w:val="0"/>
      <w:marBottom w:val="0"/>
      <w:divBdr>
        <w:top w:val="none" w:sz="0" w:space="0" w:color="auto"/>
        <w:left w:val="none" w:sz="0" w:space="0" w:color="auto"/>
        <w:bottom w:val="none" w:sz="0" w:space="0" w:color="auto"/>
        <w:right w:val="none" w:sz="0" w:space="0" w:color="auto"/>
      </w:divBdr>
    </w:div>
    <w:div w:id="1247230630">
      <w:bodyDiv w:val="1"/>
      <w:marLeft w:val="0"/>
      <w:marRight w:val="0"/>
      <w:marTop w:val="0"/>
      <w:marBottom w:val="0"/>
      <w:divBdr>
        <w:top w:val="none" w:sz="0" w:space="0" w:color="auto"/>
        <w:left w:val="none" w:sz="0" w:space="0" w:color="auto"/>
        <w:bottom w:val="none" w:sz="0" w:space="0" w:color="auto"/>
        <w:right w:val="none" w:sz="0" w:space="0" w:color="auto"/>
      </w:divBdr>
    </w:div>
    <w:div w:id="1272712591">
      <w:bodyDiv w:val="1"/>
      <w:marLeft w:val="0"/>
      <w:marRight w:val="0"/>
      <w:marTop w:val="0"/>
      <w:marBottom w:val="0"/>
      <w:divBdr>
        <w:top w:val="none" w:sz="0" w:space="0" w:color="auto"/>
        <w:left w:val="none" w:sz="0" w:space="0" w:color="auto"/>
        <w:bottom w:val="none" w:sz="0" w:space="0" w:color="auto"/>
        <w:right w:val="none" w:sz="0" w:space="0" w:color="auto"/>
      </w:divBdr>
    </w:div>
    <w:div w:id="1277252507">
      <w:bodyDiv w:val="1"/>
      <w:marLeft w:val="0"/>
      <w:marRight w:val="0"/>
      <w:marTop w:val="0"/>
      <w:marBottom w:val="0"/>
      <w:divBdr>
        <w:top w:val="none" w:sz="0" w:space="0" w:color="auto"/>
        <w:left w:val="none" w:sz="0" w:space="0" w:color="auto"/>
        <w:bottom w:val="none" w:sz="0" w:space="0" w:color="auto"/>
        <w:right w:val="none" w:sz="0" w:space="0" w:color="auto"/>
      </w:divBdr>
    </w:div>
    <w:div w:id="1280451978">
      <w:bodyDiv w:val="1"/>
      <w:marLeft w:val="0"/>
      <w:marRight w:val="0"/>
      <w:marTop w:val="0"/>
      <w:marBottom w:val="0"/>
      <w:divBdr>
        <w:top w:val="none" w:sz="0" w:space="0" w:color="auto"/>
        <w:left w:val="none" w:sz="0" w:space="0" w:color="auto"/>
        <w:bottom w:val="none" w:sz="0" w:space="0" w:color="auto"/>
        <w:right w:val="none" w:sz="0" w:space="0" w:color="auto"/>
      </w:divBdr>
    </w:div>
    <w:div w:id="1309364090">
      <w:bodyDiv w:val="1"/>
      <w:marLeft w:val="0"/>
      <w:marRight w:val="0"/>
      <w:marTop w:val="0"/>
      <w:marBottom w:val="0"/>
      <w:divBdr>
        <w:top w:val="none" w:sz="0" w:space="0" w:color="auto"/>
        <w:left w:val="none" w:sz="0" w:space="0" w:color="auto"/>
        <w:bottom w:val="none" w:sz="0" w:space="0" w:color="auto"/>
        <w:right w:val="none" w:sz="0" w:space="0" w:color="auto"/>
      </w:divBdr>
    </w:div>
    <w:div w:id="1340230545">
      <w:bodyDiv w:val="1"/>
      <w:marLeft w:val="0"/>
      <w:marRight w:val="0"/>
      <w:marTop w:val="0"/>
      <w:marBottom w:val="0"/>
      <w:divBdr>
        <w:top w:val="none" w:sz="0" w:space="0" w:color="auto"/>
        <w:left w:val="none" w:sz="0" w:space="0" w:color="auto"/>
        <w:bottom w:val="none" w:sz="0" w:space="0" w:color="auto"/>
        <w:right w:val="none" w:sz="0" w:space="0" w:color="auto"/>
      </w:divBdr>
    </w:div>
    <w:div w:id="1361853058">
      <w:bodyDiv w:val="1"/>
      <w:marLeft w:val="0"/>
      <w:marRight w:val="0"/>
      <w:marTop w:val="0"/>
      <w:marBottom w:val="0"/>
      <w:divBdr>
        <w:top w:val="none" w:sz="0" w:space="0" w:color="auto"/>
        <w:left w:val="none" w:sz="0" w:space="0" w:color="auto"/>
        <w:bottom w:val="none" w:sz="0" w:space="0" w:color="auto"/>
        <w:right w:val="none" w:sz="0" w:space="0" w:color="auto"/>
      </w:divBdr>
    </w:div>
    <w:div w:id="1381400502">
      <w:bodyDiv w:val="1"/>
      <w:marLeft w:val="0"/>
      <w:marRight w:val="0"/>
      <w:marTop w:val="0"/>
      <w:marBottom w:val="0"/>
      <w:divBdr>
        <w:top w:val="none" w:sz="0" w:space="0" w:color="auto"/>
        <w:left w:val="none" w:sz="0" w:space="0" w:color="auto"/>
        <w:bottom w:val="none" w:sz="0" w:space="0" w:color="auto"/>
        <w:right w:val="none" w:sz="0" w:space="0" w:color="auto"/>
      </w:divBdr>
      <w:divsChild>
        <w:div w:id="683362525">
          <w:marLeft w:val="0"/>
          <w:marRight w:val="0"/>
          <w:marTop w:val="0"/>
          <w:marBottom w:val="0"/>
          <w:divBdr>
            <w:top w:val="none" w:sz="0" w:space="0" w:color="auto"/>
            <w:left w:val="none" w:sz="0" w:space="0" w:color="auto"/>
            <w:bottom w:val="none" w:sz="0" w:space="0" w:color="auto"/>
            <w:right w:val="none" w:sz="0" w:space="0" w:color="auto"/>
          </w:divBdr>
        </w:div>
        <w:div w:id="1594778114">
          <w:marLeft w:val="0"/>
          <w:marRight w:val="0"/>
          <w:marTop w:val="0"/>
          <w:marBottom w:val="0"/>
          <w:divBdr>
            <w:top w:val="none" w:sz="0" w:space="0" w:color="auto"/>
            <w:left w:val="none" w:sz="0" w:space="0" w:color="auto"/>
            <w:bottom w:val="none" w:sz="0" w:space="0" w:color="auto"/>
            <w:right w:val="none" w:sz="0" w:space="0" w:color="auto"/>
          </w:divBdr>
        </w:div>
        <w:div w:id="377514337">
          <w:marLeft w:val="0"/>
          <w:marRight w:val="0"/>
          <w:marTop w:val="0"/>
          <w:marBottom w:val="0"/>
          <w:divBdr>
            <w:top w:val="none" w:sz="0" w:space="0" w:color="auto"/>
            <w:left w:val="none" w:sz="0" w:space="0" w:color="auto"/>
            <w:bottom w:val="none" w:sz="0" w:space="0" w:color="auto"/>
            <w:right w:val="none" w:sz="0" w:space="0" w:color="auto"/>
          </w:divBdr>
        </w:div>
        <w:div w:id="1429538927">
          <w:marLeft w:val="0"/>
          <w:marRight w:val="0"/>
          <w:marTop w:val="0"/>
          <w:marBottom w:val="0"/>
          <w:divBdr>
            <w:top w:val="none" w:sz="0" w:space="0" w:color="auto"/>
            <w:left w:val="none" w:sz="0" w:space="0" w:color="auto"/>
            <w:bottom w:val="none" w:sz="0" w:space="0" w:color="auto"/>
            <w:right w:val="none" w:sz="0" w:space="0" w:color="auto"/>
          </w:divBdr>
        </w:div>
        <w:div w:id="469785119">
          <w:marLeft w:val="0"/>
          <w:marRight w:val="0"/>
          <w:marTop w:val="0"/>
          <w:marBottom w:val="0"/>
          <w:divBdr>
            <w:top w:val="none" w:sz="0" w:space="0" w:color="auto"/>
            <w:left w:val="none" w:sz="0" w:space="0" w:color="auto"/>
            <w:bottom w:val="none" w:sz="0" w:space="0" w:color="auto"/>
            <w:right w:val="none" w:sz="0" w:space="0" w:color="auto"/>
          </w:divBdr>
        </w:div>
        <w:div w:id="2090686440">
          <w:marLeft w:val="0"/>
          <w:marRight w:val="0"/>
          <w:marTop w:val="0"/>
          <w:marBottom w:val="0"/>
          <w:divBdr>
            <w:top w:val="none" w:sz="0" w:space="0" w:color="auto"/>
            <w:left w:val="none" w:sz="0" w:space="0" w:color="auto"/>
            <w:bottom w:val="none" w:sz="0" w:space="0" w:color="auto"/>
            <w:right w:val="none" w:sz="0" w:space="0" w:color="auto"/>
          </w:divBdr>
        </w:div>
        <w:div w:id="5719235">
          <w:marLeft w:val="0"/>
          <w:marRight w:val="0"/>
          <w:marTop w:val="0"/>
          <w:marBottom w:val="0"/>
          <w:divBdr>
            <w:top w:val="none" w:sz="0" w:space="0" w:color="auto"/>
            <w:left w:val="none" w:sz="0" w:space="0" w:color="auto"/>
            <w:bottom w:val="none" w:sz="0" w:space="0" w:color="auto"/>
            <w:right w:val="none" w:sz="0" w:space="0" w:color="auto"/>
          </w:divBdr>
        </w:div>
        <w:div w:id="188762499">
          <w:marLeft w:val="0"/>
          <w:marRight w:val="0"/>
          <w:marTop w:val="0"/>
          <w:marBottom w:val="0"/>
          <w:divBdr>
            <w:top w:val="none" w:sz="0" w:space="0" w:color="auto"/>
            <w:left w:val="none" w:sz="0" w:space="0" w:color="auto"/>
            <w:bottom w:val="none" w:sz="0" w:space="0" w:color="auto"/>
            <w:right w:val="none" w:sz="0" w:space="0" w:color="auto"/>
          </w:divBdr>
        </w:div>
        <w:div w:id="1406145051">
          <w:marLeft w:val="0"/>
          <w:marRight w:val="0"/>
          <w:marTop w:val="0"/>
          <w:marBottom w:val="0"/>
          <w:divBdr>
            <w:top w:val="none" w:sz="0" w:space="0" w:color="auto"/>
            <w:left w:val="none" w:sz="0" w:space="0" w:color="auto"/>
            <w:bottom w:val="none" w:sz="0" w:space="0" w:color="auto"/>
            <w:right w:val="none" w:sz="0" w:space="0" w:color="auto"/>
          </w:divBdr>
        </w:div>
        <w:div w:id="107892449">
          <w:marLeft w:val="0"/>
          <w:marRight w:val="0"/>
          <w:marTop w:val="0"/>
          <w:marBottom w:val="0"/>
          <w:divBdr>
            <w:top w:val="none" w:sz="0" w:space="0" w:color="auto"/>
            <w:left w:val="none" w:sz="0" w:space="0" w:color="auto"/>
            <w:bottom w:val="none" w:sz="0" w:space="0" w:color="auto"/>
            <w:right w:val="none" w:sz="0" w:space="0" w:color="auto"/>
          </w:divBdr>
          <w:divsChild>
            <w:div w:id="1061095318">
              <w:marLeft w:val="0"/>
              <w:marRight w:val="0"/>
              <w:marTop w:val="0"/>
              <w:marBottom w:val="0"/>
              <w:divBdr>
                <w:top w:val="none" w:sz="0" w:space="0" w:color="auto"/>
                <w:left w:val="none" w:sz="0" w:space="0" w:color="auto"/>
                <w:bottom w:val="none" w:sz="0" w:space="0" w:color="auto"/>
                <w:right w:val="none" w:sz="0" w:space="0" w:color="auto"/>
              </w:divBdr>
            </w:div>
          </w:divsChild>
        </w:div>
        <w:div w:id="1052773778">
          <w:marLeft w:val="0"/>
          <w:marRight w:val="0"/>
          <w:marTop w:val="0"/>
          <w:marBottom w:val="0"/>
          <w:divBdr>
            <w:top w:val="none" w:sz="0" w:space="0" w:color="auto"/>
            <w:left w:val="none" w:sz="0" w:space="0" w:color="auto"/>
            <w:bottom w:val="none" w:sz="0" w:space="0" w:color="auto"/>
            <w:right w:val="none" w:sz="0" w:space="0" w:color="auto"/>
          </w:divBdr>
        </w:div>
        <w:div w:id="1386678703">
          <w:marLeft w:val="0"/>
          <w:marRight w:val="0"/>
          <w:marTop w:val="0"/>
          <w:marBottom w:val="0"/>
          <w:divBdr>
            <w:top w:val="none" w:sz="0" w:space="0" w:color="auto"/>
            <w:left w:val="none" w:sz="0" w:space="0" w:color="auto"/>
            <w:bottom w:val="none" w:sz="0" w:space="0" w:color="auto"/>
            <w:right w:val="none" w:sz="0" w:space="0" w:color="auto"/>
          </w:divBdr>
          <w:divsChild>
            <w:div w:id="432480971">
              <w:marLeft w:val="0"/>
              <w:marRight w:val="0"/>
              <w:marTop w:val="0"/>
              <w:marBottom w:val="0"/>
              <w:divBdr>
                <w:top w:val="none" w:sz="0" w:space="0" w:color="auto"/>
                <w:left w:val="none" w:sz="0" w:space="0" w:color="auto"/>
                <w:bottom w:val="none" w:sz="0" w:space="0" w:color="auto"/>
                <w:right w:val="none" w:sz="0" w:space="0" w:color="auto"/>
              </w:divBdr>
            </w:div>
          </w:divsChild>
        </w:div>
        <w:div w:id="168521641">
          <w:marLeft w:val="0"/>
          <w:marRight w:val="0"/>
          <w:marTop w:val="0"/>
          <w:marBottom w:val="0"/>
          <w:divBdr>
            <w:top w:val="none" w:sz="0" w:space="0" w:color="auto"/>
            <w:left w:val="none" w:sz="0" w:space="0" w:color="auto"/>
            <w:bottom w:val="none" w:sz="0" w:space="0" w:color="auto"/>
            <w:right w:val="none" w:sz="0" w:space="0" w:color="auto"/>
          </w:divBdr>
        </w:div>
        <w:div w:id="1645962960">
          <w:marLeft w:val="0"/>
          <w:marRight w:val="0"/>
          <w:marTop w:val="0"/>
          <w:marBottom w:val="0"/>
          <w:divBdr>
            <w:top w:val="none" w:sz="0" w:space="0" w:color="auto"/>
            <w:left w:val="none" w:sz="0" w:space="0" w:color="auto"/>
            <w:bottom w:val="none" w:sz="0" w:space="0" w:color="auto"/>
            <w:right w:val="none" w:sz="0" w:space="0" w:color="auto"/>
          </w:divBdr>
          <w:divsChild>
            <w:div w:id="2251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048">
      <w:bodyDiv w:val="1"/>
      <w:marLeft w:val="0"/>
      <w:marRight w:val="0"/>
      <w:marTop w:val="0"/>
      <w:marBottom w:val="0"/>
      <w:divBdr>
        <w:top w:val="none" w:sz="0" w:space="0" w:color="auto"/>
        <w:left w:val="none" w:sz="0" w:space="0" w:color="auto"/>
        <w:bottom w:val="none" w:sz="0" w:space="0" w:color="auto"/>
        <w:right w:val="none" w:sz="0" w:space="0" w:color="auto"/>
      </w:divBdr>
      <w:divsChild>
        <w:div w:id="338309842">
          <w:marLeft w:val="0"/>
          <w:marRight w:val="0"/>
          <w:marTop w:val="0"/>
          <w:marBottom w:val="0"/>
          <w:divBdr>
            <w:top w:val="none" w:sz="0" w:space="0" w:color="auto"/>
            <w:left w:val="none" w:sz="0" w:space="0" w:color="auto"/>
            <w:bottom w:val="none" w:sz="0" w:space="0" w:color="auto"/>
            <w:right w:val="none" w:sz="0" w:space="0" w:color="auto"/>
          </w:divBdr>
        </w:div>
        <w:div w:id="1042361176">
          <w:marLeft w:val="0"/>
          <w:marRight w:val="0"/>
          <w:marTop w:val="0"/>
          <w:marBottom w:val="0"/>
          <w:divBdr>
            <w:top w:val="none" w:sz="0" w:space="0" w:color="auto"/>
            <w:left w:val="none" w:sz="0" w:space="0" w:color="auto"/>
            <w:bottom w:val="none" w:sz="0" w:space="0" w:color="auto"/>
            <w:right w:val="none" w:sz="0" w:space="0" w:color="auto"/>
          </w:divBdr>
        </w:div>
        <w:div w:id="1452627753">
          <w:marLeft w:val="0"/>
          <w:marRight w:val="0"/>
          <w:marTop w:val="0"/>
          <w:marBottom w:val="0"/>
          <w:divBdr>
            <w:top w:val="none" w:sz="0" w:space="0" w:color="auto"/>
            <w:left w:val="none" w:sz="0" w:space="0" w:color="auto"/>
            <w:bottom w:val="none" w:sz="0" w:space="0" w:color="auto"/>
            <w:right w:val="none" w:sz="0" w:space="0" w:color="auto"/>
          </w:divBdr>
        </w:div>
        <w:div w:id="1945190770">
          <w:marLeft w:val="0"/>
          <w:marRight w:val="0"/>
          <w:marTop w:val="0"/>
          <w:marBottom w:val="0"/>
          <w:divBdr>
            <w:top w:val="none" w:sz="0" w:space="0" w:color="auto"/>
            <w:left w:val="none" w:sz="0" w:space="0" w:color="auto"/>
            <w:bottom w:val="none" w:sz="0" w:space="0" w:color="auto"/>
            <w:right w:val="none" w:sz="0" w:space="0" w:color="auto"/>
          </w:divBdr>
        </w:div>
      </w:divsChild>
    </w:div>
    <w:div w:id="1387876993">
      <w:bodyDiv w:val="1"/>
      <w:marLeft w:val="0"/>
      <w:marRight w:val="0"/>
      <w:marTop w:val="0"/>
      <w:marBottom w:val="0"/>
      <w:divBdr>
        <w:top w:val="none" w:sz="0" w:space="0" w:color="auto"/>
        <w:left w:val="none" w:sz="0" w:space="0" w:color="auto"/>
        <w:bottom w:val="none" w:sz="0" w:space="0" w:color="auto"/>
        <w:right w:val="none" w:sz="0" w:space="0" w:color="auto"/>
      </w:divBdr>
    </w:div>
    <w:div w:id="1398360797">
      <w:bodyDiv w:val="1"/>
      <w:marLeft w:val="0"/>
      <w:marRight w:val="0"/>
      <w:marTop w:val="0"/>
      <w:marBottom w:val="0"/>
      <w:divBdr>
        <w:top w:val="none" w:sz="0" w:space="0" w:color="auto"/>
        <w:left w:val="none" w:sz="0" w:space="0" w:color="auto"/>
        <w:bottom w:val="none" w:sz="0" w:space="0" w:color="auto"/>
        <w:right w:val="none" w:sz="0" w:space="0" w:color="auto"/>
      </w:divBdr>
    </w:div>
    <w:div w:id="1419785886">
      <w:bodyDiv w:val="1"/>
      <w:marLeft w:val="0"/>
      <w:marRight w:val="0"/>
      <w:marTop w:val="0"/>
      <w:marBottom w:val="0"/>
      <w:divBdr>
        <w:top w:val="none" w:sz="0" w:space="0" w:color="auto"/>
        <w:left w:val="none" w:sz="0" w:space="0" w:color="auto"/>
        <w:bottom w:val="none" w:sz="0" w:space="0" w:color="auto"/>
        <w:right w:val="none" w:sz="0" w:space="0" w:color="auto"/>
      </w:divBdr>
      <w:divsChild>
        <w:div w:id="814839740">
          <w:marLeft w:val="0"/>
          <w:marRight w:val="120"/>
          <w:marTop w:val="0"/>
          <w:marBottom w:val="0"/>
          <w:divBdr>
            <w:top w:val="none" w:sz="0" w:space="0" w:color="auto"/>
            <w:left w:val="none" w:sz="0" w:space="0" w:color="auto"/>
            <w:bottom w:val="none" w:sz="0" w:space="0" w:color="auto"/>
            <w:right w:val="none" w:sz="0" w:space="0" w:color="auto"/>
          </w:divBdr>
        </w:div>
        <w:div w:id="556626484">
          <w:marLeft w:val="0"/>
          <w:marRight w:val="0"/>
          <w:marTop w:val="0"/>
          <w:marBottom w:val="0"/>
          <w:divBdr>
            <w:top w:val="none" w:sz="0" w:space="0" w:color="auto"/>
            <w:left w:val="none" w:sz="0" w:space="0" w:color="auto"/>
            <w:bottom w:val="none" w:sz="0" w:space="0" w:color="auto"/>
            <w:right w:val="none" w:sz="0" w:space="0" w:color="auto"/>
          </w:divBdr>
          <w:divsChild>
            <w:div w:id="7328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3139">
      <w:bodyDiv w:val="1"/>
      <w:marLeft w:val="0"/>
      <w:marRight w:val="0"/>
      <w:marTop w:val="0"/>
      <w:marBottom w:val="0"/>
      <w:divBdr>
        <w:top w:val="none" w:sz="0" w:space="0" w:color="auto"/>
        <w:left w:val="none" w:sz="0" w:space="0" w:color="auto"/>
        <w:bottom w:val="none" w:sz="0" w:space="0" w:color="auto"/>
        <w:right w:val="none" w:sz="0" w:space="0" w:color="auto"/>
      </w:divBdr>
      <w:divsChild>
        <w:div w:id="779032436">
          <w:marLeft w:val="0"/>
          <w:marRight w:val="0"/>
          <w:marTop w:val="0"/>
          <w:marBottom w:val="0"/>
          <w:divBdr>
            <w:top w:val="none" w:sz="0" w:space="0" w:color="auto"/>
            <w:left w:val="none" w:sz="0" w:space="0" w:color="auto"/>
            <w:bottom w:val="none" w:sz="0" w:space="0" w:color="auto"/>
            <w:right w:val="none" w:sz="0" w:space="0" w:color="auto"/>
          </w:divBdr>
        </w:div>
      </w:divsChild>
    </w:div>
    <w:div w:id="1472988978">
      <w:bodyDiv w:val="1"/>
      <w:marLeft w:val="0"/>
      <w:marRight w:val="0"/>
      <w:marTop w:val="0"/>
      <w:marBottom w:val="0"/>
      <w:divBdr>
        <w:top w:val="none" w:sz="0" w:space="0" w:color="auto"/>
        <w:left w:val="none" w:sz="0" w:space="0" w:color="auto"/>
        <w:bottom w:val="none" w:sz="0" w:space="0" w:color="auto"/>
        <w:right w:val="none" w:sz="0" w:space="0" w:color="auto"/>
      </w:divBdr>
    </w:div>
    <w:div w:id="1493328548">
      <w:bodyDiv w:val="1"/>
      <w:marLeft w:val="0"/>
      <w:marRight w:val="0"/>
      <w:marTop w:val="0"/>
      <w:marBottom w:val="0"/>
      <w:divBdr>
        <w:top w:val="none" w:sz="0" w:space="0" w:color="auto"/>
        <w:left w:val="none" w:sz="0" w:space="0" w:color="auto"/>
        <w:bottom w:val="none" w:sz="0" w:space="0" w:color="auto"/>
        <w:right w:val="none" w:sz="0" w:space="0" w:color="auto"/>
      </w:divBdr>
    </w:div>
    <w:div w:id="1499543222">
      <w:bodyDiv w:val="1"/>
      <w:marLeft w:val="0"/>
      <w:marRight w:val="0"/>
      <w:marTop w:val="0"/>
      <w:marBottom w:val="0"/>
      <w:divBdr>
        <w:top w:val="none" w:sz="0" w:space="0" w:color="auto"/>
        <w:left w:val="none" w:sz="0" w:space="0" w:color="auto"/>
        <w:bottom w:val="none" w:sz="0" w:space="0" w:color="auto"/>
        <w:right w:val="none" w:sz="0" w:space="0" w:color="auto"/>
      </w:divBdr>
    </w:div>
    <w:div w:id="1505972415">
      <w:bodyDiv w:val="1"/>
      <w:marLeft w:val="0"/>
      <w:marRight w:val="0"/>
      <w:marTop w:val="0"/>
      <w:marBottom w:val="0"/>
      <w:divBdr>
        <w:top w:val="none" w:sz="0" w:space="0" w:color="auto"/>
        <w:left w:val="none" w:sz="0" w:space="0" w:color="auto"/>
        <w:bottom w:val="none" w:sz="0" w:space="0" w:color="auto"/>
        <w:right w:val="none" w:sz="0" w:space="0" w:color="auto"/>
      </w:divBdr>
    </w:div>
    <w:div w:id="1510410709">
      <w:bodyDiv w:val="1"/>
      <w:marLeft w:val="0"/>
      <w:marRight w:val="0"/>
      <w:marTop w:val="0"/>
      <w:marBottom w:val="0"/>
      <w:divBdr>
        <w:top w:val="none" w:sz="0" w:space="0" w:color="auto"/>
        <w:left w:val="none" w:sz="0" w:space="0" w:color="auto"/>
        <w:bottom w:val="none" w:sz="0" w:space="0" w:color="auto"/>
        <w:right w:val="none" w:sz="0" w:space="0" w:color="auto"/>
      </w:divBdr>
      <w:divsChild>
        <w:div w:id="3410365">
          <w:marLeft w:val="0"/>
          <w:marRight w:val="0"/>
          <w:marTop w:val="0"/>
          <w:marBottom w:val="0"/>
          <w:divBdr>
            <w:top w:val="none" w:sz="0" w:space="0" w:color="auto"/>
            <w:left w:val="none" w:sz="0" w:space="0" w:color="auto"/>
            <w:bottom w:val="none" w:sz="0" w:space="0" w:color="auto"/>
            <w:right w:val="none" w:sz="0" w:space="0" w:color="auto"/>
          </w:divBdr>
          <w:divsChild>
            <w:div w:id="1049113063">
              <w:marLeft w:val="0"/>
              <w:marRight w:val="0"/>
              <w:marTop w:val="0"/>
              <w:marBottom w:val="0"/>
              <w:divBdr>
                <w:top w:val="none" w:sz="0" w:space="0" w:color="auto"/>
                <w:left w:val="none" w:sz="0" w:space="0" w:color="auto"/>
                <w:bottom w:val="none" w:sz="0" w:space="0" w:color="auto"/>
                <w:right w:val="none" w:sz="0" w:space="0" w:color="auto"/>
              </w:divBdr>
              <w:divsChild>
                <w:div w:id="252670168">
                  <w:marLeft w:val="0"/>
                  <w:marRight w:val="0"/>
                  <w:marTop w:val="0"/>
                  <w:marBottom w:val="0"/>
                  <w:divBdr>
                    <w:top w:val="none" w:sz="0" w:space="0" w:color="auto"/>
                    <w:left w:val="none" w:sz="0" w:space="0" w:color="auto"/>
                    <w:bottom w:val="none" w:sz="0" w:space="0" w:color="auto"/>
                    <w:right w:val="none" w:sz="0" w:space="0" w:color="auto"/>
                  </w:divBdr>
                  <w:divsChild>
                    <w:div w:id="176680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11363">
          <w:marLeft w:val="0"/>
          <w:marRight w:val="0"/>
          <w:marTop w:val="0"/>
          <w:marBottom w:val="0"/>
          <w:divBdr>
            <w:top w:val="none" w:sz="0" w:space="0" w:color="auto"/>
            <w:left w:val="none" w:sz="0" w:space="0" w:color="auto"/>
            <w:bottom w:val="none" w:sz="0" w:space="0" w:color="auto"/>
            <w:right w:val="none" w:sz="0" w:space="0" w:color="auto"/>
          </w:divBdr>
          <w:divsChild>
            <w:div w:id="1249120082">
              <w:marLeft w:val="0"/>
              <w:marRight w:val="0"/>
              <w:marTop w:val="0"/>
              <w:marBottom w:val="0"/>
              <w:divBdr>
                <w:top w:val="none" w:sz="0" w:space="0" w:color="auto"/>
                <w:left w:val="none" w:sz="0" w:space="0" w:color="auto"/>
                <w:bottom w:val="none" w:sz="0" w:space="0" w:color="auto"/>
                <w:right w:val="none" w:sz="0" w:space="0" w:color="auto"/>
              </w:divBdr>
              <w:divsChild>
                <w:div w:id="455950389">
                  <w:marLeft w:val="0"/>
                  <w:marRight w:val="0"/>
                  <w:marTop w:val="0"/>
                  <w:marBottom w:val="0"/>
                  <w:divBdr>
                    <w:top w:val="none" w:sz="0" w:space="0" w:color="auto"/>
                    <w:left w:val="none" w:sz="0" w:space="0" w:color="auto"/>
                    <w:bottom w:val="none" w:sz="0" w:space="0" w:color="auto"/>
                    <w:right w:val="none" w:sz="0" w:space="0" w:color="auto"/>
                  </w:divBdr>
                  <w:divsChild>
                    <w:div w:id="13228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693661">
      <w:bodyDiv w:val="1"/>
      <w:marLeft w:val="0"/>
      <w:marRight w:val="0"/>
      <w:marTop w:val="0"/>
      <w:marBottom w:val="0"/>
      <w:divBdr>
        <w:top w:val="none" w:sz="0" w:space="0" w:color="auto"/>
        <w:left w:val="none" w:sz="0" w:space="0" w:color="auto"/>
        <w:bottom w:val="none" w:sz="0" w:space="0" w:color="auto"/>
        <w:right w:val="none" w:sz="0" w:space="0" w:color="auto"/>
      </w:divBdr>
      <w:divsChild>
        <w:div w:id="1313677479">
          <w:marLeft w:val="0"/>
          <w:marRight w:val="0"/>
          <w:marTop w:val="0"/>
          <w:marBottom w:val="0"/>
          <w:divBdr>
            <w:top w:val="none" w:sz="0" w:space="0" w:color="auto"/>
            <w:left w:val="none" w:sz="0" w:space="0" w:color="auto"/>
            <w:bottom w:val="none" w:sz="0" w:space="0" w:color="auto"/>
            <w:right w:val="none" w:sz="0" w:space="0" w:color="auto"/>
          </w:divBdr>
          <w:divsChild>
            <w:div w:id="1432552904">
              <w:marLeft w:val="0"/>
              <w:marRight w:val="0"/>
              <w:marTop w:val="0"/>
              <w:marBottom w:val="0"/>
              <w:divBdr>
                <w:top w:val="none" w:sz="0" w:space="0" w:color="auto"/>
                <w:left w:val="none" w:sz="0" w:space="0" w:color="auto"/>
                <w:bottom w:val="none" w:sz="0" w:space="0" w:color="auto"/>
                <w:right w:val="none" w:sz="0" w:space="0" w:color="auto"/>
              </w:divBdr>
              <w:divsChild>
                <w:div w:id="710344894">
                  <w:marLeft w:val="0"/>
                  <w:marRight w:val="0"/>
                  <w:marTop w:val="0"/>
                  <w:marBottom w:val="0"/>
                  <w:divBdr>
                    <w:top w:val="none" w:sz="0" w:space="0" w:color="auto"/>
                    <w:left w:val="none" w:sz="0" w:space="0" w:color="auto"/>
                    <w:bottom w:val="none" w:sz="0" w:space="0" w:color="auto"/>
                    <w:right w:val="none" w:sz="0" w:space="0" w:color="auto"/>
                  </w:divBdr>
                </w:div>
                <w:div w:id="633950185">
                  <w:marLeft w:val="0"/>
                  <w:marRight w:val="0"/>
                  <w:marTop w:val="0"/>
                  <w:marBottom w:val="0"/>
                  <w:divBdr>
                    <w:top w:val="none" w:sz="0" w:space="0" w:color="auto"/>
                    <w:left w:val="none" w:sz="0" w:space="0" w:color="auto"/>
                    <w:bottom w:val="none" w:sz="0" w:space="0" w:color="auto"/>
                    <w:right w:val="none" w:sz="0" w:space="0" w:color="auto"/>
                  </w:divBdr>
                  <w:divsChild>
                    <w:div w:id="281112998">
                      <w:marLeft w:val="0"/>
                      <w:marRight w:val="0"/>
                      <w:marTop w:val="240"/>
                      <w:marBottom w:val="240"/>
                      <w:divBdr>
                        <w:top w:val="none" w:sz="0" w:space="0" w:color="auto"/>
                        <w:left w:val="none" w:sz="0" w:space="0" w:color="auto"/>
                        <w:bottom w:val="none" w:sz="0" w:space="0" w:color="auto"/>
                        <w:right w:val="none" w:sz="0" w:space="0" w:color="auto"/>
                      </w:divBdr>
                    </w:div>
                  </w:divsChild>
                </w:div>
                <w:div w:id="1863082330">
                  <w:marLeft w:val="0"/>
                  <w:marRight w:val="0"/>
                  <w:marTop w:val="0"/>
                  <w:marBottom w:val="0"/>
                  <w:divBdr>
                    <w:top w:val="none" w:sz="0" w:space="0" w:color="auto"/>
                    <w:left w:val="none" w:sz="0" w:space="0" w:color="auto"/>
                    <w:bottom w:val="none" w:sz="0" w:space="0" w:color="auto"/>
                    <w:right w:val="none" w:sz="0" w:space="0" w:color="auto"/>
                  </w:divBdr>
                  <w:divsChild>
                    <w:div w:id="1349523334">
                      <w:marLeft w:val="0"/>
                      <w:marRight w:val="0"/>
                      <w:marTop w:val="240"/>
                      <w:marBottom w:val="240"/>
                      <w:divBdr>
                        <w:top w:val="none" w:sz="0" w:space="0" w:color="auto"/>
                        <w:left w:val="none" w:sz="0" w:space="0" w:color="auto"/>
                        <w:bottom w:val="none" w:sz="0" w:space="0" w:color="auto"/>
                        <w:right w:val="none" w:sz="0" w:space="0" w:color="auto"/>
                      </w:divBdr>
                    </w:div>
                  </w:divsChild>
                </w:div>
                <w:div w:id="1915777721">
                  <w:marLeft w:val="0"/>
                  <w:marRight w:val="0"/>
                  <w:marTop w:val="0"/>
                  <w:marBottom w:val="0"/>
                  <w:divBdr>
                    <w:top w:val="none" w:sz="0" w:space="0" w:color="auto"/>
                    <w:left w:val="none" w:sz="0" w:space="0" w:color="auto"/>
                    <w:bottom w:val="none" w:sz="0" w:space="0" w:color="auto"/>
                    <w:right w:val="none" w:sz="0" w:space="0" w:color="auto"/>
                  </w:divBdr>
                  <w:divsChild>
                    <w:div w:id="1817330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6496833">
          <w:marLeft w:val="0"/>
          <w:marRight w:val="0"/>
          <w:marTop w:val="0"/>
          <w:marBottom w:val="0"/>
          <w:divBdr>
            <w:top w:val="none" w:sz="0" w:space="0" w:color="auto"/>
            <w:left w:val="none" w:sz="0" w:space="0" w:color="auto"/>
            <w:bottom w:val="none" w:sz="0" w:space="0" w:color="auto"/>
            <w:right w:val="none" w:sz="0" w:space="0" w:color="auto"/>
          </w:divBdr>
          <w:divsChild>
            <w:div w:id="2134205453">
              <w:marLeft w:val="0"/>
              <w:marRight w:val="0"/>
              <w:marTop w:val="0"/>
              <w:marBottom w:val="0"/>
              <w:divBdr>
                <w:top w:val="none" w:sz="0" w:space="0" w:color="auto"/>
                <w:left w:val="none" w:sz="0" w:space="0" w:color="auto"/>
                <w:bottom w:val="none" w:sz="0" w:space="0" w:color="auto"/>
                <w:right w:val="none" w:sz="0" w:space="0" w:color="auto"/>
              </w:divBdr>
              <w:divsChild>
                <w:div w:id="1169518365">
                  <w:marLeft w:val="0"/>
                  <w:marRight w:val="0"/>
                  <w:marTop w:val="0"/>
                  <w:marBottom w:val="0"/>
                  <w:divBdr>
                    <w:top w:val="none" w:sz="0" w:space="0" w:color="auto"/>
                    <w:left w:val="none" w:sz="0" w:space="0" w:color="auto"/>
                    <w:bottom w:val="none" w:sz="0" w:space="0" w:color="auto"/>
                    <w:right w:val="none" w:sz="0" w:space="0" w:color="auto"/>
                  </w:divBdr>
                </w:div>
                <w:div w:id="435951013">
                  <w:marLeft w:val="0"/>
                  <w:marRight w:val="0"/>
                  <w:marTop w:val="0"/>
                  <w:marBottom w:val="0"/>
                  <w:divBdr>
                    <w:top w:val="none" w:sz="0" w:space="0" w:color="auto"/>
                    <w:left w:val="none" w:sz="0" w:space="0" w:color="auto"/>
                    <w:bottom w:val="none" w:sz="0" w:space="0" w:color="auto"/>
                    <w:right w:val="none" w:sz="0" w:space="0" w:color="auto"/>
                  </w:divBdr>
                  <w:divsChild>
                    <w:div w:id="1446775823">
                      <w:marLeft w:val="0"/>
                      <w:marRight w:val="0"/>
                      <w:marTop w:val="240"/>
                      <w:marBottom w:val="240"/>
                      <w:divBdr>
                        <w:top w:val="none" w:sz="0" w:space="0" w:color="auto"/>
                        <w:left w:val="none" w:sz="0" w:space="0" w:color="auto"/>
                        <w:bottom w:val="none" w:sz="0" w:space="0" w:color="auto"/>
                        <w:right w:val="none" w:sz="0" w:space="0" w:color="auto"/>
                      </w:divBdr>
                    </w:div>
                  </w:divsChild>
                </w:div>
                <w:div w:id="1581712995">
                  <w:marLeft w:val="0"/>
                  <w:marRight w:val="0"/>
                  <w:marTop w:val="0"/>
                  <w:marBottom w:val="0"/>
                  <w:divBdr>
                    <w:top w:val="none" w:sz="0" w:space="0" w:color="auto"/>
                    <w:left w:val="none" w:sz="0" w:space="0" w:color="auto"/>
                    <w:bottom w:val="none" w:sz="0" w:space="0" w:color="auto"/>
                    <w:right w:val="none" w:sz="0" w:space="0" w:color="auto"/>
                  </w:divBdr>
                  <w:divsChild>
                    <w:div w:id="1961448776">
                      <w:marLeft w:val="0"/>
                      <w:marRight w:val="0"/>
                      <w:marTop w:val="240"/>
                      <w:marBottom w:val="240"/>
                      <w:divBdr>
                        <w:top w:val="none" w:sz="0" w:space="0" w:color="auto"/>
                        <w:left w:val="none" w:sz="0" w:space="0" w:color="auto"/>
                        <w:bottom w:val="none" w:sz="0" w:space="0" w:color="auto"/>
                        <w:right w:val="none" w:sz="0" w:space="0" w:color="auto"/>
                      </w:divBdr>
                    </w:div>
                  </w:divsChild>
                </w:div>
                <w:div w:id="1218515606">
                  <w:marLeft w:val="0"/>
                  <w:marRight w:val="0"/>
                  <w:marTop w:val="0"/>
                  <w:marBottom w:val="0"/>
                  <w:divBdr>
                    <w:top w:val="none" w:sz="0" w:space="0" w:color="auto"/>
                    <w:left w:val="none" w:sz="0" w:space="0" w:color="auto"/>
                    <w:bottom w:val="none" w:sz="0" w:space="0" w:color="auto"/>
                    <w:right w:val="none" w:sz="0" w:space="0" w:color="auto"/>
                  </w:divBdr>
                  <w:divsChild>
                    <w:div w:id="533615400">
                      <w:marLeft w:val="0"/>
                      <w:marRight w:val="0"/>
                      <w:marTop w:val="240"/>
                      <w:marBottom w:val="240"/>
                      <w:divBdr>
                        <w:top w:val="none" w:sz="0" w:space="0" w:color="auto"/>
                        <w:left w:val="none" w:sz="0" w:space="0" w:color="auto"/>
                        <w:bottom w:val="none" w:sz="0" w:space="0" w:color="auto"/>
                        <w:right w:val="none" w:sz="0" w:space="0" w:color="auto"/>
                      </w:divBdr>
                    </w:div>
                  </w:divsChild>
                </w:div>
                <w:div w:id="1723481682">
                  <w:marLeft w:val="0"/>
                  <w:marRight w:val="0"/>
                  <w:marTop w:val="0"/>
                  <w:marBottom w:val="0"/>
                  <w:divBdr>
                    <w:top w:val="none" w:sz="0" w:space="0" w:color="auto"/>
                    <w:left w:val="none" w:sz="0" w:space="0" w:color="auto"/>
                    <w:bottom w:val="none" w:sz="0" w:space="0" w:color="auto"/>
                    <w:right w:val="none" w:sz="0" w:space="0" w:color="auto"/>
                  </w:divBdr>
                  <w:divsChild>
                    <w:div w:id="494340686">
                      <w:marLeft w:val="0"/>
                      <w:marRight w:val="0"/>
                      <w:marTop w:val="240"/>
                      <w:marBottom w:val="240"/>
                      <w:divBdr>
                        <w:top w:val="none" w:sz="0" w:space="0" w:color="auto"/>
                        <w:left w:val="none" w:sz="0" w:space="0" w:color="auto"/>
                        <w:bottom w:val="none" w:sz="0" w:space="0" w:color="auto"/>
                        <w:right w:val="none" w:sz="0" w:space="0" w:color="auto"/>
                      </w:divBdr>
                    </w:div>
                  </w:divsChild>
                </w:div>
                <w:div w:id="1080757309">
                  <w:marLeft w:val="0"/>
                  <w:marRight w:val="0"/>
                  <w:marTop w:val="0"/>
                  <w:marBottom w:val="0"/>
                  <w:divBdr>
                    <w:top w:val="none" w:sz="0" w:space="0" w:color="auto"/>
                    <w:left w:val="none" w:sz="0" w:space="0" w:color="auto"/>
                    <w:bottom w:val="none" w:sz="0" w:space="0" w:color="auto"/>
                    <w:right w:val="none" w:sz="0" w:space="0" w:color="auto"/>
                  </w:divBdr>
                  <w:divsChild>
                    <w:div w:id="1482847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21626270">
      <w:bodyDiv w:val="1"/>
      <w:marLeft w:val="0"/>
      <w:marRight w:val="0"/>
      <w:marTop w:val="0"/>
      <w:marBottom w:val="0"/>
      <w:divBdr>
        <w:top w:val="none" w:sz="0" w:space="0" w:color="auto"/>
        <w:left w:val="none" w:sz="0" w:space="0" w:color="auto"/>
        <w:bottom w:val="none" w:sz="0" w:space="0" w:color="auto"/>
        <w:right w:val="none" w:sz="0" w:space="0" w:color="auto"/>
      </w:divBdr>
    </w:div>
    <w:div w:id="1530877092">
      <w:bodyDiv w:val="1"/>
      <w:marLeft w:val="0"/>
      <w:marRight w:val="0"/>
      <w:marTop w:val="0"/>
      <w:marBottom w:val="0"/>
      <w:divBdr>
        <w:top w:val="none" w:sz="0" w:space="0" w:color="auto"/>
        <w:left w:val="none" w:sz="0" w:space="0" w:color="auto"/>
        <w:bottom w:val="none" w:sz="0" w:space="0" w:color="auto"/>
        <w:right w:val="none" w:sz="0" w:space="0" w:color="auto"/>
      </w:divBdr>
    </w:div>
    <w:div w:id="1539009984">
      <w:bodyDiv w:val="1"/>
      <w:marLeft w:val="0"/>
      <w:marRight w:val="0"/>
      <w:marTop w:val="0"/>
      <w:marBottom w:val="0"/>
      <w:divBdr>
        <w:top w:val="none" w:sz="0" w:space="0" w:color="auto"/>
        <w:left w:val="none" w:sz="0" w:space="0" w:color="auto"/>
        <w:bottom w:val="none" w:sz="0" w:space="0" w:color="auto"/>
        <w:right w:val="none" w:sz="0" w:space="0" w:color="auto"/>
      </w:divBdr>
    </w:div>
    <w:div w:id="1556694933">
      <w:bodyDiv w:val="1"/>
      <w:marLeft w:val="0"/>
      <w:marRight w:val="0"/>
      <w:marTop w:val="0"/>
      <w:marBottom w:val="0"/>
      <w:divBdr>
        <w:top w:val="none" w:sz="0" w:space="0" w:color="auto"/>
        <w:left w:val="none" w:sz="0" w:space="0" w:color="auto"/>
        <w:bottom w:val="none" w:sz="0" w:space="0" w:color="auto"/>
        <w:right w:val="none" w:sz="0" w:space="0" w:color="auto"/>
      </w:divBdr>
    </w:div>
    <w:div w:id="1569069893">
      <w:bodyDiv w:val="1"/>
      <w:marLeft w:val="0"/>
      <w:marRight w:val="0"/>
      <w:marTop w:val="0"/>
      <w:marBottom w:val="0"/>
      <w:divBdr>
        <w:top w:val="none" w:sz="0" w:space="0" w:color="auto"/>
        <w:left w:val="none" w:sz="0" w:space="0" w:color="auto"/>
        <w:bottom w:val="none" w:sz="0" w:space="0" w:color="auto"/>
        <w:right w:val="none" w:sz="0" w:space="0" w:color="auto"/>
      </w:divBdr>
    </w:div>
    <w:div w:id="1569807062">
      <w:bodyDiv w:val="1"/>
      <w:marLeft w:val="0"/>
      <w:marRight w:val="0"/>
      <w:marTop w:val="0"/>
      <w:marBottom w:val="0"/>
      <w:divBdr>
        <w:top w:val="none" w:sz="0" w:space="0" w:color="auto"/>
        <w:left w:val="none" w:sz="0" w:space="0" w:color="auto"/>
        <w:bottom w:val="none" w:sz="0" w:space="0" w:color="auto"/>
        <w:right w:val="none" w:sz="0" w:space="0" w:color="auto"/>
      </w:divBdr>
    </w:div>
    <w:div w:id="1570118315">
      <w:bodyDiv w:val="1"/>
      <w:marLeft w:val="0"/>
      <w:marRight w:val="0"/>
      <w:marTop w:val="0"/>
      <w:marBottom w:val="0"/>
      <w:divBdr>
        <w:top w:val="none" w:sz="0" w:space="0" w:color="auto"/>
        <w:left w:val="none" w:sz="0" w:space="0" w:color="auto"/>
        <w:bottom w:val="none" w:sz="0" w:space="0" w:color="auto"/>
        <w:right w:val="none" w:sz="0" w:space="0" w:color="auto"/>
      </w:divBdr>
      <w:divsChild>
        <w:div w:id="1032998947">
          <w:marLeft w:val="0"/>
          <w:marRight w:val="0"/>
          <w:marTop w:val="0"/>
          <w:marBottom w:val="0"/>
          <w:divBdr>
            <w:top w:val="none" w:sz="0" w:space="0" w:color="auto"/>
            <w:left w:val="none" w:sz="0" w:space="0" w:color="auto"/>
            <w:bottom w:val="none" w:sz="0" w:space="0" w:color="auto"/>
            <w:right w:val="none" w:sz="0" w:space="0" w:color="auto"/>
          </w:divBdr>
        </w:div>
      </w:divsChild>
    </w:div>
    <w:div w:id="1575163609">
      <w:bodyDiv w:val="1"/>
      <w:marLeft w:val="0"/>
      <w:marRight w:val="0"/>
      <w:marTop w:val="0"/>
      <w:marBottom w:val="0"/>
      <w:divBdr>
        <w:top w:val="none" w:sz="0" w:space="0" w:color="auto"/>
        <w:left w:val="none" w:sz="0" w:space="0" w:color="auto"/>
        <w:bottom w:val="none" w:sz="0" w:space="0" w:color="auto"/>
        <w:right w:val="none" w:sz="0" w:space="0" w:color="auto"/>
      </w:divBdr>
    </w:div>
    <w:div w:id="1614895685">
      <w:bodyDiv w:val="1"/>
      <w:marLeft w:val="0"/>
      <w:marRight w:val="0"/>
      <w:marTop w:val="0"/>
      <w:marBottom w:val="0"/>
      <w:divBdr>
        <w:top w:val="none" w:sz="0" w:space="0" w:color="auto"/>
        <w:left w:val="none" w:sz="0" w:space="0" w:color="auto"/>
        <w:bottom w:val="none" w:sz="0" w:space="0" w:color="auto"/>
        <w:right w:val="none" w:sz="0" w:space="0" w:color="auto"/>
      </w:divBdr>
    </w:div>
    <w:div w:id="1667703605">
      <w:bodyDiv w:val="1"/>
      <w:marLeft w:val="0"/>
      <w:marRight w:val="0"/>
      <w:marTop w:val="0"/>
      <w:marBottom w:val="0"/>
      <w:divBdr>
        <w:top w:val="none" w:sz="0" w:space="0" w:color="auto"/>
        <w:left w:val="none" w:sz="0" w:space="0" w:color="auto"/>
        <w:bottom w:val="none" w:sz="0" w:space="0" w:color="auto"/>
        <w:right w:val="none" w:sz="0" w:space="0" w:color="auto"/>
      </w:divBdr>
    </w:div>
    <w:div w:id="1671178418">
      <w:bodyDiv w:val="1"/>
      <w:marLeft w:val="0"/>
      <w:marRight w:val="0"/>
      <w:marTop w:val="0"/>
      <w:marBottom w:val="0"/>
      <w:divBdr>
        <w:top w:val="none" w:sz="0" w:space="0" w:color="auto"/>
        <w:left w:val="none" w:sz="0" w:space="0" w:color="auto"/>
        <w:bottom w:val="none" w:sz="0" w:space="0" w:color="auto"/>
        <w:right w:val="none" w:sz="0" w:space="0" w:color="auto"/>
      </w:divBdr>
    </w:div>
    <w:div w:id="1703706432">
      <w:bodyDiv w:val="1"/>
      <w:marLeft w:val="0"/>
      <w:marRight w:val="0"/>
      <w:marTop w:val="0"/>
      <w:marBottom w:val="0"/>
      <w:divBdr>
        <w:top w:val="none" w:sz="0" w:space="0" w:color="auto"/>
        <w:left w:val="none" w:sz="0" w:space="0" w:color="auto"/>
        <w:bottom w:val="none" w:sz="0" w:space="0" w:color="auto"/>
        <w:right w:val="none" w:sz="0" w:space="0" w:color="auto"/>
      </w:divBdr>
    </w:div>
    <w:div w:id="1705597035">
      <w:bodyDiv w:val="1"/>
      <w:marLeft w:val="0"/>
      <w:marRight w:val="0"/>
      <w:marTop w:val="0"/>
      <w:marBottom w:val="0"/>
      <w:divBdr>
        <w:top w:val="none" w:sz="0" w:space="0" w:color="auto"/>
        <w:left w:val="none" w:sz="0" w:space="0" w:color="auto"/>
        <w:bottom w:val="none" w:sz="0" w:space="0" w:color="auto"/>
        <w:right w:val="none" w:sz="0" w:space="0" w:color="auto"/>
      </w:divBdr>
    </w:div>
    <w:div w:id="1720084192">
      <w:bodyDiv w:val="1"/>
      <w:marLeft w:val="0"/>
      <w:marRight w:val="0"/>
      <w:marTop w:val="0"/>
      <w:marBottom w:val="0"/>
      <w:divBdr>
        <w:top w:val="none" w:sz="0" w:space="0" w:color="auto"/>
        <w:left w:val="none" w:sz="0" w:space="0" w:color="auto"/>
        <w:bottom w:val="none" w:sz="0" w:space="0" w:color="auto"/>
        <w:right w:val="none" w:sz="0" w:space="0" w:color="auto"/>
      </w:divBdr>
    </w:div>
    <w:div w:id="1727293317">
      <w:bodyDiv w:val="1"/>
      <w:marLeft w:val="0"/>
      <w:marRight w:val="0"/>
      <w:marTop w:val="0"/>
      <w:marBottom w:val="0"/>
      <w:divBdr>
        <w:top w:val="none" w:sz="0" w:space="0" w:color="auto"/>
        <w:left w:val="none" w:sz="0" w:space="0" w:color="auto"/>
        <w:bottom w:val="none" w:sz="0" w:space="0" w:color="auto"/>
        <w:right w:val="none" w:sz="0" w:space="0" w:color="auto"/>
      </w:divBdr>
    </w:div>
    <w:div w:id="1767768484">
      <w:bodyDiv w:val="1"/>
      <w:marLeft w:val="0"/>
      <w:marRight w:val="0"/>
      <w:marTop w:val="0"/>
      <w:marBottom w:val="0"/>
      <w:divBdr>
        <w:top w:val="none" w:sz="0" w:space="0" w:color="auto"/>
        <w:left w:val="none" w:sz="0" w:space="0" w:color="auto"/>
        <w:bottom w:val="none" w:sz="0" w:space="0" w:color="auto"/>
        <w:right w:val="none" w:sz="0" w:space="0" w:color="auto"/>
      </w:divBdr>
      <w:divsChild>
        <w:div w:id="568001432">
          <w:marLeft w:val="0"/>
          <w:marRight w:val="0"/>
          <w:marTop w:val="0"/>
          <w:marBottom w:val="0"/>
          <w:divBdr>
            <w:top w:val="none" w:sz="0" w:space="0" w:color="auto"/>
            <w:left w:val="none" w:sz="0" w:space="0" w:color="auto"/>
            <w:bottom w:val="none" w:sz="0" w:space="0" w:color="auto"/>
            <w:right w:val="none" w:sz="0" w:space="0" w:color="auto"/>
          </w:divBdr>
          <w:divsChild>
            <w:div w:id="2022006751">
              <w:marLeft w:val="0"/>
              <w:marRight w:val="0"/>
              <w:marTop w:val="0"/>
              <w:marBottom w:val="0"/>
              <w:divBdr>
                <w:top w:val="none" w:sz="0" w:space="0" w:color="auto"/>
                <w:left w:val="none" w:sz="0" w:space="0" w:color="auto"/>
                <w:bottom w:val="none" w:sz="0" w:space="0" w:color="auto"/>
                <w:right w:val="none" w:sz="0" w:space="0" w:color="auto"/>
              </w:divBdr>
            </w:div>
            <w:div w:id="1348603594">
              <w:marLeft w:val="0"/>
              <w:marRight w:val="0"/>
              <w:marTop w:val="0"/>
              <w:marBottom w:val="0"/>
              <w:divBdr>
                <w:top w:val="none" w:sz="0" w:space="0" w:color="auto"/>
                <w:left w:val="none" w:sz="0" w:space="0" w:color="auto"/>
                <w:bottom w:val="none" w:sz="0" w:space="0" w:color="auto"/>
                <w:right w:val="none" w:sz="0" w:space="0" w:color="auto"/>
              </w:divBdr>
              <w:divsChild>
                <w:div w:id="140654376">
                  <w:marLeft w:val="0"/>
                  <w:marRight w:val="0"/>
                  <w:marTop w:val="0"/>
                  <w:marBottom w:val="0"/>
                  <w:divBdr>
                    <w:top w:val="none" w:sz="0" w:space="0" w:color="auto"/>
                    <w:left w:val="none" w:sz="0" w:space="0" w:color="auto"/>
                    <w:bottom w:val="none" w:sz="0" w:space="0" w:color="auto"/>
                    <w:right w:val="none" w:sz="0" w:space="0" w:color="auto"/>
                  </w:divBdr>
                </w:div>
                <w:div w:id="334649086">
                  <w:marLeft w:val="0"/>
                  <w:marRight w:val="0"/>
                  <w:marTop w:val="0"/>
                  <w:marBottom w:val="0"/>
                  <w:divBdr>
                    <w:top w:val="none" w:sz="0" w:space="0" w:color="auto"/>
                    <w:left w:val="none" w:sz="0" w:space="0" w:color="auto"/>
                    <w:bottom w:val="none" w:sz="0" w:space="0" w:color="auto"/>
                    <w:right w:val="none" w:sz="0" w:space="0" w:color="auto"/>
                  </w:divBdr>
                </w:div>
                <w:div w:id="1885406827">
                  <w:marLeft w:val="0"/>
                  <w:marRight w:val="0"/>
                  <w:marTop w:val="0"/>
                  <w:marBottom w:val="0"/>
                  <w:divBdr>
                    <w:top w:val="none" w:sz="0" w:space="0" w:color="auto"/>
                    <w:left w:val="none" w:sz="0" w:space="0" w:color="auto"/>
                    <w:bottom w:val="none" w:sz="0" w:space="0" w:color="auto"/>
                    <w:right w:val="none" w:sz="0" w:space="0" w:color="auto"/>
                  </w:divBdr>
                </w:div>
              </w:divsChild>
            </w:div>
            <w:div w:id="121385561">
              <w:marLeft w:val="0"/>
              <w:marRight w:val="0"/>
              <w:marTop w:val="0"/>
              <w:marBottom w:val="0"/>
              <w:divBdr>
                <w:top w:val="none" w:sz="0" w:space="0" w:color="auto"/>
                <w:left w:val="none" w:sz="0" w:space="0" w:color="auto"/>
                <w:bottom w:val="none" w:sz="0" w:space="0" w:color="auto"/>
                <w:right w:val="none" w:sz="0" w:space="0" w:color="auto"/>
              </w:divBdr>
              <w:divsChild>
                <w:div w:id="1864244037">
                  <w:marLeft w:val="0"/>
                  <w:marRight w:val="0"/>
                  <w:marTop w:val="0"/>
                  <w:marBottom w:val="0"/>
                  <w:divBdr>
                    <w:top w:val="none" w:sz="0" w:space="0" w:color="auto"/>
                    <w:left w:val="none" w:sz="0" w:space="0" w:color="auto"/>
                    <w:bottom w:val="none" w:sz="0" w:space="0" w:color="auto"/>
                    <w:right w:val="none" w:sz="0" w:space="0" w:color="auto"/>
                  </w:divBdr>
                </w:div>
                <w:div w:id="814562017">
                  <w:marLeft w:val="0"/>
                  <w:marRight w:val="0"/>
                  <w:marTop w:val="0"/>
                  <w:marBottom w:val="0"/>
                  <w:divBdr>
                    <w:top w:val="none" w:sz="0" w:space="0" w:color="auto"/>
                    <w:left w:val="none" w:sz="0" w:space="0" w:color="auto"/>
                    <w:bottom w:val="none" w:sz="0" w:space="0" w:color="auto"/>
                    <w:right w:val="none" w:sz="0" w:space="0" w:color="auto"/>
                  </w:divBdr>
                </w:div>
                <w:div w:id="1627808042">
                  <w:marLeft w:val="0"/>
                  <w:marRight w:val="0"/>
                  <w:marTop w:val="0"/>
                  <w:marBottom w:val="0"/>
                  <w:divBdr>
                    <w:top w:val="none" w:sz="0" w:space="0" w:color="auto"/>
                    <w:left w:val="none" w:sz="0" w:space="0" w:color="auto"/>
                    <w:bottom w:val="none" w:sz="0" w:space="0" w:color="auto"/>
                    <w:right w:val="none" w:sz="0" w:space="0" w:color="auto"/>
                  </w:divBdr>
                </w:div>
                <w:div w:id="1011032790">
                  <w:marLeft w:val="0"/>
                  <w:marRight w:val="0"/>
                  <w:marTop w:val="0"/>
                  <w:marBottom w:val="0"/>
                  <w:divBdr>
                    <w:top w:val="none" w:sz="0" w:space="0" w:color="auto"/>
                    <w:left w:val="none" w:sz="0" w:space="0" w:color="auto"/>
                    <w:bottom w:val="none" w:sz="0" w:space="0" w:color="auto"/>
                    <w:right w:val="none" w:sz="0" w:space="0" w:color="auto"/>
                  </w:divBdr>
                </w:div>
                <w:div w:id="262110298">
                  <w:marLeft w:val="0"/>
                  <w:marRight w:val="0"/>
                  <w:marTop w:val="0"/>
                  <w:marBottom w:val="0"/>
                  <w:divBdr>
                    <w:top w:val="none" w:sz="0" w:space="0" w:color="auto"/>
                    <w:left w:val="none" w:sz="0" w:space="0" w:color="auto"/>
                    <w:bottom w:val="none" w:sz="0" w:space="0" w:color="auto"/>
                    <w:right w:val="none" w:sz="0" w:space="0" w:color="auto"/>
                  </w:divBdr>
                </w:div>
                <w:div w:id="1191341030">
                  <w:marLeft w:val="0"/>
                  <w:marRight w:val="0"/>
                  <w:marTop w:val="0"/>
                  <w:marBottom w:val="0"/>
                  <w:divBdr>
                    <w:top w:val="none" w:sz="0" w:space="0" w:color="auto"/>
                    <w:left w:val="none" w:sz="0" w:space="0" w:color="auto"/>
                    <w:bottom w:val="none" w:sz="0" w:space="0" w:color="auto"/>
                    <w:right w:val="none" w:sz="0" w:space="0" w:color="auto"/>
                  </w:divBdr>
                </w:div>
                <w:div w:id="69691672">
                  <w:marLeft w:val="0"/>
                  <w:marRight w:val="0"/>
                  <w:marTop w:val="0"/>
                  <w:marBottom w:val="0"/>
                  <w:divBdr>
                    <w:top w:val="none" w:sz="0" w:space="0" w:color="auto"/>
                    <w:left w:val="none" w:sz="0" w:space="0" w:color="auto"/>
                    <w:bottom w:val="none" w:sz="0" w:space="0" w:color="auto"/>
                    <w:right w:val="none" w:sz="0" w:space="0" w:color="auto"/>
                  </w:divBdr>
                </w:div>
                <w:div w:id="1893227382">
                  <w:marLeft w:val="0"/>
                  <w:marRight w:val="0"/>
                  <w:marTop w:val="0"/>
                  <w:marBottom w:val="0"/>
                  <w:divBdr>
                    <w:top w:val="none" w:sz="0" w:space="0" w:color="auto"/>
                    <w:left w:val="none" w:sz="0" w:space="0" w:color="auto"/>
                    <w:bottom w:val="none" w:sz="0" w:space="0" w:color="auto"/>
                    <w:right w:val="none" w:sz="0" w:space="0" w:color="auto"/>
                  </w:divBdr>
                </w:div>
                <w:div w:id="1447888079">
                  <w:marLeft w:val="0"/>
                  <w:marRight w:val="0"/>
                  <w:marTop w:val="0"/>
                  <w:marBottom w:val="0"/>
                  <w:divBdr>
                    <w:top w:val="none" w:sz="0" w:space="0" w:color="auto"/>
                    <w:left w:val="none" w:sz="0" w:space="0" w:color="auto"/>
                    <w:bottom w:val="none" w:sz="0" w:space="0" w:color="auto"/>
                    <w:right w:val="none" w:sz="0" w:space="0" w:color="auto"/>
                  </w:divBdr>
                </w:div>
                <w:div w:id="345983323">
                  <w:marLeft w:val="0"/>
                  <w:marRight w:val="0"/>
                  <w:marTop w:val="0"/>
                  <w:marBottom w:val="0"/>
                  <w:divBdr>
                    <w:top w:val="none" w:sz="0" w:space="0" w:color="auto"/>
                    <w:left w:val="none" w:sz="0" w:space="0" w:color="auto"/>
                    <w:bottom w:val="none" w:sz="0" w:space="0" w:color="auto"/>
                    <w:right w:val="none" w:sz="0" w:space="0" w:color="auto"/>
                  </w:divBdr>
                </w:div>
                <w:div w:id="1048068645">
                  <w:marLeft w:val="0"/>
                  <w:marRight w:val="0"/>
                  <w:marTop w:val="0"/>
                  <w:marBottom w:val="0"/>
                  <w:divBdr>
                    <w:top w:val="none" w:sz="0" w:space="0" w:color="auto"/>
                    <w:left w:val="none" w:sz="0" w:space="0" w:color="auto"/>
                    <w:bottom w:val="none" w:sz="0" w:space="0" w:color="auto"/>
                    <w:right w:val="none" w:sz="0" w:space="0" w:color="auto"/>
                  </w:divBdr>
                </w:div>
                <w:div w:id="807746568">
                  <w:marLeft w:val="0"/>
                  <w:marRight w:val="0"/>
                  <w:marTop w:val="0"/>
                  <w:marBottom w:val="0"/>
                  <w:divBdr>
                    <w:top w:val="none" w:sz="0" w:space="0" w:color="auto"/>
                    <w:left w:val="none" w:sz="0" w:space="0" w:color="auto"/>
                    <w:bottom w:val="none" w:sz="0" w:space="0" w:color="auto"/>
                    <w:right w:val="none" w:sz="0" w:space="0" w:color="auto"/>
                  </w:divBdr>
                </w:div>
                <w:div w:id="184950946">
                  <w:marLeft w:val="0"/>
                  <w:marRight w:val="0"/>
                  <w:marTop w:val="0"/>
                  <w:marBottom w:val="0"/>
                  <w:divBdr>
                    <w:top w:val="none" w:sz="0" w:space="0" w:color="auto"/>
                    <w:left w:val="none" w:sz="0" w:space="0" w:color="auto"/>
                    <w:bottom w:val="none" w:sz="0" w:space="0" w:color="auto"/>
                    <w:right w:val="none" w:sz="0" w:space="0" w:color="auto"/>
                  </w:divBdr>
                </w:div>
                <w:div w:id="118882399">
                  <w:marLeft w:val="0"/>
                  <w:marRight w:val="0"/>
                  <w:marTop w:val="0"/>
                  <w:marBottom w:val="0"/>
                  <w:divBdr>
                    <w:top w:val="none" w:sz="0" w:space="0" w:color="auto"/>
                    <w:left w:val="none" w:sz="0" w:space="0" w:color="auto"/>
                    <w:bottom w:val="none" w:sz="0" w:space="0" w:color="auto"/>
                    <w:right w:val="none" w:sz="0" w:space="0" w:color="auto"/>
                  </w:divBdr>
                </w:div>
                <w:div w:id="1354764585">
                  <w:marLeft w:val="0"/>
                  <w:marRight w:val="0"/>
                  <w:marTop w:val="0"/>
                  <w:marBottom w:val="0"/>
                  <w:divBdr>
                    <w:top w:val="none" w:sz="0" w:space="0" w:color="auto"/>
                    <w:left w:val="none" w:sz="0" w:space="0" w:color="auto"/>
                    <w:bottom w:val="none" w:sz="0" w:space="0" w:color="auto"/>
                    <w:right w:val="none" w:sz="0" w:space="0" w:color="auto"/>
                  </w:divBdr>
                </w:div>
                <w:div w:id="1372655233">
                  <w:marLeft w:val="0"/>
                  <w:marRight w:val="0"/>
                  <w:marTop w:val="0"/>
                  <w:marBottom w:val="0"/>
                  <w:divBdr>
                    <w:top w:val="none" w:sz="0" w:space="0" w:color="auto"/>
                    <w:left w:val="none" w:sz="0" w:space="0" w:color="auto"/>
                    <w:bottom w:val="none" w:sz="0" w:space="0" w:color="auto"/>
                    <w:right w:val="none" w:sz="0" w:space="0" w:color="auto"/>
                  </w:divBdr>
                </w:div>
                <w:div w:id="123083552">
                  <w:marLeft w:val="0"/>
                  <w:marRight w:val="0"/>
                  <w:marTop w:val="0"/>
                  <w:marBottom w:val="0"/>
                  <w:divBdr>
                    <w:top w:val="none" w:sz="0" w:space="0" w:color="auto"/>
                    <w:left w:val="none" w:sz="0" w:space="0" w:color="auto"/>
                    <w:bottom w:val="none" w:sz="0" w:space="0" w:color="auto"/>
                    <w:right w:val="none" w:sz="0" w:space="0" w:color="auto"/>
                  </w:divBdr>
                </w:div>
                <w:div w:id="931619772">
                  <w:marLeft w:val="0"/>
                  <w:marRight w:val="0"/>
                  <w:marTop w:val="0"/>
                  <w:marBottom w:val="0"/>
                  <w:divBdr>
                    <w:top w:val="none" w:sz="0" w:space="0" w:color="auto"/>
                    <w:left w:val="none" w:sz="0" w:space="0" w:color="auto"/>
                    <w:bottom w:val="none" w:sz="0" w:space="0" w:color="auto"/>
                    <w:right w:val="none" w:sz="0" w:space="0" w:color="auto"/>
                  </w:divBdr>
                </w:div>
                <w:div w:id="983199560">
                  <w:marLeft w:val="0"/>
                  <w:marRight w:val="0"/>
                  <w:marTop w:val="0"/>
                  <w:marBottom w:val="0"/>
                  <w:divBdr>
                    <w:top w:val="none" w:sz="0" w:space="0" w:color="auto"/>
                    <w:left w:val="none" w:sz="0" w:space="0" w:color="auto"/>
                    <w:bottom w:val="none" w:sz="0" w:space="0" w:color="auto"/>
                    <w:right w:val="none" w:sz="0" w:space="0" w:color="auto"/>
                  </w:divBdr>
                </w:div>
                <w:div w:id="1431975534">
                  <w:marLeft w:val="0"/>
                  <w:marRight w:val="0"/>
                  <w:marTop w:val="0"/>
                  <w:marBottom w:val="0"/>
                  <w:divBdr>
                    <w:top w:val="none" w:sz="0" w:space="0" w:color="auto"/>
                    <w:left w:val="none" w:sz="0" w:space="0" w:color="auto"/>
                    <w:bottom w:val="none" w:sz="0" w:space="0" w:color="auto"/>
                    <w:right w:val="none" w:sz="0" w:space="0" w:color="auto"/>
                  </w:divBdr>
                </w:div>
                <w:div w:id="848757714">
                  <w:marLeft w:val="0"/>
                  <w:marRight w:val="0"/>
                  <w:marTop w:val="0"/>
                  <w:marBottom w:val="0"/>
                  <w:divBdr>
                    <w:top w:val="none" w:sz="0" w:space="0" w:color="auto"/>
                    <w:left w:val="none" w:sz="0" w:space="0" w:color="auto"/>
                    <w:bottom w:val="none" w:sz="0" w:space="0" w:color="auto"/>
                    <w:right w:val="none" w:sz="0" w:space="0" w:color="auto"/>
                  </w:divBdr>
                </w:div>
                <w:div w:id="233585203">
                  <w:marLeft w:val="0"/>
                  <w:marRight w:val="0"/>
                  <w:marTop w:val="0"/>
                  <w:marBottom w:val="0"/>
                  <w:divBdr>
                    <w:top w:val="none" w:sz="0" w:space="0" w:color="auto"/>
                    <w:left w:val="none" w:sz="0" w:space="0" w:color="auto"/>
                    <w:bottom w:val="none" w:sz="0" w:space="0" w:color="auto"/>
                    <w:right w:val="none" w:sz="0" w:space="0" w:color="auto"/>
                  </w:divBdr>
                </w:div>
                <w:div w:id="1030885897">
                  <w:marLeft w:val="0"/>
                  <w:marRight w:val="0"/>
                  <w:marTop w:val="0"/>
                  <w:marBottom w:val="0"/>
                  <w:divBdr>
                    <w:top w:val="none" w:sz="0" w:space="0" w:color="auto"/>
                    <w:left w:val="none" w:sz="0" w:space="0" w:color="auto"/>
                    <w:bottom w:val="none" w:sz="0" w:space="0" w:color="auto"/>
                    <w:right w:val="none" w:sz="0" w:space="0" w:color="auto"/>
                  </w:divBdr>
                </w:div>
                <w:div w:id="1618952242">
                  <w:marLeft w:val="0"/>
                  <w:marRight w:val="0"/>
                  <w:marTop w:val="0"/>
                  <w:marBottom w:val="0"/>
                  <w:divBdr>
                    <w:top w:val="none" w:sz="0" w:space="0" w:color="auto"/>
                    <w:left w:val="none" w:sz="0" w:space="0" w:color="auto"/>
                    <w:bottom w:val="none" w:sz="0" w:space="0" w:color="auto"/>
                    <w:right w:val="none" w:sz="0" w:space="0" w:color="auto"/>
                  </w:divBdr>
                </w:div>
                <w:div w:id="1475682269">
                  <w:marLeft w:val="0"/>
                  <w:marRight w:val="0"/>
                  <w:marTop w:val="0"/>
                  <w:marBottom w:val="0"/>
                  <w:divBdr>
                    <w:top w:val="none" w:sz="0" w:space="0" w:color="auto"/>
                    <w:left w:val="none" w:sz="0" w:space="0" w:color="auto"/>
                    <w:bottom w:val="none" w:sz="0" w:space="0" w:color="auto"/>
                    <w:right w:val="none" w:sz="0" w:space="0" w:color="auto"/>
                  </w:divBdr>
                </w:div>
                <w:div w:id="2068186719">
                  <w:marLeft w:val="0"/>
                  <w:marRight w:val="0"/>
                  <w:marTop w:val="0"/>
                  <w:marBottom w:val="0"/>
                  <w:divBdr>
                    <w:top w:val="none" w:sz="0" w:space="0" w:color="auto"/>
                    <w:left w:val="none" w:sz="0" w:space="0" w:color="auto"/>
                    <w:bottom w:val="none" w:sz="0" w:space="0" w:color="auto"/>
                    <w:right w:val="none" w:sz="0" w:space="0" w:color="auto"/>
                  </w:divBdr>
                </w:div>
                <w:div w:id="15540470">
                  <w:marLeft w:val="0"/>
                  <w:marRight w:val="0"/>
                  <w:marTop w:val="0"/>
                  <w:marBottom w:val="0"/>
                  <w:divBdr>
                    <w:top w:val="none" w:sz="0" w:space="0" w:color="auto"/>
                    <w:left w:val="none" w:sz="0" w:space="0" w:color="auto"/>
                    <w:bottom w:val="none" w:sz="0" w:space="0" w:color="auto"/>
                    <w:right w:val="none" w:sz="0" w:space="0" w:color="auto"/>
                  </w:divBdr>
                </w:div>
                <w:div w:id="112212286">
                  <w:marLeft w:val="0"/>
                  <w:marRight w:val="0"/>
                  <w:marTop w:val="0"/>
                  <w:marBottom w:val="0"/>
                  <w:divBdr>
                    <w:top w:val="none" w:sz="0" w:space="0" w:color="auto"/>
                    <w:left w:val="none" w:sz="0" w:space="0" w:color="auto"/>
                    <w:bottom w:val="none" w:sz="0" w:space="0" w:color="auto"/>
                    <w:right w:val="none" w:sz="0" w:space="0" w:color="auto"/>
                  </w:divBdr>
                </w:div>
                <w:div w:id="586957905">
                  <w:marLeft w:val="0"/>
                  <w:marRight w:val="0"/>
                  <w:marTop w:val="0"/>
                  <w:marBottom w:val="0"/>
                  <w:divBdr>
                    <w:top w:val="none" w:sz="0" w:space="0" w:color="auto"/>
                    <w:left w:val="none" w:sz="0" w:space="0" w:color="auto"/>
                    <w:bottom w:val="none" w:sz="0" w:space="0" w:color="auto"/>
                    <w:right w:val="none" w:sz="0" w:space="0" w:color="auto"/>
                  </w:divBdr>
                </w:div>
                <w:div w:id="1811364106">
                  <w:marLeft w:val="0"/>
                  <w:marRight w:val="0"/>
                  <w:marTop w:val="0"/>
                  <w:marBottom w:val="0"/>
                  <w:divBdr>
                    <w:top w:val="none" w:sz="0" w:space="0" w:color="auto"/>
                    <w:left w:val="none" w:sz="0" w:space="0" w:color="auto"/>
                    <w:bottom w:val="none" w:sz="0" w:space="0" w:color="auto"/>
                    <w:right w:val="none" w:sz="0" w:space="0" w:color="auto"/>
                  </w:divBdr>
                </w:div>
                <w:div w:id="1292438118">
                  <w:marLeft w:val="0"/>
                  <w:marRight w:val="0"/>
                  <w:marTop w:val="0"/>
                  <w:marBottom w:val="0"/>
                  <w:divBdr>
                    <w:top w:val="none" w:sz="0" w:space="0" w:color="auto"/>
                    <w:left w:val="none" w:sz="0" w:space="0" w:color="auto"/>
                    <w:bottom w:val="none" w:sz="0" w:space="0" w:color="auto"/>
                    <w:right w:val="none" w:sz="0" w:space="0" w:color="auto"/>
                  </w:divBdr>
                </w:div>
              </w:divsChild>
            </w:div>
            <w:div w:id="1646085074">
              <w:marLeft w:val="0"/>
              <w:marRight w:val="0"/>
              <w:marTop w:val="0"/>
              <w:marBottom w:val="0"/>
              <w:divBdr>
                <w:top w:val="none" w:sz="0" w:space="0" w:color="auto"/>
                <w:left w:val="none" w:sz="0" w:space="0" w:color="auto"/>
                <w:bottom w:val="none" w:sz="0" w:space="0" w:color="auto"/>
                <w:right w:val="none" w:sz="0" w:space="0" w:color="auto"/>
              </w:divBdr>
              <w:divsChild>
                <w:div w:id="71899093">
                  <w:marLeft w:val="0"/>
                  <w:marRight w:val="0"/>
                  <w:marTop w:val="0"/>
                  <w:marBottom w:val="0"/>
                  <w:divBdr>
                    <w:top w:val="none" w:sz="0" w:space="0" w:color="auto"/>
                    <w:left w:val="none" w:sz="0" w:space="0" w:color="auto"/>
                    <w:bottom w:val="none" w:sz="0" w:space="0" w:color="auto"/>
                    <w:right w:val="none" w:sz="0" w:space="0" w:color="auto"/>
                  </w:divBdr>
                </w:div>
                <w:div w:id="1204443849">
                  <w:marLeft w:val="0"/>
                  <w:marRight w:val="0"/>
                  <w:marTop w:val="0"/>
                  <w:marBottom w:val="0"/>
                  <w:divBdr>
                    <w:top w:val="none" w:sz="0" w:space="0" w:color="auto"/>
                    <w:left w:val="none" w:sz="0" w:space="0" w:color="auto"/>
                    <w:bottom w:val="none" w:sz="0" w:space="0" w:color="auto"/>
                    <w:right w:val="none" w:sz="0" w:space="0" w:color="auto"/>
                  </w:divBdr>
                </w:div>
                <w:div w:id="94057160">
                  <w:marLeft w:val="0"/>
                  <w:marRight w:val="0"/>
                  <w:marTop w:val="0"/>
                  <w:marBottom w:val="0"/>
                  <w:divBdr>
                    <w:top w:val="none" w:sz="0" w:space="0" w:color="auto"/>
                    <w:left w:val="none" w:sz="0" w:space="0" w:color="auto"/>
                    <w:bottom w:val="none" w:sz="0" w:space="0" w:color="auto"/>
                    <w:right w:val="none" w:sz="0" w:space="0" w:color="auto"/>
                  </w:divBdr>
                </w:div>
                <w:div w:id="856769377">
                  <w:marLeft w:val="0"/>
                  <w:marRight w:val="0"/>
                  <w:marTop w:val="0"/>
                  <w:marBottom w:val="0"/>
                  <w:divBdr>
                    <w:top w:val="none" w:sz="0" w:space="0" w:color="auto"/>
                    <w:left w:val="none" w:sz="0" w:space="0" w:color="auto"/>
                    <w:bottom w:val="none" w:sz="0" w:space="0" w:color="auto"/>
                    <w:right w:val="none" w:sz="0" w:space="0" w:color="auto"/>
                  </w:divBdr>
                </w:div>
                <w:div w:id="257175784">
                  <w:marLeft w:val="0"/>
                  <w:marRight w:val="0"/>
                  <w:marTop w:val="0"/>
                  <w:marBottom w:val="0"/>
                  <w:divBdr>
                    <w:top w:val="none" w:sz="0" w:space="0" w:color="auto"/>
                    <w:left w:val="none" w:sz="0" w:space="0" w:color="auto"/>
                    <w:bottom w:val="none" w:sz="0" w:space="0" w:color="auto"/>
                    <w:right w:val="none" w:sz="0" w:space="0" w:color="auto"/>
                  </w:divBdr>
                </w:div>
                <w:div w:id="1138960811">
                  <w:marLeft w:val="0"/>
                  <w:marRight w:val="0"/>
                  <w:marTop w:val="0"/>
                  <w:marBottom w:val="0"/>
                  <w:divBdr>
                    <w:top w:val="none" w:sz="0" w:space="0" w:color="auto"/>
                    <w:left w:val="none" w:sz="0" w:space="0" w:color="auto"/>
                    <w:bottom w:val="none" w:sz="0" w:space="0" w:color="auto"/>
                    <w:right w:val="none" w:sz="0" w:space="0" w:color="auto"/>
                  </w:divBdr>
                </w:div>
                <w:div w:id="686293416">
                  <w:marLeft w:val="0"/>
                  <w:marRight w:val="0"/>
                  <w:marTop w:val="0"/>
                  <w:marBottom w:val="0"/>
                  <w:divBdr>
                    <w:top w:val="none" w:sz="0" w:space="0" w:color="auto"/>
                    <w:left w:val="none" w:sz="0" w:space="0" w:color="auto"/>
                    <w:bottom w:val="none" w:sz="0" w:space="0" w:color="auto"/>
                    <w:right w:val="none" w:sz="0" w:space="0" w:color="auto"/>
                  </w:divBdr>
                </w:div>
                <w:div w:id="366611284">
                  <w:marLeft w:val="0"/>
                  <w:marRight w:val="0"/>
                  <w:marTop w:val="0"/>
                  <w:marBottom w:val="0"/>
                  <w:divBdr>
                    <w:top w:val="none" w:sz="0" w:space="0" w:color="auto"/>
                    <w:left w:val="none" w:sz="0" w:space="0" w:color="auto"/>
                    <w:bottom w:val="none" w:sz="0" w:space="0" w:color="auto"/>
                    <w:right w:val="none" w:sz="0" w:space="0" w:color="auto"/>
                  </w:divBdr>
                </w:div>
                <w:div w:id="747383953">
                  <w:marLeft w:val="0"/>
                  <w:marRight w:val="0"/>
                  <w:marTop w:val="0"/>
                  <w:marBottom w:val="0"/>
                  <w:divBdr>
                    <w:top w:val="none" w:sz="0" w:space="0" w:color="auto"/>
                    <w:left w:val="none" w:sz="0" w:space="0" w:color="auto"/>
                    <w:bottom w:val="none" w:sz="0" w:space="0" w:color="auto"/>
                    <w:right w:val="none" w:sz="0" w:space="0" w:color="auto"/>
                  </w:divBdr>
                </w:div>
                <w:div w:id="1226456805">
                  <w:marLeft w:val="0"/>
                  <w:marRight w:val="0"/>
                  <w:marTop w:val="0"/>
                  <w:marBottom w:val="0"/>
                  <w:divBdr>
                    <w:top w:val="none" w:sz="0" w:space="0" w:color="auto"/>
                    <w:left w:val="none" w:sz="0" w:space="0" w:color="auto"/>
                    <w:bottom w:val="none" w:sz="0" w:space="0" w:color="auto"/>
                    <w:right w:val="none" w:sz="0" w:space="0" w:color="auto"/>
                  </w:divBdr>
                </w:div>
                <w:div w:id="1653175722">
                  <w:marLeft w:val="0"/>
                  <w:marRight w:val="0"/>
                  <w:marTop w:val="0"/>
                  <w:marBottom w:val="0"/>
                  <w:divBdr>
                    <w:top w:val="none" w:sz="0" w:space="0" w:color="auto"/>
                    <w:left w:val="none" w:sz="0" w:space="0" w:color="auto"/>
                    <w:bottom w:val="none" w:sz="0" w:space="0" w:color="auto"/>
                    <w:right w:val="none" w:sz="0" w:space="0" w:color="auto"/>
                  </w:divBdr>
                </w:div>
                <w:div w:id="708607179">
                  <w:marLeft w:val="0"/>
                  <w:marRight w:val="0"/>
                  <w:marTop w:val="0"/>
                  <w:marBottom w:val="0"/>
                  <w:divBdr>
                    <w:top w:val="none" w:sz="0" w:space="0" w:color="auto"/>
                    <w:left w:val="none" w:sz="0" w:space="0" w:color="auto"/>
                    <w:bottom w:val="none" w:sz="0" w:space="0" w:color="auto"/>
                    <w:right w:val="none" w:sz="0" w:space="0" w:color="auto"/>
                  </w:divBdr>
                </w:div>
                <w:div w:id="866482230">
                  <w:marLeft w:val="0"/>
                  <w:marRight w:val="0"/>
                  <w:marTop w:val="0"/>
                  <w:marBottom w:val="0"/>
                  <w:divBdr>
                    <w:top w:val="none" w:sz="0" w:space="0" w:color="auto"/>
                    <w:left w:val="none" w:sz="0" w:space="0" w:color="auto"/>
                    <w:bottom w:val="none" w:sz="0" w:space="0" w:color="auto"/>
                    <w:right w:val="none" w:sz="0" w:space="0" w:color="auto"/>
                  </w:divBdr>
                </w:div>
                <w:div w:id="1621838945">
                  <w:marLeft w:val="0"/>
                  <w:marRight w:val="0"/>
                  <w:marTop w:val="0"/>
                  <w:marBottom w:val="0"/>
                  <w:divBdr>
                    <w:top w:val="none" w:sz="0" w:space="0" w:color="auto"/>
                    <w:left w:val="none" w:sz="0" w:space="0" w:color="auto"/>
                    <w:bottom w:val="none" w:sz="0" w:space="0" w:color="auto"/>
                    <w:right w:val="none" w:sz="0" w:space="0" w:color="auto"/>
                  </w:divBdr>
                </w:div>
                <w:div w:id="1379939227">
                  <w:marLeft w:val="0"/>
                  <w:marRight w:val="0"/>
                  <w:marTop w:val="0"/>
                  <w:marBottom w:val="0"/>
                  <w:divBdr>
                    <w:top w:val="none" w:sz="0" w:space="0" w:color="auto"/>
                    <w:left w:val="none" w:sz="0" w:space="0" w:color="auto"/>
                    <w:bottom w:val="none" w:sz="0" w:space="0" w:color="auto"/>
                    <w:right w:val="none" w:sz="0" w:space="0" w:color="auto"/>
                  </w:divBdr>
                </w:div>
                <w:div w:id="1307010708">
                  <w:marLeft w:val="0"/>
                  <w:marRight w:val="0"/>
                  <w:marTop w:val="0"/>
                  <w:marBottom w:val="0"/>
                  <w:divBdr>
                    <w:top w:val="none" w:sz="0" w:space="0" w:color="auto"/>
                    <w:left w:val="none" w:sz="0" w:space="0" w:color="auto"/>
                    <w:bottom w:val="none" w:sz="0" w:space="0" w:color="auto"/>
                    <w:right w:val="none" w:sz="0" w:space="0" w:color="auto"/>
                  </w:divBdr>
                </w:div>
                <w:div w:id="1797291773">
                  <w:marLeft w:val="0"/>
                  <w:marRight w:val="0"/>
                  <w:marTop w:val="0"/>
                  <w:marBottom w:val="0"/>
                  <w:divBdr>
                    <w:top w:val="none" w:sz="0" w:space="0" w:color="auto"/>
                    <w:left w:val="none" w:sz="0" w:space="0" w:color="auto"/>
                    <w:bottom w:val="none" w:sz="0" w:space="0" w:color="auto"/>
                    <w:right w:val="none" w:sz="0" w:space="0" w:color="auto"/>
                  </w:divBdr>
                </w:div>
                <w:div w:id="1714302413">
                  <w:marLeft w:val="0"/>
                  <w:marRight w:val="0"/>
                  <w:marTop w:val="0"/>
                  <w:marBottom w:val="0"/>
                  <w:divBdr>
                    <w:top w:val="none" w:sz="0" w:space="0" w:color="auto"/>
                    <w:left w:val="none" w:sz="0" w:space="0" w:color="auto"/>
                    <w:bottom w:val="none" w:sz="0" w:space="0" w:color="auto"/>
                    <w:right w:val="none" w:sz="0" w:space="0" w:color="auto"/>
                  </w:divBdr>
                </w:div>
                <w:div w:id="866870723">
                  <w:marLeft w:val="0"/>
                  <w:marRight w:val="0"/>
                  <w:marTop w:val="0"/>
                  <w:marBottom w:val="0"/>
                  <w:divBdr>
                    <w:top w:val="none" w:sz="0" w:space="0" w:color="auto"/>
                    <w:left w:val="none" w:sz="0" w:space="0" w:color="auto"/>
                    <w:bottom w:val="none" w:sz="0" w:space="0" w:color="auto"/>
                    <w:right w:val="none" w:sz="0" w:space="0" w:color="auto"/>
                  </w:divBdr>
                </w:div>
                <w:div w:id="108554994">
                  <w:marLeft w:val="0"/>
                  <w:marRight w:val="0"/>
                  <w:marTop w:val="0"/>
                  <w:marBottom w:val="0"/>
                  <w:divBdr>
                    <w:top w:val="none" w:sz="0" w:space="0" w:color="auto"/>
                    <w:left w:val="none" w:sz="0" w:space="0" w:color="auto"/>
                    <w:bottom w:val="none" w:sz="0" w:space="0" w:color="auto"/>
                    <w:right w:val="none" w:sz="0" w:space="0" w:color="auto"/>
                  </w:divBdr>
                </w:div>
                <w:div w:id="1763530349">
                  <w:marLeft w:val="0"/>
                  <w:marRight w:val="0"/>
                  <w:marTop w:val="0"/>
                  <w:marBottom w:val="0"/>
                  <w:divBdr>
                    <w:top w:val="none" w:sz="0" w:space="0" w:color="auto"/>
                    <w:left w:val="none" w:sz="0" w:space="0" w:color="auto"/>
                    <w:bottom w:val="none" w:sz="0" w:space="0" w:color="auto"/>
                    <w:right w:val="none" w:sz="0" w:space="0" w:color="auto"/>
                  </w:divBdr>
                </w:div>
                <w:div w:id="640623751">
                  <w:marLeft w:val="0"/>
                  <w:marRight w:val="0"/>
                  <w:marTop w:val="0"/>
                  <w:marBottom w:val="0"/>
                  <w:divBdr>
                    <w:top w:val="none" w:sz="0" w:space="0" w:color="auto"/>
                    <w:left w:val="none" w:sz="0" w:space="0" w:color="auto"/>
                    <w:bottom w:val="none" w:sz="0" w:space="0" w:color="auto"/>
                    <w:right w:val="none" w:sz="0" w:space="0" w:color="auto"/>
                  </w:divBdr>
                </w:div>
              </w:divsChild>
            </w:div>
            <w:div w:id="7954706">
              <w:marLeft w:val="0"/>
              <w:marRight w:val="0"/>
              <w:marTop w:val="0"/>
              <w:marBottom w:val="0"/>
              <w:divBdr>
                <w:top w:val="none" w:sz="0" w:space="0" w:color="auto"/>
                <w:left w:val="none" w:sz="0" w:space="0" w:color="auto"/>
                <w:bottom w:val="none" w:sz="0" w:space="0" w:color="auto"/>
                <w:right w:val="none" w:sz="0" w:space="0" w:color="auto"/>
              </w:divBdr>
              <w:divsChild>
                <w:div w:id="1948926464">
                  <w:marLeft w:val="0"/>
                  <w:marRight w:val="0"/>
                  <w:marTop w:val="0"/>
                  <w:marBottom w:val="0"/>
                  <w:divBdr>
                    <w:top w:val="none" w:sz="0" w:space="0" w:color="auto"/>
                    <w:left w:val="none" w:sz="0" w:space="0" w:color="auto"/>
                    <w:bottom w:val="none" w:sz="0" w:space="0" w:color="auto"/>
                    <w:right w:val="none" w:sz="0" w:space="0" w:color="auto"/>
                  </w:divBdr>
                </w:div>
                <w:div w:id="2592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1435">
      <w:bodyDiv w:val="1"/>
      <w:marLeft w:val="0"/>
      <w:marRight w:val="0"/>
      <w:marTop w:val="0"/>
      <w:marBottom w:val="0"/>
      <w:divBdr>
        <w:top w:val="none" w:sz="0" w:space="0" w:color="auto"/>
        <w:left w:val="none" w:sz="0" w:space="0" w:color="auto"/>
        <w:bottom w:val="none" w:sz="0" w:space="0" w:color="auto"/>
        <w:right w:val="none" w:sz="0" w:space="0" w:color="auto"/>
      </w:divBdr>
    </w:div>
    <w:div w:id="1825707069">
      <w:bodyDiv w:val="1"/>
      <w:marLeft w:val="0"/>
      <w:marRight w:val="0"/>
      <w:marTop w:val="0"/>
      <w:marBottom w:val="0"/>
      <w:divBdr>
        <w:top w:val="none" w:sz="0" w:space="0" w:color="auto"/>
        <w:left w:val="none" w:sz="0" w:space="0" w:color="auto"/>
        <w:bottom w:val="none" w:sz="0" w:space="0" w:color="auto"/>
        <w:right w:val="none" w:sz="0" w:space="0" w:color="auto"/>
      </w:divBdr>
    </w:div>
    <w:div w:id="1829666220">
      <w:bodyDiv w:val="1"/>
      <w:marLeft w:val="0"/>
      <w:marRight w:val="0"/>
      <w:marTop w:val="0"/>
      <w:marBottom w:val="0"/>
      <w:divBdr>
        <w:top w:val="none" w:sz="0" w:space="0" w:color="auto"/>
        <w:left w:val="none" w:sz="0" w:space="0" w:color="auto"/>
        <w:bottom w:val="none" w:sz="0" w:space="0" w:color="auto"/>
        <w:right w:val="none" w:sz="0" w:space="0" w:color="auto"/>
      </w:divBdr>
    </w:div>
    <w:div w:id="1841384650">
      <w:bodyDiv w:val="1"/>
      <w:marLeft w:val="0"/>
      <w:marRight w:val="0"/>
      <w:marTop w:val="0"/>
      <w:marBottom w:val="0"/>
      <w:divBdr>
        <w:top w:val="none" w:sz="0" w:space="0" w:color="auto"/>
        <w:left w:val="none" w:sz="0" w:space="0" w:color="auto"/>
        <w:bottom w:val="none" w:sz="0" w:space="0" w:color="auto"/>
        <w:right w:val="none" w:sz="0" w:space="0" w:color="auto"/>
      </w:divBdr>
      <w:divsChild>
        <w:div w:id="1908375472">
          <w:marLeft w:val="0"/>
          <w:marRight w:val="0"/>
          <w:marTop w:val="0"/>
          <w:marBottom w:val="0"/>
          <w:divBdr>
            <w:top w:val="none" w:sz="0" w:space="0" w:color="auto"/>
            <w:left w:val="none" w:sz="0" w:space="0" w:color="auto"/>
            <w:bottom w:val="none" w:sz="0" w:space="0" w:color="auto"/>
            <w:right w:val="none" w:sz="0" w:space="0" w:color="auto"/>
          </w:divBdr>
          <w:divsChild>
            <w:div w:id="57170843">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sChild>
                <w:div w:id="136185576">
                  <w:marLeft w:val="0"/>
                  <w:marRight w:val="0"/>
                  <w:marTop w:val="0"/>
                  <w:marBottom w:val="0"/>
                  <w:divBdr>
                    <w:top w:val="none" w:sz="0" w:space="0" w:color="auto"/>
                    <w:left w:val="none" w:sz="0" w:space="0" w:color="auto"/>
                    <w:bottom w:val="none" w:sz="0" w:space="0" w:color="auto"/>
                    <w:right w:val="none" w:sz="0" w:space="0" w:color="auto"/>
                  </w:divBdr>
                  <w:divsChild>
                    <w:div w:id="17129988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788887">
              <w:marLeft w:val="0"/>
              <w:marRight w:val="0"/>
              <w:marTop w:val="0"/>
              <w:marBottom w:val="0"/>
              <w:divBdr>
                <w:top w:val="none" w:sz="0" w:space="0" w:color="auto"/>
                <w:left w:val="none" w:sz="0" w:space="0" w:color="auto"/>
                <w:bottom w:val="none" w:sz="0" w:space="0" w:color="auto"/>
                <w:right w:val="none" w:sz="0" w:space="0" w:color="auto"/>
              </w:divBdr>
              <w:divsChild>
                <w:div w:id="80007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4609">
          <w:marLeft w:val="0"/>
          <w:marRight w:val="0"/>
          <w:marTop w:val="0"/>
          <w:marBottom w:val="0"/>
          <w:divBdr>
            <w:top w:val="none" w:sz="0" w:space="0" w:color="auto"/>
            <w:left w:val="none" w:sz="0" w:space="0" w:color="auto"/>
            <w:bottom w:val="none" w:sz="0" w:space="0" w:color="auto"/>
            <w:right w:val="none" w:sz="0" w:space="0" w:color="auto"/>
          </w:divBdr>
          <w:divsChild>
            <w:div w:id="825515947">
              <w:marLeft w:val="0"/>
              <w:marRight w:val="0"/>
              <w:marTop w:val="0"/>
              <w:marBottom w:val="0"/>
              <w:divBdr>
                <w:top w:val="none" w:sz="0" w:space="0" w:color="auto"/>
                <w:left w:val="none" w:sz="0" w:space="0" w:color="auto"/>
                <w:bottom w:val="none" w:sz="0" w:space="0" w:color="auto"/>
                <w:right w:val="none" w:sz="0" w:space="0" w:color="auto"/>
              </w:divBdr>
            </w:div>
            <w:div w:id="46077390">
              <w:marLeft w:val="0"/>
              <w:marRight w:val="0"/>
              <w:marTop w:val="0"/>
              <w:marBottom w:val="0"/>
              <w:divBdr>
                <w:top w:val="none" w:sz="0" w:space="0" w:color="auto"/>
                <w:left w:val="none" w:sz="0" w:space="0" w:color="auto"/>
                <w:bottom w:val="none" w:sz="0" w:space="0" w:color="auto"/>
                <w:right w:val="none" w:sz="0" w:space="0" w:color="auto"/>
              </w:divBdr>
              <w:divsChild>
                <w:div w:id="2102334352">
                  <w:marLeft w:val="0"/>
                  <w:marRight w:val="0"/>
                  <w:marTop w:val="0"/>
                  <w:marBottom w:val="0"/>
                  <w:divBdr>
                    <w:top w:val="none" w:sz="0" w:space="0" w:color="auto"/>
                    <w:left w:val="none" w:sz="0" w:space="0" w:color="auto"/>
                    <w:bottom w:val="none" w:sz="0" w:space="0" w:color="auto"/>
                    <w:right w:val="none" w:sz="0" w:space="0" w:color="auto"/>
                  </w:divBdr>
                </w:div>
              </w:divsChild>
            </w:div>
            <w:div w:id="328873760">
              <w:marLeft w:val="0"/>
              <w:marRight w:val="0"/>
              <w:marTop w:val="0"/>
              <w:marBottom w:val="0"/>
              <w:divBdr>
                <w:top w:val="none" w:sz="0" w:space="0" w:color="auto"/>
                <w:left w:val="none" w:sz="0" w:space="0" w:color="auto"/>
                <w:bottom w:val="none" w:sz="0" w:space="0" w:color="auto"/>
                <w:right w:val="none" w:sz="0" w:space="0" w:color="auto"/>
              </w:divBdr>
            </w:div>
          </w:divsChild>
        </w:div>
        <w:div w:id="795834676">
          <w:marLeft w:val="0"/>
          <w:marRight w:val="0"/>
          <w:marTop w:val="0"/>
          <w:marBottom w:val="0"/>
          <w:divBdr>
            <w:top w:val="none" w:sz="0" w:space="0" w:color="auto"/>
            <w:left w:val="none" w:sz="0" w:space="0" w:color="auto"/>
            <w:bottom w:val="none" w:sz="0" w:space="0" w:color="auto"/>
            <w:right w:val="none" w:sz="0" w:space="0" w:color="auto"/>
          </w:divBdr>
          <w:divsChild>
            <w:div w:id="660161872">
              <w:marLeft w:val="0"/>
              <w:marRight w:val="0"/>
              <w:marTop w:val="0"/>
              <w:marBottom w:val="0"/>
              <w:divBdr>
                <w:top w:val="none" w:sz="0" w:space="0" w:color="auto"/>
                <w:left w:val="none" w:sz="0" w:space="0" w:color="auto"/>
                <w:bottom w:val="none" w:sz="0" w:space="0" w:color="auto"/>
                <w:right w:val="none" w:sz="0" w:space="0" w:color="auto"/>
              </w:divBdr>
              <w:divsChild>
                <w:div w:id="53975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6542">
      <w:bodyDiv w:val="1"/>
      <w:marLeft w:val="0"/>
      <w:marRight w:val="0"/>
      <w:marTop w:val="0"/>
      <w:marBottom w:val="0"/>
      <w:divBdr>
        <w:top w:val="none" w:sz="0" w:space="0" w:color="auto"/>
        <w:left w:val="none" w:sz="0" w:space="0" w:color="auto"/>
        <w:bottom w:val="none" w:sz="0" w:space="0" w:color="auto"/>
        <w:right w:val="none" w:sz="0" w:space="0" w:color="auto"/>
      </w:divBdr>
    </w:div>
    <w:div w:id="1861626925">
      <w:bodyDiv w:val="1"/>
      <w:marLeft w:val="0"/>
      <w:marRight w:val="0"/>
      <w:marTop w:val="0"/>
      <w:marBottom w:val="0"/>
      <w:divBdr>
        <w:top w:val="none" w:sz="0" w:space="0" w:color="auto"/>
        <w:left w:val="none" w:sz="0" w:space="0" w:color="auto"/>
        <w:bottom w:val="none" w:sz="0" w:space="0" w:color="auto"/>
        <w:right w:val="none" w:sz="0" w:space="0" w:color="auto"/>
      </w:divBdr>
    </w:div>
    <w:div w:id="1866289458">
      <w:bodyDiv w:val="1"/>
      <w:marLeft w:val="0"/>
      <w:marRight w:val="0"/>
      <w:marTop w:val="0"/>
      <w:marBottom w:val="0"/>
      <w:divBdr>
        <w:top w:val="none" w:sz="0" w:space="0" w:color="auto"/>
        <w:left w:val="none" w:sz="0" w:space="0" w:color="auto"/>
        <w:bottom w:val="none" w:sz="0" w:space="0" w:color="auto"/>
        <w:right w:val="none" w:sz="0" w:space="0" w:color="auto"/>
      </w:divBdr>
    </w:div>
    <w:div w:id="1881697716">
      <w:bodyDiv w:val="1"/>
      <w:marLeft w:val="0"/>
      <w:marRight w:val="0"/>
      <w:marTop w:val="0"/>
      <w:marBottom w:val="0"/>
      <w:divBdr>
        <w:top w:val="none" w:sz="0" w:space="0" w:color="auto"/>
        <w:left w:val="none" w:sz="0" w:space="0" w:color="auto"/>
        <w:bottom w:val="none" w:sz="0" w:space="0" w:color="auto"/>
        <w:right w:val="none" w:sz="0" w:space="0" w:color="auto"/>
      </w:divBdr>
    </w:div>
    <w:div w:id="1882478111">
      <w:bodyDiv w:val="1"/>
      <w:marLeft w:val="0"/>
      <w:marRight w:val="0"/>
      <w:marTop w:val="0"/>
      <w:marBottom w:val="0"/>
      <w:divBdr>
        <w:top w:val="none" w:sz="0" w:space="0" w:color="auto"/>
        <w:left w:val="none" w:sz="0" w:space="0" w:color="auto"/>
        <w:bottom w:val="none" w:sz="0" w:space="0" w:color="auto"/>
        <w:right w:val="none" w:sz="0" w:space="0" w:color="auto"/>
      </w:divBdr>
    </w:div>
    <w:div w:id="1889149574">
      <w:bodyDiv w:val="1"/>
      <w:marLeft w:val="0"/>
      <w:marRight w:val="0"/>
      <w:marTop w:val="0"/>
      <w:marBottom w:val="0"/>
      <w:divBdr>
        <w:top w:val="none" w:sz="0" w:space="0" w:color="auto"/>
        <w:left w:val="none" w:sz="0" w:space="0" w:color="auto"/>
        <w:bottom w:val="none" w:sz="0" w:space="0" w:color="auto"/>
        <w:right w:val="none" w:sz="0" w:space="0" w:color="auto"/>
      </w:divBdr>
    </w:div>
    <w:div w:id="1889489489">
      <w:bodyDiv w:val="1"/>
      <w:marLeft w:val="0"/>
      <w:marRight w:val="0"/>
      <w:marTop w:val="0"/>
      <w:marBottom w:val="0"/>
      <w:divBdr>
        <w:top w:val="none" w:sz="0" w:space="0" w:color="auto"/>
        <w:left w:val="none" w:sz="0" w:space="0" w:color="auto"/>
        <w:bottom w:val="none" w:sz="0" w:space="0" w:color="auto"/>
        <w:right w:val="none" w:sz="0" w:space="0" w:color="auto"/>
      </w:divBdr>
    </w:div>
    <w:div w:id="1904411027">
      <w:bodyDiv w:val="1"/>
      <w:marLeft w:val="0"/>
      <w:marRight w:val="0"/>
      <w:marTop w:val="0"/>
      <w:marBottom w:val="0"/>
      <w:divBdr>
        <w:top w:val="none" w:sz="0" w:space="0" w:color="auto"/>
        <w:left w:val="none" w:sz="0" w:space="0" w:color="auto"/>
        <w:bottom w:val="none" w:sz="0" w:space="0" w:color="auto"/>
        <w:right w:val="none" w:sz="0" w:space="0" w:color="auto"/>
      </w:divBdr>
    </w:div>
    <w:div w:id="1904564242">
      <w:bodyDiv w:val="1"/>
      <w:marLeft w:val="0"/>
      <w:marRight w:val="0"/>
      <w:marTop w:val="0"/>
      <w:marBottom w:val="0"/>
      <w:divBdr>
        <w:top w:val="none" w:sz="0" w:space="0" w:color="auto"/>
        <w:left w:val="none" w:sz="0" w:space="0" w:color="auto"/>
        <w:bottom w:val="none" w:sz="0" w:space="0" w:color="auto"/>
        <w:right w:val="none" w:sz="0" w:space="0" w:color="auto"/>
      </w:divBdr>
    </w:div>
    <w:div w:id="1905601465">
      <w:bodyDiv w:val="1"/>
      <w:marLeft w:val="0"/>
      <w:marRight w:val="0"/>
      <w:marTop w:val="0"/>
      <w:marBottom w:val="0"/>
      <w:divBdr>
        <w:top w:val="none" w:sz="0" w:space="0" w:color="auto"/>
        <w:left w:val="none" w:sz="0" w:space="0" w:color="auto"/>
        <w:bottom w:val="none" w:sz="0" w:space="0" w:color="auto"/>
        <w:right w:val="none" w:sz="0" w:space="0" w:color="auto"/>
      </w:divBdr>
      <w:divsChild>
        <w:div w:id="1617056203">
          <w:marLeft w:val="0"/>
          <w:marRight w:val="0"/>
          <w:marTop w:val="240"/>
          <w:marBottom w:val="240"/>
          <w:divBdr>
            <w:top w:val="none" w:sz="0" w:space="0" w:color="auto"/>
            <w:left w:val="none" w:sz="0" w:space="0" w:color="auto"/>
            <w:bottom w:val="none" w:sz="0" w:space="0" w:color="auto"/>
            <w:right w:val="none" w:sz="0" w:space="0" w:color="auto"/>
          </w:divBdr>
        </w:div>
      </w:divsChild>
    </w:div>
    <w:div w:id="1906144924">
      <w:bodyDiv w:val="1"/>
      <w:marLeft w:val="0"/>
      <w:marRight w:val="0"/>
      <w:marTop w:val="0"/>
      <w:marBottom w:val="0"/>
      <w:divBdr>
        <w:top w:val="none" w:sz="0" w:space="0" w:color="auto"/>
        <w:left w:val="none" w:sz="0" w:space="0" w:color="auto"/>
        <w:bottom w:val="none" w:sz="0" w:space="0" w:color="auto"/>
        <w:right w:val="none" w:sz="0" w:space="0" w:color="auto"/>
      </w:divBdr>
    </w:div>
    <w:div w:id="1919052604">
      <w:bodyDiv w:val="1"/>
      <w:marLeft w:val="0"/>
      <w:marRight w:val="0"/>
      <w:marTop w:val="0"/>
      <w:marBottom w:val="0"/>
      <w:divBdr>
        <w:top w:val="none" w:sz="0" w:space="0" w:color="auto"/>
        <w:left w:val="none" w:sz="0" w:space="0" w:color="auto"/>
        <w:bottom w:val="none" w:sz="0" w:space="0" w:color="auto"/>
        <w:right w:val="none" w:sz="0" w:space="0" w:color="auto"/>
      </w:divBdr>
    </w:div>
    <w:div w:id="1925872599">
      <w:bodyDiv w:val="1"/>
      <w:marLeft w:val="0"/>
      <w:marRight w:val="0"/>
      <w:marTop w:val="0"/>
      <w:marBottom w:val="0"/>
      <w:divBdr>
        <w:top w:val="none" w:sz="0" w:space="0" w:color="auto"/>
        <w:left w:val="none" w:sz="0" w:space="0" w:color="auto"/>
        <w:bottom w:val="none" w:sz="0" w:space="0" w:color="auto"/>
        <w:right w:val="none" w:sz="0" w:space="0" w:color="auto"/>
      </w:divBdr>
    </w:div>
    <w:div w:id="1928271140">
      <w:bodyDiv w:val="1"/>
      <w:marLeft w:val="0"/>
      <w:marRight w:val="0"/>
      <w:marTop w:val="0"/>
      <w:marBottom w:val="0"/>
      <w:divBdr>
        <w:top w:val="none" w:sz="0" w:space="0" w:color="auto"/>
        <w:left w:val="none" w:sz="0" w:space="0" w:color="auto"/>
        <w:bottom w:val="none" w:sz="0" w:space="0" w:color="auto"/>
        <w:right w:val="none" w:sz="0" w:space="0" w:color="auto"/>
      </w:divBdr>
      <w:divsChild>
        <w:div w:id="289939439">
          <w:marLeft w:val="0"/>
          <w:marRight w:val="0"/>
          <w:marTop w:val="0"/>
          <w:marBottom w:val="0"/>
          <w:divBdr>
            <w:top w:val="none" w:sz="0" w:space="0" w:color="auto"/>
            <w:left w:val="none" w:sz="0" w:space="0" w:color="auto"/>
            <w:bottom w:val="none" w:sz="0" w:space="0" w:color="auto"/>
            <w:right w:val="none" w:sz="0" w:space="0" w:color="auto"/>
          </w:divBdr>
          <w:divsChild>
            <w:div w:id="948512888">
              <w:marLeft w:val="0"/>
              <w:marRight w:val="0"/>
              <w:marTop w:val="0"/>
              <w:marBottom w:val="0"/>
              <w:divBdr>
                <w:top w:val="none" w:sz="0" w:space="0" w:color="auto"/>
                <w:left w:val="none" w:sz="0" w:space="0" w:color="auto"/>
                <w:bottom w:val="none" w:sz="0" w:space="0" w:color="auto"/>
                <w:right w:val="none" w:sz="0" w:space="0" w:color="auto"/>
              </w:divBdr>
              <w:divsChild>
                <w:div w:id="2031832277">
                  <w:marLeft w:val="0"/>
                  <w:marRight w:val="0"/>
                  <w:marTop w:val="0"/>
                  <w:marBottom w:val="0"/>
                  <w:divBdr>
                    <w:top w:val="none" w:sz="0" w:space="0" w:color="auto"/>
                    <w:left w:val="none" w:sz="0" w:space="0" w:color="auto"/>
                    <w:bottom w:val="none" w:sz="0" w:space="0" w:color="auto"/>
                    <w:right w:val="none" w:sz="0" w:space="0" w:color="auto"/>
                  </w:divBdr>
                  <w:divsChild>
                    <w:div w:id="1640644052">
                      <w:marLeft w:val="0"/>
                      <w:marRight w:val="0"/>
                      <w:marTop w:val="0"/>
                      <w:marBottom w:val="0"/>
                      <w:divBdr>
                        <w:top w:val="none" w:sz="0" w:space="0" w:color="auto"/>
                        <w:left w:val="none" w:sz="0" w:space="0" w:color="auto"/>
                        <w:bottom w:val="none" w:sz="0" w:space="0" w:color="auto"/>
                        <w:right w:val="none" w:sz="0" w:space="0" w:color="auto"/>
                      </w:divBdr>
                      <w:divsChild>
                        <w:div w:id="2098751120">
                          <w:marLeft w:val="0"/>
                          <w:marRight w:val="0"/>
                          <w:marTop w:val="0"/>
                          <w:marBottom w:val="0"/>
                          <w:divBdr>
                            <w:top w:val="none" w:sz="0" w:space="0" w:color="auto"/>
                            <w:left w:val="none" w:sz="0" w:space="0" w:color="auto"/>
                            <w:bottom w:val="none" w:sz="0" w:space="0" w:color="auto"/>
                            <w:right w:val="none" w:sz="0" w:space="0" w:color="auto"/>
                          </w:divBdr>
                          <w:divsChild>
                            <w:div w:id="1909345188">
                              <w:marLeft w:val="0"/>
                              <w:marRight w:val="0"/>
                              <w:marTop w:val="0"/>
                              <w:marBottom w:val="0"/>
                              <w:divBdr>
                                <w:top w:val="none" w:sz="0" w:space="0" w:color="auto"/>
                                <w:left w:val="none" w:sz="0" w:space="0" w:color="auto"/>
                                <w:bottom w:val="none" w:sz="0" w:space="0" w:color="auto"/>
                                <w:right w:val="none" w:sz="0" w:space="0" w:color="auto"/>
                              </w:divBdr>
                              <w:divsChild>
                                <w:div w:id="11529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3445">
                          <w:marLeft w:val="0"/>
                          <w:marRight w:val="0"/>
                          <w:marTop w:val="0"/>
                          <w:marBottom w:val="0"/>
                          <w:divBdr>
                            <w:top w:val="none" w:sz="0" w:space="0" w:color="auto"/>
                            <w:left w:val="none" w:sz="0" w:space="0" w:color="auto"/>
                            <w:bottom w:val="none" w:sz="0" w:space="0" w:color="auto"/>
                            <w:right w:val="none" w:sz="0" w:space="0" w:color="auto"/>
                          </w:divBdr>
                          <w:divsChild>
                            <w:div w:id="9184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725899">
          <w:marLeft w:val="0"/>
          <w:marRight w:val="0"/>
          <w:marTop w:val="0"/>
          <w:marBottom w:val="0"/>
          <w:divBdr>
            <w:top w:val="none" w:sz="0" w:space="0" w:color="auto"/>
            <w:left w:val="none" w:sz="0" w:space="0" w:color="auto"/>
            <w:bottom w:val="none" w:sz="0" w:space="0" w:color="auto"/>
            <w:right w:val="none" w:sz="0" w:space="0" w:color="auto"/>
          </w:divBdr>
          <w:divsChild>
            <w:div w:id="1427189579">
              <w:marLeft w:val="0"/>
              <w:marRight w:val="0"/>
              <w:marTop w:val="0"/>
              <w:marBottom w:val="0"/>
              <w:divBdr>
                <w:top w:val="none" w:sz="0" w:space="0" w:color="auto"/>
                <w:left w:val="none" w:sz="0" w:space="0" w:color="auto"/>
                <w:bottom w:val="none" w:sz="0" w:space="0" w:color="auto"/>
                <w:right w:val="none" w:sz="0" w:space="0" w:color="auto"/>
              </w:divBdr>
              <w:divsChild>
                <w:div w:id="1342853686">
                  <w:marLeft w:val="0"/>
                  <w:marRight w:val="0"/>
                  <w:marTop w:val="0"/>
                  <w:marBottom w:val="0"/>
                  <w:divBdr>
                    <w:top w:val="none" w:sz="0" w:space="0" w:color="auto"/>
                    <w:left w:val="none" w:sz="0" w:space="0" w:color="auto"/>
                    <w:bottom w:val="none" w:sz="0" w:space="0" w:color="auto"/>
                    <w:right w:val="none" w:sz="0" w:space="0" w:color="auto"/>
                  </w:divBdr>
                  <w:divsChild>
                    <w:div w:id="540823059">
                      <w:marLeft w:val="0"/>
                      <w:marRight w:val="0"/>
                      <w:marTop w:val="0"/>
                      <w:marBottom w:val="0"/>
                      <w:divBdr>
                        <w:top w:val="none" w:sz="0" w:space="0" w:color="auto"/>
                        <w:left w:val="none" w:sz="0" w:space="0" w:color="auto"/>
                        <w:bottom w:val="none" w:sz="0" w:space="0" w:color="auto"/>
                        <w:right w:val="none" w:sz="0" w:space="0" w:color="auto"/>
                      </w:divBdr>
                      <w:divsChild>
                        <w:div w:id="1407800997">
                          <w:marLeft w:val="0"/>
                          <w:marRight w:val="0"/>
                          <w:marTop w:val="0"/>
                          <w:marBottom w:val="0"/>
                          <w:divBdr>
                            <w:top w:val="none" w:sz="0" w:space="0" w:color="auto"/>
                            <w:left w:val="none" w:sz="0" w:space="0" w:color="auto"/>
                            <w:bottom w:val="none" w:sz="0" w:space="0" w:color="auto"/>
                            <w:right w:val="none" w:sz="0" w:space="0" w:color="auto"/>
                          </w:divBdr>
                          <w:divsChild>
                            <w:div w:id="780034857">
                              <w:marLeft w:val="0"/>
                              <w:marRight w:val="0"/>
                              <w:marTop w:val="0"/>
                              <w:marBottom w:val="0"/>
                              <w:divBdr>
                                <w:top w:val="none" w:sz="0" w:space="0" w:color="auto"/>
                                <w:left w:val="none" w:sz="0" w:space="0" w:color="auto"/>
                                <w:bottom w:val="none" w:sz="0" w:space="0" w:color="auto"/>
                                <w:right w:val="none" w:sz="0" w:space="0" w:color="auto"/>
                              </w:divBdr>
                              <w:divsChild>
                                <w:div w:id="790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95250">
                  <w:marLeft w:val="0"/>
                  <w:marRight w:val="0"/>
                  <w:marTop w:val="0"/>
                  <w:marBottom w:val="0"/>
                  <w:divBdr>
                    <w:top w:val="none" w:sz="0" w:space="0" w:color="auto"/>
                    <w:left w:val="none" w:sz="0" w:space="0" w:color="auto"/>
                    <w:bottom w:val="none" w:sz="0" w:space="0" w:color="auto"/>
                    <w:right w:val="none" w:sz="0" w:space="0" w:color="auto"/>
                  </w:divBdr>
                  <w:divsChild>
                    <w:div w:id="347634564">
                      <w:marLeft w:val="0"/>
                      <w:marRight w:val="0"/>
                      <w:marTop w:val="0"/>
                      <w:marBottom w:val="0"/>
                      <w:divBdr>
                        <w:top w:val="none" w:sz="0" w:space="0" w:color="auto"/>
                        <w:left w:val="none" w:sz="0" w:space="0" w:color="auto"/>
                        <w:bottom w:val="none" w:sz="0" w:space="0" w:color="auto"/>
                        <w:right w:val="none" w:sz="0" w:space="0" w:color="auto"/>
                      </w:divBdr>
                      <w:divsChild>
                        <w:div w:id="1970627368">
                          <w:marLeft w:val="0"/>
                          <w:marRight w:val="0"/>
                          <w:marTop w:val="0"/>
                          <w:marBottom w:val="0"/>
                          <w:divBdr>
                            <w:top w:val="none" w:sz="0" w:space="0" w:color="auto"/>
                            <w:left w:val="none" w:sz="0" w:space="0" w:color="auto"/>
                            <w:bottom w:val="none" w:sz="0" w:space="0" w:color="auto"/>
                            <w:right w:val="none" w:sz="0" w:space="0" w:color="auto"/>
                          </w:divBdr>
                          <w:divsChild>
                            <w:div w:id="14117209">
                              <w:marLeft w:val="0"/>
                              <w:marRight w:val="0"/>
                              <w:marTop w:val="0"/>
                              <w:marBottom w:val="0"/>
                              <w:divBdr>
                                <w:top w:val="none" w:sz="0" w:space="0" w:color="auto"/>
                                <w:left w:val="none" w:sz="0" w:space="0" w:color="auto"/>
                                <w:bottom w:val="none" w:sz="0" w:space="0" w:color="auto"/>
                                <w:right w:val="none" w:sz="0" w:space="0" w:color="auto"/>
                              </w:divBdr>
                            </w:div>
                            <w:div w:id="61776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316">
                      <w:marLeft w:val="0"/>
                      <w:marRight w:val="0"/>
                      <w:marTop w:val="0"/>
                      <w:marBottom w:val="0"/>
                      <w:divBdr>
                        <w:top w:val="none" w:sz="0" w:space="0" w:color="auto"/>
                        <w:left w:val="none" w:sz="0" w:space="0" w:color="auto"/>
                        <w:bottom w:val="none" w:sz="0" w:space="0" w:color="auto"/>
                        <w:right w:val="none" w:sz="0" w:space="0" w:color="auto"/>
                      </w:divBdr>
                      <w:divsChild>
                        <w:div w:id="715588444">
                          <w:marLeft w:val="0"/>
                          <w:marRight w:val="0"/>
                          <w:marTop w:val="0"/>
                          <w:marBottom w:val="0"/>
                          <w:divBdr>
                            <w:top w:val="none" w:sz="0" w:space="0" w:color="auto"/>
                            <w:left w:val="none" w:sz="0" w:space="0" w:color="auto"/>
                            <w:bottom w:val="none" w:sz="0" w:space="0" w:color="auto"/>
                            <w:right w:val="none" w:sz="0" w:space="0" w:color="auto"/>
                          </w:divBdr>
                          <w:divsChild>
                            <w:div w:id="367028169">
                              <w:marLeft w:val="0"/>
                              <w:marRight w:val="0"/>
                              <w:marTop w:val="0"/>
                              <w:marBottom w:val="0"/>
                              <w:divBdr>
                                <w:top w:val="none" w:sz="0" w:space="0" w:color="auto"/>
                                <w:left w:val="none" w:sz="0" w:space="0" w:color="auto"/>
                                <w:bottom w:val="none" w:sz="0" w:space="0" w:color="auto"/>
                                <w:right w:val="none" w:sz="0" w:space="0" w:color="auto"/>
                              </w:divBdr>
                            </w:div>
                            <w:div w:id="1854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137805">
      <w:bodyDiv w:val="1"/>
      <w:marLeft w:val="0"/>
      <w:marRight w:val="0"/>
      <w:marTop w:val="0"/>
      <w:marBottom w:val="0"/>
      <w:divBdr>
        <w:top w:val="none" w:sz="0" w:space="0" w:color="auto"/>
        <w:left w:val="none" w:sz="0" w:space="0" w:color="auto"/>
        <w:bottom w:val="none" w:sz="0" w:space="0" w:color="auto"/>
        <w:right w:val="none" w:sz="0" w:space="0" w:color="auto"/>
      </w:divBdr>
    </w:div>
    <w:div w:id="1958831914">
      <w:bodyDiv w:val="1"/>
      <w:marLeft w:val="0"/>
      <w:marRight w:val="0"/>
      <w:marTop w:val="0"/>
      <w:marBottom w:val="0"/>
      <w:divBdr>
        <w:top w:val="none" w:sz="0" w:space="0" w:color="auto"/>
        <w:left w:val="none" w:sz="0" w:space="0" w:color="auto"/>
        <w:bottom w:val="none" w:sz="0" w:space="0" w:color="auto"/>
        <w:right w:val="none" w:sz="0" w:space="0" w:color="auto"/>
      </w:divBdr>
    </w:div>
    <w:div w:id="2011714278">
      <w:bodyDiv w:val="1"/>
      <w:marLeft w:val="0"/>
      <w:marRight w:val="0"/>
      <w:marTop w:val="0"/>
      <w:marBottom w:val="0"/>
      <w:divBdr>
        <w:top w:val="none" w:sz="0" w:space="0" w:color="auto"/>
        <w:left w:val="none" w:sz="0" w:space="0" w:color="auto"/>
        <w:bottom w:val="none" w:sz="0" w:space="0" w:color="auto"/>
        <w:right w:val="none" w:sz="0" w:space="0" w:color="auto"/>
      </w:divBdr>
    </w:div>
    <w:div w:id="2025401177">
      <w:bodyDiv w:val="1"/>
      <w:marLeft w:val="0"/>
      <w:marRight w:val="0"/>
      <w:marTop w:val="0"/>
      <w:marBottom w:val="0"/>
      <w:divBdr>
        <w:top w:val="none" w:sz="0" w:space="0" w:color="auto"/>
        <w:left w:val="none" w:sz="0" w:space="0" w:color="auto"/>
        <w:bottom w:val="none" w:sz="0" w:space="0" w:color="auto"/>
        <w:right w:val="none" w:sz="0" w:space="0" w:color="auto"/>
      </w:divBdr>
    </w:div>
    <w:div w:id="2031561876">
      <w:bodyDiv w:val="1"/>
      <w:marLeft w:val="0"/>
      <w:marRight w:val="0"/>
      <w:marTop w:val="0"/>
      <w:marBottom w:val="0"/>
      <w:divBdr>
        <w:top w:val="none" w:sz="0" w:space="0" w:color="auto"/>
        <w:left w:val="none" w:sz="0" w:space="0" w:color="auto"/>
        <w:bottom w:val="none" w:sz="0" w:space="0" w:color="auto"/>
        <w:right w:val="none" w:sz="0" w:space="0" w:color="auto"/>
      </w:divBdr>
    </w:div>
    <w:div w:id="2043439049">
      <w:bodyDiv w:val="1"/>
      <w:marLeft w:val="0"/>
      <w:marRight w:val="0"/>
      <w:marTop w:val="0"/>
      <w:marBottom w:val="0"/>
      <w:divBdr>
        <w:top w:val="none" w:sz="0" w:space="0" w:color="auto"/>
        <w:left w:val="none" w:sz="0" w:space="0" w:color="auto"/>
        <w:bottom w:val="none" w:sz="0" w:space="0" w:color="auto"/>
        <w:right w:val="none" w:sz="0" w:space="0" w:color="auto"/>
      </w:divBdr>
    </w:div>
    <w:div w:id="2053069451">
      <w:bodyDiv w:val="1"/>
      <w:marLeft w:val="0"/>
      <w:marRight w:val="0"/>
      <w:marTop w:val="0"/>
      <w:marBottom w:val="0"/>
      <w:divBdr>
        <w:top w:val="none" w:sz="0" w:space="0" w:color="auto"/>
        <w:left w:val="none" w:sz="0" w:space="0" w:color="auto"/>
        <w:bottom w:val="none" w:sz="0" w:space="0" w:color="auto"/>
        <w:right w:val="none" w:sz="0" w:space="0" w:color="auto"/>
      </w:divBdr>
    </w:div>
    <w:div w:id="2075813839">
      <w:bodyDiv w:val="1"/>
      <w:marLeft w:val="0"/>
      <w:marRight w:val="0"/>
      <w:marTop w:val="0"/>
      <w:marBottom w:val="0"/>
      <w:divBdr>
        <w:top w:val="none" w:sz="0" w:space="0" w:color="auto"/>
        <w:left w:val="none" w:sz="0" w:space="0" w:color="auto"/>
        <w:bottom w:val="none" w:sz="0" w:space="0" w:color="auto"/>
        <w:right w:val="none" w:sz="0" w:space="0" w:color="auto"/>
      </w:divBdr>
    </w:div>
    <w:div w:id="2083719042">
      <w:bodyDiv w:val="1"/>
      <w:marLeft w:val="0"/>
      <w:marRight w:val="0"/>
      <w:marTop w:val="0"/>
      <w:marBottom w:val="0"/>
      <w:divBdr>
        <w:top w:val="none" w:sz="0" w:space="0" w:color="auto"/>
        <w:left w:val="none" w:sz="0" w:space="0" w:color="auto"/>
        <w:bottom w:val="none" w:sz="0" w:space="0" w:color="auto"/>
        <w:right w:val="none" w:sz="0" w:space="0" w:color="auto"/>
      </w:divBdr>
    </w:div>
    <w:div w:id="2103259546">
      <w:bodyDiv w:val="1"/>
      <w:marLeft w:val="0"/>
      <w:marRight w:val="0"/>
      <w:marTop w:val="0"/>
      <w:marBottom w:val="0"/>
      <w:divBdr>
        <w:top w:val="none" w:sz="0" w:space="0" w:color="auto"/>
        <w:left w:val="none" w:sz="0" w:space="0" w:color="auto"/>
        <w:bottom w:val="none" w:sz="0" w:space="0" w:color="auto"/>
        <w:right w:val="none" w:sz="0" w:space="0" w:color="auto"/>
      </w:divBdr>
    </w:div>
    <w:div w:id="2123332208">
      <w:bodyDiv w:val="1"/>
      <w:marLeft w:val="0"/>
      <w:marRight w:val="0"/>
      <w:marTop w:val="0"/>
      <w:marBottom w:val="0"/>
      <w:divBdr>
        <w:top w:val="none" w:sz="0" w:space="0" w:color="auto"/>
        <w:left w:val="none" w:sz="0" w:space="0" w:color="auto"/>
        <w:bottom w:val="none" w:sz="0" w:space="0" w:color="auto"/>
        <w:right w:val="none" w:sz="0" w:space="0" w:color="auto"/>
      </w:divBdr>
      <w:divsChild>
        <w:div w:id="481624587">
          <w:marLeft w:val="0"/>
          <w:marRight w:val="0"/>
          <w:marTop w:val="0"/>
          <w:marBottom w:val="0"/>
          <w:divBdr>
            <w:top w:val="none" w:sz="0" w:space="0" w:color="auto"/>
            <w:left w:val="none" w:sz="0" w:space="0" w:color="auto"/>
            <w:bottom w:val="none" w:sz="0" w:space="0" w:color="auto"/>
            <w:right w:val="none" w:sz="0" w:space="0" w:color="auto"/>
          </w:divBdr>
          <w:divsChild>
            <w:div w:id="766654605">
              <w:marLeft w:val="0"/>
              <w:marRight w:val="0"/>
              <w:marTop w:val="0"/>
              <w:marBottom w:val="0"/>
              <w:divBdr>
                <w:top w:val="none" w:sz="0" w:space="0" w:color="auto"/>
                <w:left w:val="none" w:sz="0" w:space="0" w:color="auto"/>
                <w:bottom w:val="none" w:sz="0" w:space="0" w:color="auto"/>
                <w:right w:val="none" w:sz="0" w:space="0" w:color="auto"/>
              </w:divBdr>
              <w:divsChild>
                <w:div w:id="1682970667">
                  <w:marLeft w:val="0"/>
                  <w:marRight w:val="0"/>
                  <w:marTop w:val="0"/>
                  <w:marBottom w:val="0"/>
                  <w:divBdr>
                    <w:top w:val="none" w:sz="0" w:space="0" w:color="auto"/>
                    <w:left w:val="none" w:sz="0" w:space="0" w:color="auto"/>
                    <w:bottom w:val="none" w:sz="0" w:space="0" w:color="auto"/>
                    <w:right w:val="none" w:sz="0" w:space="0" w:color="auto"/>
                  </w:divBdr>
                  <w:divsChild>
                    <w:div w:id="1040323944">
                      <w:marLeft w:val="0"/>
                      <w:marRight w:val="0"/>
                      <w:marTop w:val="0"/>
                      <w:marBottom w:val="0"/>
                      <w:divBdr>
                        <w:top w:val="none" w:sz="0" w:space="0" w:color="auto"/>
                        <w:left w:val="none" w:sz="0" w:space="0" w:color="auto"/>
                        <w:bottom w:val="none" w:sz="0" w:space="0" w:color="auto"/>
                        <w:right w:val="none" w:sz="0" w:space="0" w:color="auto"/>
                      </w:divBdr>
                      <w:divsChild>
                        <w:div w:id="77286152">
                          <w:marLeft w:val="0"/>
                          <w:marRight w:val="0"/>
                          <w:marTop w:val="0"/>
                          <w:marBottom w:val="0"/>
                          <w:divBdr>
                            <w:top w:val="none" w:sz="0" w:space="0" w:color="auto"/>
                            <w:left w:val="none" w:sz="0" w:space="0" w:color="auto"/>
                            <w:bottom w:val="none" w:sz="0" w:space="0" w:color="auto"/>
                            <w:right w:val="none" w:sz="0" w:space="0" w:color="auto"/>
                          </w:divBdr>
                          <w:divsChild>
                            <w:div w:id="1193230551">
                              <w:marLeft w:val="0"/>
                              <w:marRight w:val="0"/>
                              <w:marTop w:val="0"/>
                              <w:marBottom w:val="0"/>
                              <w:divBdr>
                                <w:top w:val="none" w:sz="0" w:space="0" w:color="auto"/>
                                <w:left w:val="none" w:sz="0" w:space="0" w:color="auto"/>
                                <w:bottom w:val="none" w:sz="0" w:space="0" w:color="auto"/>
                                <w:right w:val="none" w:sz="0" w:space="0" w:color="auto"/>
                              </w:divBdr>
                            </w:div>
                          </w:divsChild>
                        </w:div>
                        <w:div w:id="294721535">
                          <w:marLeft w:val="0"/>
                          <w:marRight w:val="0"/>
                          <w:marTop w:val="0"/>
                          <w:marBottom w:val="0"/>
                          <w:divBdr>
                            <w:top w:val="none" w:sz="0" w:space="0" w:color="auto"/>
                            <w:left w:val="none" w:sz="0" w:space="0" w:color="auto"/>
                            <w:bottom w:val="none" w:sz="0" w:space="0" w:color="auto"/>
                            <w:right w:val="none" w:sz="0" w:space="0" w:color="auto"/>
                          </w:divBdr>
                        </w:div>
                        <w:div w:id="737753476">
                          <w:marLeft w:val="0"/>
                          <w:marRight w:val="0"/>
                          <w:marTop w:val="0"/>
                          <w:marBottom w:val="0"/>
                          <w:divBdr>
                            <w:top w:val="none" w:sz="0" w:space="0" w:color="auto"/>
                            <w:left w:val="none" w:sz="0" w:space="0" w:color="auto"/>
                            <w:bottom w:val="none" w:sz="0" w:space="0" w:color="auto"/>
                            <w:right w:val="none" w:sz="0" w:space="0" w:color="auto"/>
                          </w:divBdr>
                        </w:div>
                        <w:div w:id="470296367">
                          <w:marLeft w:val="0"/>
                          <w:marRight w:val="0"/>
                          <w:marTop w:val="0"/>
                          <w:marBottom w:val="0"/>
                          <w:divBdr>
                            <w:top w:val="none" w:sz="0" w:space="0" w:color="auto"/>
                            <w:left w:val="none" w:sz="0" w:space="0" w:color="auto"/>
                            <w:bottom w:val="none" w:sz="0" w:space="0" w:color="auto"/>
                            <w:right w:val="none" w:sz="0" w:space="0" w:color="auto"/>
                          </w:divBdr>
                        </w:div>
                        <w:div w:id="1088769676">
                          <w:marLeft w:val="0"/>
                          <w:marRight w:val="0"/>
                          <w:marTop w:val="0"/>
                          <w:marBottom w:val="0"/>
                          <w:divBdr>
                            <w:top w:val="none" w:sz="0" w:space="0" w:color="auto"/>
                            <w:left w:val="none" w:sz="0" w:space="0" w:color="auto"/>
                            <w:bottom w:val="none" w:sz="0" w:space="0" w:color="auto"/>
                            <w:right w:val="none" w:sz="0" w:space="0" w:color="auto"/>
                          </w:divBdr>
                        </w:div>
                        <w:div w:id="1701006296">
                          <w:marLeft w:val="0"/>
                          <w:marRight w:val="0"/>
                          <w:marTop w:val="0"/>
                          <w:marBottom w:val="0"/>
                          <w:divBdr>
                            <w:top w:val="none" w:sz="0" w:space="0" w:color="auto"/>
                            <w:left w:val="none" w:sz="0" w:space="0" w:color="auto"/>
                            <w:bottom w:val="none" w:sz="0" w:space="0" w:color="auto"/>
                            <w:right w:val="none" w:sz="0" w:space="0" w:color="auto"/>
                          </w:divBdr>
                        </w:div>
                      </w:divsChild>
                    </w:div>
                    <w:div w:id="349769681">
                      <w:marLeft w:val="0"/>
                      <w:marRight w:val="0"/>
                      <w:marTop w:val="0"/>
                      <w:marBottom w:val="0"/>
                      <w:divBdr>
                        <w:top w:val="none" w:sz="0" w:space="0" w:color="auto"/>
                        <w:left w:val="none" w:sz="0" w:space="0" w:color="auto"/>
                        <w:bottom w:val="none" w:sz="0" w:space="0" w:color="auto"/>
                        <w:right w:val="none" w:sz="0" w:space="0" w:color="auto"/>
                      </w:divBdr>
                      <w:divsChild>
                        <w:div w:id="1087530931">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601844460">
                          <w:marLeft w:val="0"/>
                          <w:marRight w:val="0"/>
                          <w:marTop w:val="0"/>
                          <w:marBottom w:val="0"/>
                          <w:divBdr>
                            <w:top w:val="none" w:sz="0" w:space="0" w:color="auto"/>
                            <w:left w:val="none" w:sz="0" w:space="0" w:color="auto"/>
                            <w:bottom w:val="none" w:sz="0" w:space="0" w:color="auto"/>
                            <w:right w:val="none" w:sz="0" w:space="0" w:color="auto"/>
                          </w:divBdr>
                        </w:div>
                        <w:div w:id="2079084085">
                          <w:marLeft w:val="0"/>
                          <w:marRight w:val="0"/>
                          <w:marTop w:val="0"/>
                          <w:marBottom w:val="0"/>
                          <w:divBdr>
                            <w:top w:val="none" w:sz="0" w:space="0" w:color="auto"/>
                            <w:left w:val="none" w:sz="0" w:space="0" w:color="auto"/>
                            <w:bottom w:val="none" w:sz="0" w:space="0" w:color="auto"/>
                            <w:right w:val="none" w:sz="0" w:space="0" w:color="auto"/>
                          </w:divBdr>
                        </w:div>
                        <w:div w:id="1887254956">
                          <w:marLeft w:val="0"/>
                          <w:marRight w:val="0"/>
                          <w:marTop w:val="0"/>
                          <w:marBottom w:val="0"/>
                          <w:divBdr>
                            <w:top w:val="none" w:sz="0" w:space="0" w:color="auto"/>
                            <w:left w:val="none" w:sz="0" w:space="0" w:color="auto"/>
                            <w:bottom w:val="none" w:sz="0" w:space="0" w:color="auto"/>
                            <w:right w:val="none" w:sz="0" w:space="0" w:color="auto"/>
                          </w:divBdr>
                        </w:div>
                        <w:div w:id="358698635">
                          <w:marLeft w:val="0"/>
                          <w:marRight w:val="0"/>
                          <w:marTop w:val="0"/>
                          <w:marBottom w:val="0"/>
                          <w:divBdr>
                            <w:top w:val="none" w:sz="0" w:space="0" w:color="auto"/>
                            <w:left w:val="none" w:sz="0" w:space="0" w:color="auto"/>
                            <w:bottom w:val="none" w:sz="0" w:space="0" w:color="auto"/>
                            <w:right w:val="none" w:sz="0" w:space="0" w:color="auto"/>
                          </w:divBdr>
                        </w:div>
                        <w:div w:id="1547176812">
                          <w:marLeft w:val="0"/>
                          <w:marRight w:val="0"/>
                          <w:marTop w:val="0"/>
                          <w:marBottom w:val="0"/>
                          <w:divBdr>
                            <w:top w:val="none" w:sz="0" w:space="0" w:color="auto"/>
                            <w:left w:val="none" w:sz="0" w:space="0" w:color="auto"/>
                            <w:bottom w:val="none" w:sz="0" w:space="0" w:color="auto"/>
                            <w:right w:val="none" w:sz="0" w:space="0" w:color="auto"/>
                          </w:divBdr>
                        </w:div>
                        <w:div w:id="1950383370">
                          <w:marLeft w:val="0"/>
                          <w:marRight w:val="0"/>
                          <w:marTop w:val="0"/>
                          <w:marBottom w:val="0"/>
                          <w:divBdr>
                            <w:top w:val="none" w:sz="0" w:space="0" w:color="auto"/>
                            <w:left w:val="none" w:sz="0" w:space="0" w:color="auto"/>
                            <w:bottom w:val="none" w:sz="0" w:space="0" w:color="auto"/>
                            <w:right w:val="none" w:sz="0" w:space="0" w:color="auto"/>
                          </w:divBdr>
                          <w:divsChild>
                            <w:div w:id="1151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1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consultantplus://offline/ref=AF435D8732887D1EFC44B0CEDB7F6D0BE9E81ACF5F718AB9F7F47F138C6DEF346FF95A8E20CC1152BF6041789E151DBE2213A5C94F0963E6vBI3L"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internet.garant.ru/" TargetMode="External"/><Relationship Id="rId11" Type="http://schemas.openxmlformats.org/officeDocument/2006/relationships/image" Target="media/image1.png"/><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consultantplus://offline/ref=AF435D8732887D1EFC44AFDBDE7F6D0BE9E914CD577ED7B3FFAD73118B62B02368B0568F22CB1454B03F446D8F4D10B93B0DA0D2530B61vEI5L"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https://internet.garant.ru/" TargetMode="External"/><Relationship Id="rId74" Type="http://schemas.openxmlformats.org/officeDocument/2006/relationships/hyperlink" Target="consultantplus://offline/ref=AF435D8732887D1EFC44AFDBDE7F6D0BE9E914CD577ED7B3FFAD73118B62B02368B0568F21C51751B03F446D8F4D10B93B0DA0D2530B61vEI5L"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consultantplus://offline/ref=06BC20474DB760565093CB1E531772BECCA4A8B526B9FEEBB9FC45C6CA7BF9DC58B5892BBB0EB1FC1A94073B313A4BA8CF3645B838B3007Ef7T1N"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23.rosstat.gov.ru/population_kk" TargetMode="External"/><Relationship Id="rId14" Type="http://schemas.openxmlformats.org/officeDocument/2006/relationships/image" Target="media/image4.png"/><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consultantplus://offline/ref=F3974405929CDE286BC3AE681FD1C81D52731F15A17129DB6486FFD4C94116AA86D0786429366CFB6ECAA15FFDCEABK"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footer" Target="footer2.xml"/><Relationship Id="rId8" Type="http://schemas.openxmlformats.org/officeDocument/2006/relationships/hyperlink" Target="https://www.consultant.ru/document/cons_doc_LAW_511394/45926bdcd26b5d759ce39a6705a6e1f98c749010/" TargetMode="External"/><Relationship Id="rId51" Type="http://schemas.openxmlformats.org/officeDocument/2006/relationships/hyperlink" Target="https://krsdstat.gks.ru/storage/mediabank/PVS1.htm" TargetMode="External"/><Relationship Id="rId72" Type="http://schemas.openxmlformats.org/officeDocument/2006/relationships/hyperlink" Target="https://internet.garant.ru/" TargetMode="External"/><Relationship Id="rId80"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s://23.rosstat.gov.ru/population_kk"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consultantplus://offline/ref=AF435D8732887D1EFC44B0CEDB7F6D0BE9E81ACF5F718AB9F7F47F138C6DEF346FF95A8E20CC1657BB6041789E151DBE2213A5C94F0963E6vBI3L"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262E9-8A44-4EA6-966A-7D85D5A47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25576</TotalTime>
  <Pages>59</Pages>
  <Words>23774</Words>
  <Characters>135516</Characters>
  <Application>Microsoft Office Word</Application>
  <DocSecurity>0</DocSecurity>
  <Lines>1129</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158973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Алена Владимировна</dc:creator>
  <cp:keywords/>
  <dc:description/>
  <cp:lastModifiedBy>Пользователь Windows</cp:lastModifiedBy>
  <cp:revision>388</cp:revision>
  <dcterms:created xsi:type="dcterms:W3CDTF">2022-03-03T10:00:00Z</dcterms:created>
  <dcterms:modified xsi:type="dcterms:W3CDTF">2025-12-16T08:12:00Z</dcterms:modified>
</cp:coreProperties>
</file>